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9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E69F3" w14:textId="0D0FCB83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  <w:bookmarkStart w:id="0" w:name="_Toc492020744"/>
      <w:bookmarkStart w:id="1" w:name="_Ref507606247"/>
      <w:bookmarkStart w:id="2" w:name="_Ref507606696"/>
      <w:bookmarkStart w:id="3" w:name="_Ref507766927"/>
      <w:bookmarkStart w:id="4" w:name="_Toc508015139"/>
      <w:bookmarkStart w:id="5" w:name="_Toc525640690"/>
    </w:p>
    <w:p w14:paraId="638356D5" w14:textId="28E1B134" w:rsidR="006839E6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bookmarkStart w:id="6" w:name="_GoBack"/>
      <w:bookmarkEnd w:id="6"/>
      <w:r>
        <w:t>Część A</w:t>
      </w:r>
    </w:p>
    <w:p w14:paraId="7557ED29" w14:textId="4C73C21B" w:rsidR="000F6DEE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r w:rsidRPr="002836DE">
        <w:t xml:space="preserve">Protokół </w:t>
      </w:r>
      <w:r>
        <w:t>badania</w:t>
      </w:r>
      <w:r w:rsidRPr="00316242">
        <w:t xml:space="preserve"> ochrony </w:t>
      </w:r>
      <w:r w:rsidRPr="003D64B2">
        <w:t>przed</w:t>
      </w:r>
      <w:r w:rsidRPr="00316242">
        <w:t xml:space="preserve"> porażeniem w </w:t>
      </w:r>
      <w:r w:rsidRPr="002836DE">
        <w:t>stacji SN/</w:t>
      </w:r>
      <w:proofErr w:type="spellStart"/>
      <w:r w:rsidRPr="002836DE">
        <w:t>nn</w:t>
      </w:r>
      <w:proofErr w:type="spellEnd"/>
      <w:r w:rsidRPr="002836DE">
        <w:t xml:space="preserve"> </w:t>
      </w:r>
      <w:proofErr w:type="spellStart"/>
      <w:r w:rsidRPr="002836DE">
        <w:t>spółpracującej</w:t>
      </w:r>
      <w:proofErr w:type="spellEnd"/>
      <w:r w:rsidRPr="002836DE">
        <w:t xml:space="preserve"> z siecią </w:t>
      </w:r>
      <w:proofErr w:type="spellStart"/>
      <w:r w:rsidRPr="002836DE">
        <w:t>nn</w:t>
      </w:r>
      <w:proofErr w:type="spellEnd"/>
      <w:r w:rsidRPr="002836DE">
        <w:t xml:space="preserve"> w układzie TN zlokalizowanej poza obszarem ZIU</w:t>
      </w:r>
    </w:p>
    <w:p w14:paraId="40A71520" w14:textId="77777777" w:rsidR="006839E6" w:rsidRDefault="006839E6" w:rsidP="000F6DEE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64E24E1B" w14:textId="77777777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</w:p>
    <w:p w14:paraId="58DB47B6" w14:textId="77777777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</w:p>
    <w:p w14:paraId="6F5AEC27" w14:textId="77777777" w:rsidR="006839E6" w:rsidRDefault="006839E6" w:rsidP="00BC6228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  <w:r>
        <w:br w:type="page"/>
      </w:r>
    </w:p>
    <w:bookmarkEnd w:id="0"/>
    <w:bookmarkEnd w:id="1"/>
    <w:bookmarkEnd w:id="2"/>
    <w:bookmarkEnd w:id="3"/>
    <w:bookmarkEnd w:id="4"/>
    <w:bookmarkEnd w:id="5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6432"/>
        <w:gridCol w:w="1172"/>
      </w:tblGrid>
      <w:tr w:rsidR="00A71BF6" w14:paraId="029C1DBC" w14:textId="77777777" w:rsidTr="00A71BF6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5DDF86A3" w14:textId="77777777" w:rsidR="00A71BF6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633CFD5E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5D0FD67" w14:textId="77777777" w:rsidR="00A71BF6" w:rsidRDefault="00A71BF6" w:rsidP="00A71BF6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316242" w:rsidRPr="00316242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2D9634BB" w14:textId="77777777" w:rsidR="00A71BF6" w:rsidRDefault="00A71BF6" w:rsidP="00A71BF6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7671BB61" w14:textId="77777777" w:rsidR="00A71BF6" w:rsidRPr="00C4104A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042E6317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A71BF6" w14:paraId="7AE867CD" w14:textId="77777777" w:rsidTr="00A71BF6">
        <w:tblPrEx>
          <w:shd w:val="clear" w:color="auto" w:fill="auto"/>
          <w:tblCellMar>
            <w:bottom w:w="0" w:type="dxa"/>
          </w:tblCellMar>
        </w:tblPrEx>
        <w:trPr>
          <w:trHeight w:val="714"/>
          <w:jc w:val="center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3A2D6780" w14:textId="77777777" w:rsidR="00A71BF6" w:rsidRDefault="00A71BF6" w:rsidP="00A71BF6">
            <w:pPr>
              <w:ind w:left="1843" w:hanging="184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TYP OBIEKTU:</w:t>
            </w:r>
            <w:r>
              <w:rPr>
                <w:rFonts w:ascii="Arial" w:hAnsi="Arial"/>
                <w:b/>
              </w:rPr>
              <w:tab/>
              <w:t>STACJA TRANSFORMATOROWA SN/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POZA OBSZAREM ZIU PRACUJĄCA NA SIEĆ 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r w:rsidR="00BB0942">
              <w:rPr>
                <w:rFonts w:ascii="Arial" w:hAnsi="Arial"/>
                <w:b/>
              </w:rPr>
              <w:t>W</w:t>
            </w:r>
            <w:r>
              <w:rPr>
                <w:rFonts w:ascii="Arial" w:hAnsi="Arial"/>
                <w:b/>
              </w:rPr>
              <w:t xml:space="preserve"> UKŁADZIE TN</w:t>
            </w:r>
          </w:p>
        </w:tc>
      </w:tr>
      <w:tr w:rsidR="00A71BF6" w14:paraId="617E1C64" w14:textId="77777777" w:rsidTr="00A71BF6">
        <w:tblPrEx>
          <w:shd w:val="clear" w:color="auto" w:fill="auto"/>
          <w:tblCellMar>
            <w:bottom w:w="0" w:type="dxa"/>
          </w:tblCellMar>
        </w:tblPrEx>
        <w:trPr>
          <w:trHeight w:val="450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40E30D32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A71BF6" w14:paraId="1C309F32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3E141161" w14:textId="77777777" w:rsidR="00A71BF6" w:rsidRDefault="00ED129B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  <w:r w:rsidR="00EE66A5">
              <w:rPr>
                <w:rFonts w:ascii="Arial" w:hAnsi="Arial"/>
              </w:rPr>
              <w:tab/>
            </w:r>
          </w:p>
          <w:p w14:paraId="22EB830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stacji .................................</w:t>
            </w:r>
          </w:p>
          <w:p w14:paraId="400EF771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1937779B" w14:textId="77777777" w:rsidR="00A71BF6" w:rsidRPr="007E1FD2" w:rsidRDefault="00A71BF6" w:rsidP="00A71BF6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  <w:t>wnętrzowa / słupowa/inna (wpisać, jaka................)*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7FF428B5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Stacja zasilana z GPZ .............................. , pole nr .........</w:t>
            </w:r>
          </w:p>
          <w:p w14:paraId="54CA98D2" w14:textId="77777777" w:rsidR="00A71BF6" w:rsidRPr="005863A7" w:rsidRDefault="00A71BF6" w:rsidP="00A71BF6">
            <w:pPr>
              <w:tabs>
                <w:tab w:val="left" w:pos="4919"/>
              </w:tabs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 xml:space="preserve">Uziemienie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wykonano jako: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WSPÓLNE / ROZDZIELONE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7B558DDF" w14:textId="77777777" w:rsidR="00A71BF6" w:rsidRPr="00BF5177" w:rsidRDefault="00A71BF6" w:rsidP="00A71BF6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Rodzaj zleconych badań:</w:t>
            </w:r>
            <w:r>
              <w:rPr>
                <w:rFonts w:ascii="Arial" w:hAnsi="Arial"/>
              </w:rPr>
              <w:tab/>
            </w:r>
            <w:r w:rsidRPr="005863A7">
              <w:rPr>
                <w:rFonts w:ascii="Arial" w:hAnsi="Arial"/>
                <w:b/>
              </w:rPr>
              <w:t>ODBIORCZE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EKSPLOATACYJNE</w:t>
            </w:r>
            <w:r w:rsidRPr="005863A7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A71BF6" w14:paraId="6775A7AD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0580C5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dotyczące zwarciowego prądu doziemnego </w:t>
            </w:r>
            <w:r>
              <w:rPr>
                <w:rFonts w:ascii="Arial" w:hAnsi="Arial"/>
              </w:rPr>
              <w:br/>
              <w:t>i czasu jego przepływu przy zwarciu po stronie SN</w:t>
            </w:r>
          </w:p>
          <w:p w14:paraId="1CDD6063" w14:textId="77777777" w:rsidR="00A71BF6" w:rsidRPr="007E1FD2" w:rsidRDefault="00A71BF6" w:rsidP="00A71BF6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Stan pracy: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="002836DE">
              <w:rPr>
                <w:rFonts w:ascii="Arial" w:hAnsi="Arial"/>
                <w:b/>
              </w:rPr>
              <w:t>normalny / rezerwowy</w:t>
            </w:r>
            <w:r>
              <w:rPr>
                <w:rFonts w:ascii="Arial" w:hAnsi="Arial"/>
                <w:b/>
              </w:rPr>
              <w:t>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  <w:p w14:paraId="73C76B16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 prąd zwarcia doziemnego</w:t>
            </w:r>
            <w:r>
              <w:rPr>
                <w:rFonts w:ascii="Arial" w:hAnsi="Arial"/>
              </w:rPr>
              <w:tab/>
            </w:r>
            <w:r w:rsidR="003D629B" w:rsidRPr="00AD2ABE">
              <w:rPr>
                <w:position w:val="-12"/>
              </w:rPr>
              <w:object w:dxaOrig="480" w:dyaOrig="360" w14:anchorId="5A87098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2pt;height:18.25pt" o:ole="">
                  <v:imagedata r:id="rId10" o:title=""/>
                </v:shape>
                <o:OLEObject Type="Embed" ProgID="Equation.DSMT4" ShapeID="_x0000_i1025" DrawAspect="Content" ObjectID="_1717235449" r:id="rId11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446422E1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b) współczynnik redukcyjny linii zasilającej SN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0"/>
              </w:rPr>
              <w:object w:dxaOrig="380" w:dyaOrig="260" w14:anchorId="09849F8A">
                <v:shape id="_x0000_i1026" type="#_x0000_t75" style="width:18.8pt;height:12.9pt" o:ole="">
                  <v:imagedata r:id="rId12" o:title=""/>
                </v:shape>
                <o:OLEObject Type="Embed" ProgID="Equation.DSMT4" ShapeID="_x0000_i1026" DrawAspect="Content" ObjectID="_1717235450" r:id="rId13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</w:t>
            </w:r>
            <w:r>
              <w:rPr>
                <w:rFonts w:ascii="Arial" w:hAnsi="Arial"/>
              </w:rPr>
              <w:tab/>
            </w:r>
          </w:p>
          <w:p w14:paraId="509ADD31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 prąd uziomowy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99" w:dyaOrig="360" w14:anchorId="3FE92668">
                <v:shape id="_x0000_i1027" type="#_x0000_t75" style="width:24.7pt;height:18.25pt" o:ole="">
                  <v:imagedata r:id="rId14" o:title=""/>
                </v:shape>
                <o:OLEObject Type="Embed" ProgID="Equation.DSMT4" ShapeID="_x0000_i1027" DrawAspect="Content" ObjectID="_1717235451" r:id="rId15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60247744" w14:textId="77777777" w:rsidR="00A71BF6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d) czas wyłączenia zwarcia doziemnego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40" w:dyaOrig="360" w14:anchorId="6E73433D">
                <v:shape id="_x0000_i1028" type="#_x0000_t75" style="width:22.05pt;height:18.25pt" o:ole="">
                  <v:imagedata r:id="rId16" o:title=""/>
                </v:shape>
                <o:OLEObject Type="Embed" ProgID="Equation.DSMT4" ShapeID="_x0000_i1028" DrawAspect="Content" ObjectID="_1717235452" r:id="rId17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  <w:r>
              <w:rPr>
                <w:rFonts w:ascii="Arial" w:hAnsi="Arial"/>
              </w:rPr>
              <w:tab/>
            </w:r>
          </w:p>
          <w:p w14:paraId="72005D11" w14:textId="77777777" w:rsidR="00A71BF6" w:rsidRPr="007E1FD2" w:rsidRDefault="00A71BF6" w:rsidP="00A71BF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e) największe dopuszczalne </w:t>
            </w:r>
            <w:r>
              <w:rPr>
                <w:rFonts w:ascii="Arial" w:hAnsi="Arial"/>
              </w:rPr>
              <w:br/>
              <w:t>napięcie dotykowe</w:t>
            </w:r>
            <w:r>
              <w:rPr>
                <w:rFonts w:ascii="Arial" w:hAnsi="Arial"/>
              </w:rPr>
              <w:tab/>
            </w:r>
            <w:r w:rsidRPr="00A41BA7">
              <w:rPr>
                <w:position w:val="-14"/>
              </w:rPr>
              <w:object w:dxaOrig="639" w:dyaOrig="380" w14:anchorId="56E764BC">
                <v:shape id="_x0000_i1029" type="#_x0000_t75" style="width:31.7pt;height:18.8pt" o:ole="">
                  <v:imagedata r:id="rId18" o:title=""/>
                </v:shape>
                <o:OLEObject Type="Embed" ProgID="Equation.DSMT4" ShapeID="_x0000_i1029" DrawAspect="Content" ObjectID="_1717235453" r:id="rId19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  <w:r>
              <w:rPr>
                <w:rFonts w:ascii="Arial" w:hAnsi="Arial"/>
              </w:rPr>
              <w:tab/>
            </w:r>
          </w:p>
          <w:p w14:paraId="12FF4E90" w14:textId="77777777" w:rsidR="00A71BF6" w:rsidRDefault="00A71BF6" w:rsidP="00BC6228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</w:rPr>
              <w:t xml:space="preserve">f) największe dopuszczalne </w:t>
            </w:r>
            <w:r>
              <w:rPr>
                <w:rFonts w:ascii="Arial" w:hAnsi="Arial"/>
              </w:rPr>
              <w:br/>
              <w:t xml:space="preserve">napięcie </w:t>
            </w:r>
            <w:r w:rsidR="00316242" w:rsidRPr="00316242">
              <w:rPr>
                <w:rFonts w:ascii="Arial" w:hAnsi="Arial"/>
              </w:rPr>
              <w:t>zakłóceniowe</w:t>
            </w:r>
            <w:r>
              <w:rPr>
                <w:rFonts w:ascii="Arial" w:hAnsi="Arial"/>
              </w:rPr>
              <w:tab/>
            </w:r>
            <w:r w:rsidRPr="007E1FD2">
              <w:rPr>
                <w:position w:val="-12"/>
              </w:rPr>
              <w:object w:dxaOrig="540" w:dyaOrig="360" w14:anchorId="06105798">
                <v:shape id="_x0000_i1030" type="#_x0000_t75" style="width:26.85pt;height:18.25pt" o:ole="">
                  <v:imagedata r:id="rId20" o:title=""/>
                </v:shape>
                <o:OLEObject Type="Embed" ProgID="Equation.DSMT4" ShapeID="_x0000_i1030" DrawAspect="Content" ObjectID="_1717235454" r:id="rId21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  <w:r>
              <w:rPr>
                <w:rFonts w:ascii="Arial" w:hAnsi="Arial"/>
              </w:rPr>
              <w:tab/>
            </w:r>
          </w:p>
        </w:tc>
      </w:tr>
      <w:tr w:rsidR="00A71BF6" w14:paraId="77967B4F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27AE8EF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zastosowanych środkach dodatkowych M do ochrony przed porażeniem</w:t>
            </w:r>
          </w:p>
          <w:p w14:paraId="6EB02C0A" w14:textId="77777777" w:rsidR="00A71BF6" w:rsidRDefault="00A71BF6" w:rsidP="00BC6228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Zastosowane środki M:</w:t>
            </w:r>
            <w:r>
              <w:rPr>
                <w:rFonts w:ascii="Arial" w:hAnsi="Arial"/>
              </w:rPr>
              <w:tab/>
            </w:r>
            <w:r w:rsidRPr="00512D0D">
              <w:rPr>
                <w:rFonts w:ascii="Arial" w:hAnsi="Arial"/>
                <w:b/>
              </w:rPr>
              <w:t>nie ma / są środki</w:t>
            </w:r>
            <w:r>
              <w:rPr>
                <w:rFonts w:ascii="Arial" w:hAnsi="Arial"/>
              </w:rPr>
              <w:t>: M .... , M .... , M .... *</w:t>
            </w:r>
            <w:r>
              <w:rPr>
                <w:rFonts w:ascii="Arial" w:hAnsi="Arial"/>
                <w:vertAlign w:val="superscript"/>
              </w:rPr>
              <w:t>)</w:t>
            </w:r>
            <w:r w:rsidRPr="00412ECA">
              <w:rPr>
                <w:rFonts w:ascii="Arial" w:hAnsi="Arial"/>
              </w:rPr>
              <w:t xml:space="preserve"> </w:t>
            </w:r>
          </w:p>
        </w:tc>
      </w:tr>
      <w:tr w:rsidR="00A71BF6" w14:paraId="6325E0BC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63057351" w14:textId="77777777" w:rsidR="00A71BF6" w:rsidRPr="00412ECA" w:rsidRDefault="00A71BF6" w:rsidP="00A71BF6">
            <w:pPr>
              <w:spacing w:line="264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040538">
              <w:rPr>
                <w:rFonts w:ascii="Arial" w:hAnsi="Arial"/>
                <w:b/>
              </w:rPr>
              <w:t>TAK / 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A71BF6" w14:paraId="2560966F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3F2B853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</w:t>
            </w:r>
          </w:p>
          <w:p w14:paraId="03A308B8" w14:textId="77777777" w:rsidR="00A71BF6" w:rsidRDefault="00A71BF6" w:rsidP="006839E6">
            <w:pPr>
              <w:numPr>
                <w:ilvl w:val="0"/>
                <w:numId w:val="11"/>
              </w:numPr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dane dokumentu zawierającego projekt uziemienia stacji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  <w:p w14:paraId="20923DFB" w14:textId="77777777" w:rsidR="00A71BF6" w:rsidRDefault="00A71BF6" w:rsidP="006839E6">
            <w:pPr>
              <w:numPr>
                <w:ilvl w:val="0"/>
                <w:numId w:val="11"/>
              </w:numPr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ostatnie badanie ochrony p-porażeniowej potwierdza protokół nr .................... ,</w:t>
            </w:r>
            <w:r>
              <w:rPr>
                <w:rFonts w:ascii="Arial" w:hAnsi="Arial"/>
              </w:rPr>
              <w:br/>
              <w:t>z dnia ..</w:t>
            </w:r>
            <w:r w:rsidRPr="0092109F">
              <w:rPr>
                <w:rFonts w:ascii="Arial" w:hAnsi="Arial"/>
              </w:rPr>
              <w:t>......................</w:t>
            </w:r>
            <w:r>
              <w:rPr>
                <w:rFonts w:ascii="Arial" w:hAnsi="Arial"/>
              </w:rPr>
              <w:t> </w:t>
            </w:r>
          </w:p>
        </w:tc>
      </w:tr>
      <w:tr w:rsidR="00A71BF6" w14:paraId="641BAD94" w14:textId="77777777" w:rsidTr="00A71BF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0577E869" w14:textId="77777777" w:rsidR="00A71BF6" w:rsidRDefault="00A71BF6" w:rsidP="00BC6228">
            <w:pPr>
              <w:spacing w:line="264" w:lineRule="auto"/>
              <w:rPr>
                <w:rFonts w:ascii="Arial" w:hAnsi="Arial"/>
                <w:b/>
              </w:rPr>
            </w:pPr>
            <w:r w:rsidRPr="00412ECA">
              <w:rPr>
                <w:rFonts w:ascii="Arial" w:hAnsi="Arial"/>
              </w:rPr>
              <w:t>Instalacja potrzeb własnych w stacji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 w:rsidRPr="00412ECA">
              <w:rPr>
                <w:rFonts w:ascii="Arial" w:hAnsi="Arial"/>
                <w:b/>
              </w:rPr>
              <w:t>typowa / nietypowa</w:t>
            </w:r>
            <w:r w:rsidRPr="00412ECA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412ECA">
              <w:rPr>
                <w:rFonts w:ascii="Arial" w:hAnsi="Arial"/>
              </w:rPr>
              <w:t>(jeśli nietypowa, podać jaka, np. ochrona p</w:t>
            </w:r>
            <w:r w:rsidR="006C03EB">
              <w:rPr>
                <w:rFonts w:ascii="Arial" w:hAnsi="Arial"/>
              </w:rPr>
              <w:t xml:space="preserve">rzed </w:t>
            </w:r>
            <w:r>
              <w:rPr>
                <w:rFonts w:ascii="Arial" w:hAnsi="Arial"/>
              </w:rPr>
              <w:t>poraż</w:t>
            </w:r>
            <w:r w:rsidR="006C03EB">
              <w:rPr>
                <w:rFonts w:ascii="Arial" w:hAnsi="Arial"/>
              </w:rPr>
              <w:t>eniem</w:t>
            </w:r>
            <w:r w:rsidRPr="00412ECA">
              <w:rPr>
                <w:rFonts w:ascii="Arial" w:hAnsi="Arial"/>
              </w:rPr>
              <w:t xml:space="preserve"> poprzez separację)</w:t>
            </w:r>
            <w:r>
              <w:rPr>
                <w:rFonts w:ascii="Arial" w:hAnsi="Arial"/>
                <w:b/>
              </w:rPr>
              <w:t xml:space="preserve"> </w:t>
            </w:r>
          </w:p>
        </w:tc>
      </w:tr>
    </w:tbl>
    <w:p w14:paraId="14DEF1C4" w14:textId="77777777" w:rsidR="00ED129B" w:rsidRDefault="00ED129B" w:rsidP="00ED129B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6"/>
        <w:gridCol w:w="1122"/>
        <w:gridCol w:w="1247"/>
        <w:gridCol w:w="1115"/>
        <w:gridCol w:w="1254"/>
        <w:gridCol w:w="1163"/>
        <w:gridCol w:w="1043"/>
        <w:gridCol w:w="1156"/>
      </w:tblGrid>
      <w:tr w:rsidR="00A71BF6" w:rsidRPr="004963D0" w14:paraId="04470E8A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8"/>
            <w:shd w:val="clear" w:color="auto" w:fill="E0E0E0"/>
            <w:vAlign w:val="center"/>
          </w:tcPr>
          <w:p w14:paraId="47EDAE5D" w14:textId="77777777" w:rsidR="00A71BF6" w:rsidRPr="004963D0" w:rsidRDefault="00ED129B" w:rsidP="00A71BF6">
            <w:pPr>
              <w:jc w:val="center"/>
              <w:rPr>
                <w:rFonts w:ascii="Arial" w:hAnsi="Arial"/>
                <w:b/>
              </w:rPr>
            </w:pPr>
            <w:r>
              <w:br w:type="page"/>
            </w:r>
            <w:r w:rsidR="00A71BF6" w:rsidRPr="004963D0">
              <w:rPr>
                <w:rFonts w:ascii="Arial" w:hAnsi="Arial"/>
                <w:b/>
              </w:rPr>
              <w:t xml:space="preserve">CZĘŚĆ DRUGA: </w:t>
            </w:r>
            <w:r w:rsidR="00316242" w:rsidRPr="003D64B2">
              <w:rPr>
                <w:rFonts w:ascii="Arial" w:hAnsi="Arial"/>
                <w:b/>
              </w:rPr>
              <w:t>BADANIA</w:t>
            </w:r>
            <w:r w:rsidR="00316242" w:rsidRPr="00316242">
              <w:rPr>
                <w:rFonts w:ascii="Arial" w:hAnsi="Arial"/>
                <w:b/>
              </w:rPr>
              <w:t xml:space="preserve"> </w:t>
            </w:r>
            <w:r w:rsidR="00A71BF6" w:rsidRPr="004963D0">
              <w:rPr>
                <w:rFonts w:ascii="Arial" w:hAnsi="Arial"/>
                <w:b/>
              </w:rPr>
              <w:t>W TERENIE</w:t>
            </w:r>
          </w:p>
        </w:tc>
      </w:tr>
      <w:tr w:rsidR="00A71BF6" w14:paraId="65D4F13A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35057510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b/>
              </w:rPr>
              <w:t>Szkic stacji</w:t>
            </w:r>
            <w:r>
              <w:rPr>
                <w:rFonts w:ascii="Arial" w:hAnsi="Arial"/>
              </w:rPr>
              <w:t xml:space="preserve"> z rozmieszczeniem przewodów uziemiających i miejsc pomiaru impedancji </w:t>
            </w:r>
            <w:r w:rsidR="006F1E3F">
              <w:rPr>
                <w:rFonts w:ascii="Arial" w:hAnsi="Arial"/>
              </w:rPr>
              <w:t>pętli</w:t>
            </w:r>
            <w:r>
              <w:rPr>
                <w:rFonts w:ascii="Arial" w:hAnsi="Arial"/>
              </w:rPr>
              <w:t xml:space="preserve"> zwarcia potrzeb własnych: </w:t>
            </w:r>
            <w:r>
              <w:rPr>
                <w:rFonts w:ascii="Arial" w:hAnsi="Arial"/>
                <w:i/>
              </w:rPr>
              <w:t>wykonać odpowiedni rysunek, zaznaczyć przewody uziemiające i miejsca p</w:t>
            </w:r>
            <w:r w:rsidR="006912B0">
              <w:rPr>
                <w:rFonts w:ascii="Arial" w:hAnsi="Arial"/>
                <w:i/>
              </w:rPr>
              <w:t>omiaru impedancji pętli zwarcia</w:t>
            </w:r>
            <w:r w:rsidR="002836DE">
              <w:rPr>
                <w:rFonts w:ascii="Arial" w:hAnsi="Arial"/>
                <w:i/>
              </w:rPr>
              <w:t xml:space="preserve"> </w:t>
            </w:r>
          </w:p>
          <w:p w14:paraId="2D68B1BE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24779214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1A2BCAC1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1D0E1E84" w14:textId="77777777" w:rsidR="00A71BF6" w:rsidRDefault="00A71BF6" w:rsidP="00A71BF6">
            <w:pPr>
              <w:spacing w:line="312" w:lineRule="auto"/>
              <w:rPr>
                <w:rFonts w:ascii="Arial" w:hAnsi="Arial"/>
                <w:i/>
              </w:rPr>
            </w:pPr>
          </w:p>
          <w:p w14:paraId="41B55D9C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</w:p>
        </w:tc>
      </w:tr>
      <w:tr w:rsidR="00A71BF6" w:rsidRPr="004963D0" w14:paraId="204C1869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8"/>
            <w:vAlign w:val="center"/>
          </w:tcPr>
          <w:p w14:paraId="353729D1" w14:textId="77777777" w:rsidR="00A71BF6" w:rsidRPr="004963D0" w:rsidRDefault="00A71BF6" w:rsidP="00A71BF6">
            <w:pPr>
              <w:rPr>
                <w:rFonts w:ascii="Arial" w:hAnsi="Arial" w:cs="Arial"/>
                <w:b/>
              </w:rPr>
            </w:pPr>
            <w:r w:rsidRPr="004963D0">
              <w:rPr>
                <w:rFonts w:ascii="Arial" w:hAnsi="Arial" w:cs="Arial"/>
                <w:b/>
              </w:rPr>
              <w:lastRenderedPageBreak/>
              <w:t>a)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963D0">
              <w:rPr>
                <w:rFonts w:ascii="Arial" w:hAnsi="Arial" w:cs="Arial"/>
                <w:b/>
              </w:rPr>
              <w:t xml:space="preserve">Pomiar impedancji pętli zwarcia w instalacji potrzeb własnych </w:t>
            </w:r>
            <w:r>
              <w:rPr>
                <w:rFonts w:ascii="Arial" w:hAnsi="Arial" w:cs="Arial"/>
                <w:b/>
              </w:rPr>
              <w:t>obiekcie</w:t>
            </w:r>
          </w:p>
        </w:tc>
      </w:tr>
      <w:tr w:rsidR="00A71BF6" w14:paraId="20389B9D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  <w:vAlign w:val="center"/>
          </w:tcPr>
          <w:p w14:paraId="225133B0" w14:textId="77777777" w:rsidR="00A71BF6" w:rsidRDefault="00A71BF6" w:rsidP="00A71BF6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A71BF6" w14:paraId="4F3B720A" w14:textId="77777777" w:rsidTr="00A71BF6">
        <w:tblPrEx>
          <w:tblCellMar>
            <w:bottom w:w="0" w:type="dxa"/>
          </w:tblCellMar>
        </w:tblPrEx>
        <w:trPr>
          <w:trHeight w:val="739"/>
          <w:jc w:val="center"/>
        </w:trPr>
        <w:tc>
          <w:tcPr>
            <w:tcW w:w="1256" w:type="dxa"/>
            <w:vMerge w:val="restart"/>
            <w:tcBorders>
              <w:bottom w:val="single" w:sz="4" w:space="0" w:color="auto"/>
            </w:tcBorders>
          </w:tcPr>
          <w:p w14:paraId="36B6A41D" w14:textId="77777777" w:rsidR="00A71BF6" w:rsidRPr="004F3F81" w:rsidRDefault="00A71BF6" w:rsidP="00BC622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 xml:space="preserve">Rodzaj punktu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F3F81">
              <w:rPr>
                <w:rFonts w:ascii="Arial" w:hAnsi="Arial" w:cs="Arial"/>
                <w:sz w:val="16"/>
                <w:szCs w:val="16"/>
              </w:rPr>
              <w:t>i nr na szkicu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22" w:type="dxa"/>
            <w:vMerge w:val="restart"/>
          </w:tcPr>
          <w:p w14:paraId="17C2AA5B" w14:textId="77777777" w:rsidR="00A71BF6" w:rsidRPr="004F3F81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Lokalizacja punktu pomiarowego</w:t>
            </w:r>
          </w:p>
        </w:tc>
        <w:tc>
          <w:tcPr>
            <w:tcW w:w="1247" w:type="dxa"/>
            <w:vMerge w:val="restart"/>
          </w:tcPr>
          <w:p w14:paraId="220E12EB" w14:textId="77777777" w:rsidR="00A71BF6" w:rsidRPr="00215783" w:rsidRDefault="00A71BF6" w:rsidP="00BC6228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215783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215783">
              <w:rPr>
                <w:rFonts w:ascii="Arial" w:hAnsi="Arial" w:cs="Arial"/>
                <w:sz w:val="16"/>
                <w:szCs w:val="16"/>
              </w:rPr>
              <w:t>-ka prądowo-czasowa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15" w:type="dxa"/>
            <w:vMerge w:val="restart"/>
          </w:tcPr>
          <w:p w14:paraId="10F87B25" w14:textId="77777777" w:rsidR="00A71BF6" w:rsidRPr="00A34872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Prąd znamionowy zabezpiecz.</w:t>
            </w:r>
          </w:p>
        </w:tc>
        <w:tc>
          <w:tcPr>
            <w:tcW w:w="1254" w:type="dxa"/>
            <w:vMerge w:val="restart"/>
            <w:shd w:val="clear" w:color="auto" w:fill="C0C0C0"/>
          </w:tcPr>
          <w:p w14:paraId="2798EFA4" w14:textId="77777777" w:rsidR="00A71BF6" w:rsidRPr="00C17A5A" w:rsidRDefault="00A71BF6" w:rsidP="00BC622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7A5A">
              <w:rPr>
                <w:rFonts w:ascii="Arial" w:hAnsi="Arial" w:cs="Arial"/>
                <w:b/>
                <w:bCs/>
                <w:sz w:val="16"/>
                <w:szCs w:val="16"/>
              </w:rPr>
              <w:t>Prąd dostatecznie szybkiego wyłączenia zabezpiecz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.</w:t>
            </w:r>
            <w:r w:rsidRPr="00C17A5A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br/>
            </w:r>
            <w:r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br/>
            </w:r>
            <w:r w:rsidRPr="00C17A5A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</w:p>
        </w:tc>
        <w:tc>
          <w:tcPr>
            <w:tcW w:w="1163" w:type="dxa"/>
            <w:shd w:val="clear" w:color="auto" w:fill="C0C0C0"/>
          </w:tcPr>
          <w:p w14:paraId="312E3F12" w14:textId="77777777" w:rsidR="00A71BF6" w:rsidRPr="00C17A5A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Dopuszczalna impedancja pętli zwarcia*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043" w:type="dxa"/>
            <w:vMerge w:val="restart"/>
          </w:tcPr>
          <w:p w14:paraId="56365CDF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Zmierzona impedancja pętli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56" w:type="dxa"/>
            <w:vMerge w:val="restart"/>
            <w:shd w:val="clear" w:color="auto" w:fill="C0C0C0"/>
          </w:tcPr>
          <w:p w14:paraId="7E95ADDA" w14:textId="77777777" w:rsidR="00A71BF6" w:rsidRPr="00215783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A5A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4F3F81">
              <w:rPr>
                <w:rFonts w:ascii="Arial" w:hAnsi="Arial" w:cs="Arial"/>
                <w:sz w:val="16"/>
                <w:szCs w:val="16"/>
              </w:rPr>
              <w:t>ochrona</w:t>
            </w:r>
            <w:r w:rsidR="006C03EB">
              <w:rPr>
                <w:rFonts w:ascii="Arial" w:hAnsi="Arial" w:cs="Arial"/>
                <w:sz w:val="16"/>
                <w:szCs w:val="16"/>
              </w:rPr>
              <w:t xml:space="preserve"> przed </w:t>
            </w:r>
            <w:r w:rsidR="00A32654"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</w:r>
            <w:r w:rsidR="006C03EB">
              <w:rPr>
                <w:rFonts w:ascii="Arial" w:hAnsi="Arial" w:cs="Arial"/>
                <w:sz w:val="16"/>
                <w:szCs w:val="16"/>
              </w:rPr>
              <w:t>żeniem</w:t>
            </w:r>
            <w:r w:rsidRPr="00C17A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w obwodzie jest skuteczna*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</w:tr>
      <w:tr w:rsidR="00A71BF6" w14:paraId="470BA59A" w14:textId="77777777" w:rsidTr="00A71BF6">
        <w:tblPrEx>
          <w:tblCellMar>
            <w:bottom w:w="0" w:type="dxa"/>
          </w:tblCellMar>
        </w:tblPrEx>
        <w:trPr>
          <w:cantSplit/>
          <w:trHeight w:val="1218"/>
          <w:jc w:val="center"/>
        </w:trPr>
        <w:tc>
          <w:tcPr>
            <w:tcW w:w="125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692CE90" w14:textId="77777777" w:rsidR="00A71BF6" w:rsidRPr="004F3F81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2" w:type="dxa"/>
            <w:vMerge/>
            <w:tcBorders>
              <w:bottom w:val="single" w:sz="4" w:space="0" w:color="auto"/>
            </w:tcBorders>
          </w:tcPr>
          <w:p w14:paraId="390B377D" w14:textId="77777777" w:rsidR="00A71BF6" w:rsidRPr="004F3F81" w:rsidRDefault="00A71BF6" w:rsidP="00A71BF6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47" w:type="dxa"/>
            <w:vMerge/>
            <w:tcBorders>
              <w:bottom w:val="single" w:sz="4" w:space="0" w:color="auto"/>
            </w:tcBorders>
          </w:tcPr>
          <w:p w14:paraId="7E5C93B1" w14:textId="77777777" w:rsidR="00A71BF6" w:rsidRPr="004F3F81" w:rsidRDefault="00A71BF6" w:rsidP="00A71BF6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14:paraId="409AF2F9" w14:textId="77777777" w:rsidR="00A71BF6" w:rsidRPr="004F3F81" w:rsidRDefault="00A71BF6" w:rsidP="00A71BF6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13681619" w14:textId="77777777" w:rsidR="00A71BF6" w:rsidRPr="00C17A5A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auto"/>
            </w:tcBorders>
            <w:shd w:val="clear" w:color="auto" w:fill="C0C0C0"/>
            <w:textDirection w:val="btLr"/>
            <w:vAlign w:val="center"/>
          </w:tcPr>
          <w:p w14:paraId="1B24762E" w14:textId="77777777" w:rsidR="00A71BF6" w:rsidRPr="00C17A5A" w:rsidRDefault="00A71BF6" w:rsidP="00A71BF6">
            <w:pPr>
              <w:spacing w:line="312" w:lineRule="auto"/>
              <w:ind w:left="113" w:right="113"/>
              <w:jc w:val="center"/>
              <w:rPr>
                <w:sz w:val="22"/>
                <w:szCs w:val="16"/>
              </w:rPr>
            </w:pPr>
            <w:proofErr w:type="spellStart"/>
            <w:r w:rsidRPr="00040538">
              <w:rPr>
                <w:i/>
                <w:sz w:val="22"/>
                <w:szCs w:val="16"/>
              </w:rPr>
              <w:t>Z</w:t>
            </w:r>
            <w:r w:rsidRPr="00040538">
              <w:rPr>
                <w:sz w:val="22"/>
                <w:szCs w:val="16"/>
                <w:vertAlign w:val="subscript"/>
              </w:rPr>
              <w:t>pfdop</w:t>
            </w:r>
            <w:proofErr w:type="spellEnd"/>
            <w:r w:rsidRPr="00040538">
              <w:rPr>
                <w:sz w:val="22"/>
                <w:szCs w:val="16"/>
              </w:rPr>
              <w:t> = </w:t>
            </w:r>
            <w:r w:rsidRPr="00040538">
              <w:rPr>
                <w:i/>
                <w:sz w:val="22"/>
                <w:szCs w:val="16"/>
              </w:rPr>
              <w:t>U</w:t>
            </w:r>
            <w:r w:rsidRPr="00040538">
              <w:rPr>
                <w:sz w:val="22"/>
                <w:szCs w:val="16"/>
                <w:vertAlign w:val="subscript"/>
              </w:rPr>
              <w:t>0</w:t>
            </w:r>
            <w:r w:rsidRPr="00040538">
              <w:rPr>
                <w:sz w:val="22"/>
                <w:szCs w:val="16"/>
              </w:rPr>
              <w:t>/</w:t>
            </w:r>
            <w:proofErr w:type="spellStart"/>
            <w:r w:rsidRPr="00040538">
              <w:rPr>
                <w:i/>
                <w:sz w:val="22"/>
                <w:szCs w:val="16"/>
              </w:rPr>
              <w:t>I</w:t>
            </w:r>
            <w:r w:rsidRPr="00040538">
              <w:rPr>
                <w:sz w:val="22"/>
                <w:szCs w:val="16"/>
                <w:vertAlign w:val="subscript"/>
              </w:rPr>
              <w:t>a</w:t>
            </w:r>
            <w:proofErr w:type="spellEnd"/>
          </w:p>
        </w:tc>
        <w:tc>
          <w:tcPr>
            <w:tcW w:w="1043" w:type="dxa"/>
            <w:vMerge/>
            <w:tcBorders>
              <w:bottom w:val="single" w:sz="4" w:space="0" w:color="auto"/>
            </w:tcBorders>
          </w:tcPr>
          <w:p w14:paraId="60D685EC" w14:textId="77777777" w:rsidR="00A71BF6" w:rsidRPr="004F3F81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20DC85F4" w14:textId="77777777" w:rsidR="00A71BF6" w:rsidRPr="00C17A5A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71BF6" w:rsidRPr="00D3485B" w14:paraId="06EAD47D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DCD51F" w14:textId="77777777" w:rsidR="00A71BF6" w:rsidRPr="00D3485B" w:rsidRDefault="00A71BF6" w:rsidP="00A71BF6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8C760" w14:textId="77777777" w:rsidR="00A71BF6" w:rsidRPr="00D3485B" w:rsidRDefault="00A71BF6" w:rsidP="00A71BF6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581CB" w14:textId="77777777" w:rsidR="00A71BF6" w:rsidRPr="00D3485B" w:rsidRDefault="00A71BF6" w:rsidP="00A71BF6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1335E" w14:textId="77777777" w:rsidR="00A71BF6" w:rsidRPr="00040538" w:rsidRDefault="00A71BF6" w:rsidP="00A71BF6">
            <w:pPr>
              <w:jc w:val="center"/>
              <w:rPr>
                <w:b/>
              </w:rPr>
            </w:pPr>
            <w:r w:rsidRPr="00040538">
              <w:rPr>
                <w:b/>
                <w:i/>
              </w:rPr>
              <w:t>I</w:t>
            </w:r>
            <w:r w:rsidRPr="00040538">
              <w:rPr>
                <w:b/>
                <w:vertAlign w:val="subscript"/>
              </w:rPr>
              <w:t>n</w:t>
            </w:r>
            <w:r w:rsidRPr="00040538">
              <w:rPr>
                <w:b/>
              </w:rPr>
              <w:t xml:space="preserve"> (A)</w:t>
            </w: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4DC8945" w14:textId="77777777" w:rsidR="00A71BF6" w:rsidRPr="00040538" w:rsidRDefault="00A71BF6" w:rsidP="00A71BF6">
            <w:pPr>
              <w:jc w:val="center"/>
              <w:rPr>
                <w:b/>
              </w:rPr>
            </w:pPr>
            <w:proofErr w:type="spellStart"/>
            <w:r w:rsidRPr="00040538">
              <w:rPr>
                <w:b/>
                <w:i/>
              </w:rPr>
              <w:t>I</w:t>
            </w:r>
            <w:r w:rsidRPr="00040538">
              <w:rPr>
                <w:b/>
                <w:vertAlign w:val="subscript"/>
              </w:rPr>
              <w:t>a</w:t>
            </w:r>
            <w:proofErr w:type="spellEnd"/>
            <w:r w:rsidRPr="00040538">
              <w:rPr>
                <w:b/>
              </w:rPr>
              <w:t xml:space="preserve"> (A)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2B8AFA1A" w14:textId="77777777" w:rsidR="00A71BF6" w:rsidRPr="00040538" w:rsidRDefault="00A71BF6" w:rsidP="00A71BF6">
            <w:pPr>
              <w:jc w:val="center"/>
              <w:rPr>
                <w:b/>
              </w:rPr>
            </w:pPr>
            <w:proofErr w:type="spellStart"/>
            <w:r w:rsidRPr="00040538">
              <w:rPr>
                <w:b/>
                <w:i/>
              </w:rPr>
              <w:t>Z</w:t>
            </w:r>
            <w:r w:rsidRPr="00040538">
              <w:rPr>
                <w:b/>
                <w:vertAlign w:val="subscript"/>
              </w:rPr>
              <w:t>pfdop</w:t>
            </w:r>
            <w:proofErr w:type="spellEnd"/>
            <w:r w:rsidRPr="00040538">
              <w:rPr>
                <w:b/>
                <w:i/>
              </w:rPr>
              <w:t xml:space="preserve"> </w:t>
            </w:r>
            <w:r w:rsidRPr="00040538">
              <w:rPr>
                <w:b/>
              </w:rPr>
              <w:t>(</w:t>
            </w:r>
            <w:r w:rsidRPr="00040538">
              <w:rPr>
                <w:b/>
              </w:rPr>
              <w:sym w:font="Symbol" w:char="F057"/>
            </w:r>
            <w:r w:rsidRPr="00040538">
              <w:rPr>
                <w:b/>
              </w:rPr>
              <w:t>)</w:t>
            </w: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98FB7" w14:textId="77777777" w:rsidR="00A71BF6" w:rsidRPr="00040538" w:rsidRDefault="00A71BF6" w:rsidP="00A71BF6">
            <w:pPr>
              <w:jc w:val="center"/>
              <w:rPr>
                <w:b/>
              </w:rPr>
            </w:pPr>
            <w:proofErr w:type="spellStart"/>
            <w:r w:rsidRPr="00040538">
              <w:rPr>
                <w:b/>
                <w:i/>
              </w:rPr>
              <w:t>Z</w:t>
            </w:r>
            <w:r w:rsidRPr="00040538">
              <w:rPr>
                <w:b/>
                <w:vertAlign w:val="subscript"/>
              </w:rPr>
              <w:t>pfM</w:t>
            </w:r>
            <w:proofErr w:type="spellEnd"/>
            <w:r w:rsidRPr="00040538">
              <w:rPr>
                <w:b/>
              </w:rPr>
              <w:t xml:space="preserve"> (</w:t>
            </w:r>
            <w:r w:rsidRPr="00040538">
              <w:rPr>
                <w:b/>
              </w:rPr>
              <w:sym w:font="Symbol" w:char="F057"/>
            </w:r>
            <w:r w:rsidRPr="00040538">
              <w:rPr>
                <w:b/>
              </w:rPr>
              <w:t>)</w:t>
            </w: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CFB11E8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  <w:r w:rsidRPr="005C77FA">
              <w:rPr>
                <w:rFonts w:ascii="Arial" w:hAnsi="Arial" w:cs="Arial"/>
                <w:b/>
                <w:sz w:val="20"/>
              </w:rPr>
              <w:t>TAK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5C77F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5C77FA">
              <w:rPr>
                <w:rFonts w:ascii="Arial" w:hAnsi="Arial" w:cs="Arial"/>
                <w:b/>
                <w:sz w:val="20"/>
              </w:rPr>
              <w:t>NIE</w:t>
            </w:r>
          </w:p>
        </w:tc>
      </w:tr>
      <w:tr w:rsidR="00A71BF6" w:rsidRPr="00D3485B" w14:paraId="6872226B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E685C4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A69F8D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394B3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AC84DF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67243CA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89F81FC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8614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3806658A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33324F56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F410D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8F9C49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B936E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3C6EB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42F2E4B0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7B3BFA12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575FB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1BBF852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79871B52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2C1A5F26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0AC10488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29D79313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vAlign w:val="center"/>
          </w:tcPr>
          <w:p w14:paraId="4E32062F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70242172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35241397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44106764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45B3182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3CC4CF74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4F30037D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00029F11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7F9CFBAE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vAlign w:val="center"/>
          </w:tcPr>
          <w:p w14:paraId="44703E5E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21158307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1506614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1468F27F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92BB4D3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:rsidRPr="00D3485B" w14:paraId="43ADD38E" w14:textId="77777777" w:rsidTr="00A71BF6">
        <w:tblPrEx>
          <w:tblCellMar>
            <w:bottom w:w="0" w:type="dxa"/>
          </w:tblCellMar>
        </w:tblPrEx>
        <w:trPr>
          <w:cantSplit/>
          <w:trHeight w:val="446"/>
          <w:jc w:val="center"/>
        </w:trPr>
        <w:tc>
          <w:tcPr>
            <w:tcW w:w="1256" w:type="dxa"/>
            <w:tcBorders>
              <w:top w:val="single" w:sz="4" w:space="0" w:color="auto"/>
            </w:tcBorders>
            <w:vAlign w:val="center"/>
          </w:tcPr>
          <w:p w14:paraId="655775F2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22" w:type="dxa"/>
            <w:tcBorders>
              <w:top w:val="single" w:sz="4" w:space="0" w:color="auto"/>
            </w:tcBorders>
            <w:vAlign w:val="center"/>
          </w:tcPr>
          <w:p w14:paraId="6754B8D3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vAlign w:val="center"/>
          </w:tcPr>
          <w:p w14:paraId="384376C8" w14:textId="77777777" w:rsidR="00A71BF6" w:rsidRPr="00D3485B" w:rsidRDefault="00A71BF6" w:rsidP="00A71BF6">
            <w:pPr>
              <w:jc w:val="center"/>
              <w:rPr>
                <w:b/>
              </w:rPr>
            </w:pPr>
          </w:p>
        </w:tc>
        <w:tc>
          <w:tcPr>
            <w:tcW w:w="1115" w:type="dxa"/>
            <w:tcBorders>
              <w:top w:val="single" w:sz="4" w:space="0" w:color="auto"/>
            </w:tcBorders>
            <w:vAlign w:val="center"/>
          </w:tcPr>
          <w:p w14:paraId="0F30A15D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254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7AB23EE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63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B8E55AC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  <w:vAlign w:val="center"/>
          </w:tcPr>
          <w:p w14:paraId="7E799D1E" w14:textId="77777777" w:rsidR="00A71BF6" w:rsidRPr="00C17A5A" w:rsidRDefault="00A71BF6" w:rsidP="00A71BF6">
            <w:pPr>
              <w:jc w:val="center"/>
              <w:rPr>
                <w:i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A8D8ED9" w14:textId="77777777" w:rsidR="00A71BF6" w:rsidRPr="00D3485B" w:rsidRDefault="00A71BF6" w:rsidP="00A71BF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71BF6" w14:paraId="69CDD03F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7E99B551" w14:textId="77777777" w:rsidR="00A71BF6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 xml:space="preserve"> dopuszcza się wypełnienie rubryki przez pracownika dozoru dokonującego oceny ochrony prze</w:t>
            </w:r>
            <w:r w:rsidR="006C03EB">
              <w:rPr>
                <w:rFonts w:ascii="Arial" w:hAnsi="Arial"/>
                <w:sz w:val="16"/>
              </w:rPr>
              <w:t>d porażeniem</w:t>
            </w:r>
            <w:r>
              <w:rPr>
                <w:rFonts w:ascii="Arial" w:hAnsi="Arial"/>
                <w:sz w:val="16"/>
              </w:rPr>
              <w:t xml:space="preserve"> w stacji</w:t>
            </w:r>
          </w:p>
        </w:tc>
      </w:tr>
      <w:tr w:rsidR="00A71BF6" w14:paraId="789949E4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17BAE96A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do pomiaru impedancji pętli zwarcia: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316242" w14:paraId="4D70390D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2BB4AD7C" w14:textId="77777777" w:rsidR="00316242" w:rsidRPr="000F7C7F" w:rsidRDefault="000F7C7F" w:rsidP="00A71BF6">
            <w:pPr>
              <w:spacing w:line="312" w:lineRule="auto"/>
              <w:rPr>
                <w:rFonts w:ascii="Arial" w:hAnsi="Arial"/>
                <w:b/>
              </w:rPr>
            </w:pPr>
            <w:r w:rsidRPr="000F7C7F">
              <w:rPr>
                <w:rFonts w:ascii="Arial" w:hAnsi="Arial"/>
                <w:b/>
              </w:rPr>
              <w:t>b) Pomiar rezystancji izolacji w instalacji potrzeb własnych obiekcie</w:t>
            </w:r>
          </w:p>
        </w:tc>
      </w:tr>
      <w:tr w:rsidR="00316242" w14:paraId="4EF6AEC1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65497ABE" w14:textId="77777777" w:rsidR="00316242" w:rsidRPr="000F7C7F" w:rsidRDefault="000F7C7F" w:rsidP="00A71BF6">
            <w:pPr>
              <w:spacing w:line="312" w:lineRule="auto"/>
              <w:rPr>
                <w:rFonts w:ascii="Arial" w:hAnsi="Arial"/>
              </w:rPr>
            </w:pPr>
            <w:r w:rsidRPr="000F7C7F">
              <w:rPr>
                <w:rFonts w:ascii="Arial" w:hAnsi="Arial"/>
              </w:rPr>
              <w:t>Przyrząd pomiarowy:</w:t>
            </w:r>
            <w:r w:rsidRPr="000F7C7F">
              <w:rPr>
                <w:rFonts w:ascii="Arial" w:hAnsi="Arial"/>
              </w:rPr>
              <w:tab/>
              <w:t>typ ......................................... , nr .........................................</w:t>
            </w:r>
          </w:p>
        </w:tc>
      </w:tr>
      <w:tr w:rsidR="00316242" w14:paraId="1B64C0F7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689AF2E2" w14:textId="77777777" w:rsidR="00316242" w:rsidRPr="000F7C7F" w:rsidRDefault="000F7C7F" w:rsidP="00A71BF6">
            <w:pPr>
              <w:spacing w:line="312" w:lineRule="auto"/>
              <w:rPr>
                <w:rFonts w:ascii="Arial" w:hAnsi="Arial" w:cs="Arial"/>
              </w:rPr>
            </w:pPr>
            <w:r w:rsidRPr="000F7C7F">
              <w:rPr>
                <w:rFonts w:ascii="Arial" w:hAnsi="Arial"/>
              </w:rPr>
              <w:t xml:space="preserve">Wartość rezystancji izolacji </w:t>
            </w:r>
            <w:r w:rsidRPr="000F7C7F">
              <w:rPr>
                <w:rFonts w:ascii="Arial" w:hAnsi="Arial"/>
                <w:sz w:val="22"/>
              </w:rPr>
              <w:t>(jeżeli dokonano kilku pomiarów, wpisać wartość najniższą)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proofErr w:type="spellStart"/>
            <w:r w:rsidRPr="000F7C7F">
              <w:rPr>
                <w:rFonts w:ascii="Arial" w:hAnsi="Arial"/>
              </w:rPr>
              <w:t>R</w:t>
            </w:r>
            <w:r w:rsidRPr="000F7C7F">
              <w:rPr>
                <w:rFonts w:ascii="Arial" w:hAnsi="Arial"/>
                <w:vertAlign w:val="subscript"/>
              </w:rPr>
              <w:t>izol</w:t>
            </w:r>
            <w:proofErr w:type="spellEnd"/>
            <w:r>
              <w:rPr>
                <w:rFonts w:ascii="Arial" w:hAnsi="Arial"/>
              </w:rPr>
              <w:t> </w:t>
            </w:r>
            <w:r w:rsidRPr="000F7C7F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0F7C7F">
              <w:rPr>
                <w:rFonts w:ascii="Arial" w:hAnsi="Arial"/>
              </w:rPr>
              <w:t>...</w:t>
            </w:r>
            <w:r>
              <w:rPr>
                <w:rFonts w:ascii="Arial" w:hAnsi="Arial"/>
              </w:rPr>
              <w:t>.</w:t>
            </w:r>
            <w:r w:rsidRPr="000F7C7F">
              <w:rPr>
                <w:rFonts w:ascii="Arial" w:hAnsi="Arial"/>
              </w:rPr>
              <w:t>.</w:t>
            </w:r>
            <w:r w:rsidR="00451A96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sym w:font="Symbol" w:char="F057"/>
            </w:r>
          </w:p>
        </w:tc>
      </w:tr>
      <w:tr w:rsidR="00316242" w14:paraId="0114DED6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034B76B0" w14:textId="77777777" w:rsidR="00316242" w:rsidRPr="000F7C7F" w:rsidRDefault="000F7C7F" w:rsidP="00A71BF6">
            <w:pPr>
              <w:spacing w:line="312" w:lineRule="auto"/>
              <w:rPr>
                <w:rFonts w:ascii="Arial" w:hAnsi="Arial"/>
              </w:rPr>
            </w:pPr>
            <w:r w:rsidRPr="000F7C7F">
              <w:rPr>
                <w:rFonts w:ascii="Arial" w:hAnsi="Arial"/>
              </w:rPr>
              <w:t>Izolacja instalacji potrzeb własnych sprawna/niesprawna</w:t>
            </w:r>
            <w:r w:rsidRPr="000F7C7F">
              <w:rPr>
                <w:rFonts w:ascii="Arial" w:hAnsi="Arial"/>
                <w:vertAlign w:val="superscript"/>
              </w:rPr>
              <w:t>*)</w:t>
            </w:r>
          </w:p>
        </w:tc>
      </w:tr>
      <w:tr w:rsidR="00316242" w14:paraId="7C134F30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18B56142" w14:textId="77777777" w:rsidR="00451A96" w:rsidRDefault="000F7C7F" w:rsidP="00451A96">
            <w:pPr>
              <w:tabs>
                <w:tab w:val="left" w:pos="215"/>
              </w:tabs>
              <w:spacing w:line="312" w:lineRule="auto"/>
              <w:rPr>
                <w:rFonts w:ascii="Arial" w:hAnsi="Arial"/>
                <w:sz w:val="16"/>
              </w:rPr>
            </w:pPr>
            <w:r w:rsidRPr="000F7C7F"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 w:rsidR="00451A96">
              <w:rPr>
                <w:rFonts w:ascii="Arial" w:hAnsi="Arial"/>
                <w:sz w:val="16"/>
              </w:rPr>
              <w:tab/>
            </w:r>
            <w:r w:rsidRPr="000F7C7F">
              <w:rPr>
                <w:rFonts w:ascii="Arial" w:hAnsi="Arial"/>
                <w:sz w:val="16"/>
              </w:rPr>
              <w:t xml:space="preserve">niepotrzebne skreślić. </w:t>
            </w:r>
          </w:p>
          <w:p w14:paraId="0160DD38" w14:textId="77777777" w:rsidR="00316242" w:rsidRPr="000F7C7F" w:rsidRDefault="00451A96" w:rsidP="00451A96">
            <w:pPr>
              <w:tabs>
                <w:tab w:val="left" w:pos="215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</w:r>
            <w:r w:rsidR="000F7C7F" w:rsidRPr="000F7C7F">
              <w:rPr>
                <w:rFonts w:ascii="Arial" w:hAnsi="Arial"/>
                <w:sz w:val="16"/>
              </w:rPr>
              <w:t>Dopuszcza się wypełnienie rubryki przez pracownika dozoru dokonującego oceny ochrony przed porażeniem w stacji</w:t>
            </w:r>
          </w:p>
        </w:tc>
      </w:tr>
    </w:tbl>
    <w:p w14:paraId="0BD1F064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71BF6" w14:paraId="6525BFEC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vAlign w:val="center"/>
          </w:tcPr>
          <w:p w14:paraId="0FFFD89D" w14:textId="77777777" w:rsidR="00A71BF6" w:rsidRDefault="00451A96" w:rsidP="00A71BF6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c</w:t>
            </w:r>
            <w:r w:rsidR="00A71BF6">
              <w:rPr>
                <w:rFonts w:ascii="Arial" w:hAnsi="Arial"/>
                <w:b/>
              </w:rPr>
              <w:t xml:space="preserve">) </w:t>
            </w:r>
            <w:r w:rsidR="00A71BF6" w:rsidRPr="006C130C">
              <w:rPr>
                <w:rFonts w:ascii="Arial" w:hAnsi="Arial" w:cs="Arial"/>
                <w:b/>
              </w:rPr>
              <w:t>Badanie</w:t>
            </w:r>
            <w:r w:rsidR="00A71BF6">
              <w:rPr>
                <w:rFonts w:ascii="Arial" w:hAnsi="Arial"/>
                <w:b/>
              </w:rPr>
              <w:t xml:space="preserve"> </w:t>
            </w:r>
            <w:r w:rsidR="002F5886">
              <w:rPr>
                <w:rFonts w:ascii="Arial" w:hAnsi="Arial"/>
                <w:b/>
              </w:rPr>
              <w:t>instalacji uziemiającej</w:t>
            </w:r>
            <w:r w:rsidR="00A71BF6">
              <w:rPr>
                <w:rFonts w:ascii="Arial" w:hAnsi="Arial"/>
                <w:b/>
              </w:rPr>
              <w:t xml:space="preserve"> obiektu</w:t>
            </w:r>
          </w:p>
        </w:tc>
      </w:tr>
      <w:tr w:rsidR="00A71BF6" w:rsidRPr="006C130C" w14:paraId="57B52474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440A61C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Oględziny widocznych części </w:t>
            </w:r>
            <w:r w:rsidR="002F5886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>(oraz ew. za</w:t>
            </w:r>
            <w:r w:rsidR="00ED129B">
              <w:rPr>
                <w:rFonts w:ascii="Arial" w:hAnsi="Arial"/>
              </w:rPr>
              <w:t>lecenia na podstawie oględzin):</w:t>
            </w:r>
            <w:r w:rsidR="00A32654">
              <w:rPr>
                <w:rFonts w:ascii="Arial" w:hAnsi="Arial"/>
              </w:rPr>
              <w:t xml:space="preserve"> </w:t>
            </w:r>
          </w:p>
          <w:p w14:paraId="6F317728" w14:textId="77777777" w:rsidR="00A71BF6" w:rsidRPr="006C130C" w:rsidRDefault="00A71BF6" w:rsidP="00A71BF6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03E07898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B4457C5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rezystancji uziemienia</w:t>
            </w:r>
          </w:p>
          <w:p w14:paraId="67E81467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Przyrządy pomiarowe: </w:t>
            </w:r>
          </w:p>
          <w:p w14:paraId="4D63AC94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rodzaj ....................................... , typ ................................... , nr .....................................</w:t>
            </w:r>
          </w:p>
        </w:tc>
      </w:tr>
      <w:tr w:rsidR="00A71BF6" w14:paraId="107D3442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57F15FE" w14:textId="77777777" w:rsidR="00A71BF6" w:rsidRPr="002F5886" w:rsidRDefault="002F5886" w:rsidP="00A71BF6">
            <w:pPr>
              <w:spacing w:line="312" w:lineRule="auto"/>
              <w:rPr>
                <w:rFonts w:ascii="Arial" w:hAnsi="Arial"/>
              </w:rPr>
            </w:pPr>
            <w:r w:rsidRPr="002F5886">
              <w:rPr>
                <w:rFonts w:ascii="Arial" w:hAnsi="Arial"/>
              </w:rPr>
              <w:t>Rozmieszczenie sond pomiarowych</w:t>
            </w:r>
            <w:r w:rsidR="00545AA3">
              <w:rPr>
                <w:rFonts w:ascii="Arial" w:hAnsi="Arial"/>
              </w:rPr>
              <w:t>:</w:t>
            </w:r>
          </w:p>
          <w:p w14:paraId="077B82A6" w14:textId="77777777" w:rsidR="00A71BF6" w:rsidRDefault="00A71BF6" w:rsidP="00A71BF6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ustalona odległość sondy prądowej </w:t>
            </w:r>
            <w:r>
              <w:rPr>
                <w:rFonts w:ascii="Arial" w:hAnsi="Arial"/>
              </w:rPr>
              <w:br/>
              <w:t>od badane</w:t>
            </w:r>
            <w:r w:rsidR="002F5886">
              <w:rPr>
                <w:rFonts w:ascii="Arial" w:hAnsi="Arial"/>
              </w:rPr>
              <w:t>j</w:t>
            </w:r>
            <w:r>
              <w:rPr>
                <w:rFonts w:ascii="Arial" w:hAnsi="Arial"/>
              </w:rPr>
              <w:t xml:space="preserve"> </w:t>
            </w:r>
            <w:r w:rsidR="002F5886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> ....................................... m</w:t>
            </w:r>
          </w:p>
          <w:p w14:paraId="284FD7D3" w14:textId="77777777" w:rsidR="00A71BF6" w:rsidRDefault="00A71BF6" w:rsidP="00A71BF6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ustalona odległość sondy napięciowej </w:t>
            </w:r>
            <w:r>
              <w:rPr>
                <w:rFonts w:ascii="Arial" w:hAnsi="Arial"/>
              </w:rPr>
              <w:br/>
              <w:t xml:space="preserve">od </w:t>
            </w:r>
            <w:r w:rsidR="002F5886">
              <w:rPr>
                <w:rFonts w:ascii="Arial" w:hAnsi="Arial"/>
              </w:rPr>
              <w:t>badanej instalacji uziemiającej </w:t>
            </w:r>
            <w:r>
              <w:rPr>
                <w:rFonts w:ascii="Arial" w:hAnsi="Arial"/>
              </w:rPr>
              <w:t>....................................... m</w:t>
            </w:r>
          </w:p>
          <w:p w14:paraId="1A177200" w14:textId="77777777" w:rsidR="00A71BF6" w:rsidRDefault="00A71BF6" w:rsidP="00BC6228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uwagi do wyznacz</w:t>
            </w:r>
            <w:r w:rsidR="00ED129B">
              <w:rPr>
                <w:rFonts w:ascii="Arial" w:hAnsi="Arial"/>
              </w:rPr>
              <w:t>ania strefy potencjału zerowego</w:t>
            </w:r>
            <w:r>
              <w:rPr>
                <w:rFonts w:ascii="Arial" w:hAnsi="Arial"/>
                <w:color w:val="008000"/>
                <w:vertAlign w:val="subscript"/>
              </w:rPr>
              <w:br/>
            </w: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55D35C9F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E4A7BAE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pomiaru rezystancji uziemienia obiektu</w:t>
            </w:r>
          </w:p>
          <w:p w14:paraId="7A77826C" w14:textId="77777777" w:rsidR="00A71BF6" w:rsidRPr="00A32654" w:rsidRDefault="00A71BF6" w:rsidP="00BC6228">
            <w:pPr>
              <w:spacing w:line="312" w:lineRule="auto"/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b/>
              </w:rPr>
              <w:t>trójelektrodowa/  wielocęgowa*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  <w:r w:rsidR="00A32654">
              <w:rPr>
                <w:rFonts w:ascii="Arial" w:hAnsi="Arial"/>
                <w:b/>
                <w:vertAlign w:val="subscript"/>
              </w:rPr>
              <w:t xml:space="preserve"> </w:t>
            </w:r>
          </w:p>
        </w:tc>
      </w:tr>
      <w:tr w:rsidR="00A71BF6" w14:paraId="7F314A81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895357A" w14:textId="77777777" w:rsidR="00A71BF6" w:rsidRPr="00DF3906" w:rsidRDefault="00A71BF6" w:rsidP="00A71BF6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 xml:space="preserve">Zaciski kontrolne uziemienia w czasie pomiaru </w:t>
            </w:r>
            <w:r w:rsidRPr="00512D0D">
              <w:rPr>
                <w:rFonts w:ascii="Arial" w:hAnsi="Arial"/>
                <w:b/>
              </w:rPr>
              <w:t>rozpięte / połączone</w:t>
            </w:r>
            <w:r>
              <w:rPr>
                <w:rFonts w:ascii="Arial" w:hAnsi="Arial"/>
              </w:rPr>
              <w:t>*</w:t>
            </w:r>
            <w:r w:rsidRPr="00512D0D">
              <w:rPr>
                <w:rFonts w:ascii="Arial" w:hAnsi="Arial"/>
                <w:vertAlign w:val="superscript"/>
              </w:rPr>
              <w:t>)</w:t>
            </w:r>
          </w:p>
        </w:tc>
      </w:tr>
    </w:tbl>
    <w:p w14:paraId="2104381E" w14:textId="77777777" w:rsidR="00A71BF6" w:rsidRDefault="00A71BF6" w:rsidP="00ED129B">
      <w:pPr>
        <w:rPr>
          <w:rFonts w:eastAsia="Symbol"/>
        </w:rPr>
      </w:pPr>
    </w:p>
    <w:p w14:paraId="39E9971D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102"/>
        <w:gridCol w:w="941"/>
        <w:gridCol w:w="941"/>
        <w:gridCol w:w="194"/>
        <w:gridCol w:w="747"/>
        <w:gridCol w:w="941"/>
        <w:gridCol w:w="941"/>
        <w:gridCol w:w="941"/>
        <w:gridCol w:w="1108"/>
      </w:tblGrid>
      <w:tr w:rsidR="00A71BF6" w14:paraId="11BD63AA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51570090" w14:textId="77777777" w:rsidR="00A71BF6" w:rsidRDefault="00A71BF6" w:rsidP="00BC6228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lastRenderedPageBreak/>
              <w:t xml:space="preserve">Wyniki pomiarowe i współczynniki korekcyjne </w:t>
            </w:r>
            <w:r>
              <w:rPr>
                <w:rFonts w:ascii="Arial" w:hAnsi="Arial"/>
                <w:b/>
              </w:rPr>
              <w:br/>
              <w:t>dla pomiaru rezystancji uziemienia:</w:t>
            </w:r>
            <w:r w:rsidR="00A32654">
              <w:rPr>
                <w:rFonts w:ascii="Arial" w:hAnsi="Arial"/>
                <w:b/>
              </w:rPr>
              <w:t xml:space="preserve"> </w:t>
            </w:r>
          </w:p>
        </w:tc>
      </w:tr>
      <w:tr w:rsidR="00A71BF6" w:rsidRPr="00272A74" w14:paraId="1434FC49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4678" w:type="dxa"/>
            <w:gridSpan w:val="5"/>
          </w:tcPr>
          <w:p w14:paraId="29A531F2" w14:textId="77777777" w:rsidR="00A71BF6" w:rsidRPr="00F2684B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Wypełnić, jeśli pomiar</w:t>
            </w:r>
            <w:r w:rsidRPr="00F2684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wy</w:t>
            </w:r>
            <w:r w:rsidRPr="00F2684B">
              <w:rPr>
                <w:rFonts w:ascii="Arial" w:hAnsi="Arial"/>
                <w:sz w:val="16"/>
              </w:rPr>
              <w:t xml:space="preserve">konano przy połączonych zaciskach kontrolnych </w:t>
            </w:r>
            <w:r w:rsidR="002F5886" w:rsidRPr="002F5886">
              <w:rPr>
                <w:rFonts w:ascii="Arial" w:hAnsi="Arial"/>
                <w:sz w:val="16"/>
              </w:rPr>
              <w:t xml:space="preserve">instalacji uziemiającej </w:t>
            </w:r>
            <w:r w:rsidRPr="007E5169">
              <w:rPr>
                <w:rFonts w:ascii="Arial" w:hAnsi="Arial"/>
                <w:sz w:val="16"/>
              </w:rPr>
              <w:t xml:space="preserve">w stacji o wspólnych uziemieniach SN i </w:t>
            </w:r>
            <w:proofErr w:type="spellStart"/>
            <w:r w:rsidRPr="007E5169">
              <w:rPr>
                <w:rFonts w:ascii="Arial" w:hAnsi="Arial"/>
                <w:sz w:val="16"/>
              </w:rPr>
              <w:t>n</w:t>
            </w:r>
            <w:r w:rsidR="000F7C7F">
              <w:rPr>
                <w:rFonts w:ascii="Arial" w:hAnsi="Arial"/>
                <w:sz w:val="16"/>
              </w:rPr>
              <w:t>n</w:t>
            </w:r>
            <w:proofErr w:type="spellEnd"/>
            <w:r w:rsidR="000F7C7F">
              <w:rPr>
                <w:rFonts w:ascii="Arial" w:hAnsi="Arial"/>
                <w:sz w:val="16"/>
              </w:rPr>
              <w:t xml:space="preserve"> lub w miejscu uziemienia transformatora</w:t>
            </w:r>
            <w:r w:rsidRPr="007E5169">
              <w:rPr>
                <w:rFonts w:ascii="Arial" w:hAnsi="Arial"/>
                <w:sz w:val="16"/>
              </w:rPr>
              <w:t xml:space="preserve"> stacji o uziemieniach rozdzielonych</w:t>
            </w:r>
            <w:r w:rsidRPr="00F2684B">
              <w:rPr>
                <w:rFonts w:ascii="Arial" w:hAnsi="Arial"/>
                <w:sz w:val="16"/>
              </w:rPr>
              <w:t xml:space="preserve">; </w:t>
            </w:r>
            <w:r>
              <w:rPr>
                <w:rFonts w:ascii="Arial" w:hAnsi="Arial"/>
                <w:sz w:val="16"/>
              </w:rPr>
              <w:br/>
            </w:r>
            <w:r w:rsidRPr="00F2684B">
              <w:rPr>
                <w:rFonts w:ascii="Arial" w:hAnsi="Arial"/>
                <w:sz w:val="16"/>
              </w:rPr>
              <w:t xml:space="preserve">Pomiar </w:t>
            </w:r>
            <w:r w:rsidR="003A09F8" w:rsidRPr="007E5169">
              <w:rPr>
                <w:rFonts w:ascii="Arial" w:hAnsi="Arial"/>
                <w:sz w:val="16"/>
              </w:rPr>
              <w:t xml:space="preserve">jest </w:t>
            </w:r>
            <w:r w:rsidRPr="00F2684B">
              <w:rPr>
                <w:rFonts w:ascii="Arial" w:hAnsi="Arial"/>
                <w:sz w:val="16"/>
              </w:rPr>
              <w:t>obowiązkowy</w:t>
            </w:r>
            <w:r w:rsidR="003A09F8">
              <w:rPr>
                <w:rFonts w:ascii="Arial" w:hAnsi="Arial"/>
                <w:sz w:val="16"/>
              </w:rPr>
              <w:t>.</w:t>
            </w:r>
          </w:p>
          <w:p w14:paraId="4179EBCD" w14:textId="77777777" w:rsidR="00A71BF6" w:rsidRPr="005E5A97" w:rsidRDefault="00A71BF6" w:rsidP="00A71BF6">
            <w:pPr>
              <w:tabs>
                <w:tab w:val="left" w:pos="567"/>
              </w:tabs>
              <w:spacing w:line="312" w:lineRule="auto"/>
              <w:rPr>
                <w:b/>
              </w:rPr>
            </w:pP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BM</w:t>
            </w:r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  <w:r w:rsidRPr="005E5A97">
              <w:rPr>
                <w:b/>
              </w:rPr>
              <w:t xml:space="preserve">, </w:t>
            </w:r>
            <w:r w:rsidRPr="005E5A97">
              <w:rPr>
                <w:b/>
              </w:rPr>
              <w:br/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 xml:space="preserve"> , </w:t>
            </w:r>
            <w:r w:rsidRPr="005E5A97">
              <w:rPr>
                <w:b/>
              </w:rPr>
              <w:br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B</w:t>
            </w:r>
            <w:r w:rsidRPr="005E5A97">
              <w:rPr>
                <w:b/>
              </w:rPr>
              <w:t> = </w:t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BM</w:t>
            </w:r>
            <w:r w:rsidRPr="005E5A97">
              <w:rPr>
                <w:b/>
              </w:rPr>
              <w:t> 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  <w:tc>
          <w:tcPr>
            <w:tcW w:w="4678" w:type="dxa"/>
            <w:gridSpan w:val="5"/>
            <w:shd w:val="clear" w:color="auto" w:fill="C0C0C0"/>
          </w:tcPr>
          <w:p w14:paraId="7D57FDF9" w14:textId="77777777" w:rsidR="00A71BF6" w:rsidRPr="00F2684B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Wypełnić, jeśli pomiar</w:t>
            </w:r>
            <w:r w:rsidRPr="00F2684B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wy</w:t>
            </w:r>
            <w:r w:rsidRPr="00F2684B">
              <w:rPr>
                <w:rFonts w:ascii="Arial" w:hAnsi="Arial"/>
                <w:sz w:val="16"/>
              </w:rPr>
              <w:t xml:space="preserve">konano przy rozpiętych zaciskach kontrolnych </w:t>
            </w:r>
            <w:r w:rsidR="002F5886" w:rsidRPr="002F5886">
              <w:rPr>
                <w:rFonts w:ascii="Arial" w:hAnsi="Arial"/>
                <w:sz w:val="16"/>
              </w:rPr>
              <w:t xml:space="preserve">instalacji uziemiającej </w:t>
            </w:r>
            <w:r w:rsidRPr="00F2684B">
              <w:rPr>
                <w:rFonts w:ascii="Arial" w:hAnsi="Arial"/>
                <w:sz w:val="16"/>
              </w:rPr>
              <w:t>lub metodą wielocęgową;</w:t>
            </w:r>
            <w:r>
              <w:rPr>
                <w:rFonts w:ascii="Arial" w:hAnsi="Arial"/>
                <w:sz w:val="16"/>
              </w:rPr>
              <w:br/>
            </w:r>
            <w:r w:rsidRPr="00F2684B">
              <w:rPr>
                <w:rFonts w:ascii="Arial" w:hAnsi="Arial"/>
                <w:sz w:val="16"/>
              </w:rPr>
              <w:t>Pomiar uzupełniający</w:t>
            </w:r>
          </w:p>
          <w:p w14:paraId="33B725E1" w14:textId="77777777" w:rsidR="00A71BF6" w:rsidRPr="005E5A97" w:rsidRDefault="00A71BF6" w:rsidP="00A71BF6">
            <w:pPr>
              <w:spacing w:line="312" w:lineRule="auto"/>
              <w:rPr>
                <w:rFonts w:ascii="Arial" w:hAnsi="Arial"/>
                <w:b/>
                <w:sz w:val="16"/>
              </w:rPr>
            </w:pP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SM</w:t>
            </w:r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  <w:r w:rsidRPr="005E5A97">
              <w:rPr>
                <w:b/>
              </w:rPr>
              <w:t xml:space="preserve">, </w:t>
            </w:r>
            <w:r w:rsidRPr="005E5A97">
              <w:rPr>
                <w:b/>
              </w:rPr>
              <w:br/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tab/>
              <w:t>= </w:t>
            </w:r>
            <w:r w:rsidRPr="005C77FA">
              <w:t>......</w:t>
            </w:r>
            <w:r w:rsidRPr="005E5A97">
              <w:rPr>
                <w:b/>
              </w:rPr>
              <w:t xml:space="preserve"> , </w:t>
            </w:r>
            <w:r w:rsidRPr="005E5A97">
              <w:rPr>
                <w:b/>
              </w:rPr>
              <w:br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S</w:t>
            </w:r>
            <w:r w:rsidRPr="005E5A97">
              <w:rPr>
                <w:b/>
              </w:rPr>
              <w:t> = </w:t>
            </w:r>
            <w:proofErr w:type="spellStart"/>
            <w:r w:rsidRPr="005E5A97">
              <w:rPr>
                <w:b/>
                <w:i/>
              </w:rPr>
              <w:t>k</w:t>
            </w:r>
            <w:r w:rsidRPr="005E5A97">
              <w:rPr>
                <w:b/>
                <w:vertAlign w:val="subscript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5E5A97">
              <w:rPr>
                <w:b/>
                <w:i/>
              </w:rPr>
              <w:t>R</w:t>
            </w:r>
            <w:r w:rsidRPr="005E5A97">
              <w:rPr>
                <w:b/>
                <w:vertAlign w:val="subscript"/>
              </w:rPr>
              <w:t>SM</w:t>
            </w:r>
            <w:r w:rsidRPr="005E5A97">
              <w:rPr>
                <w:b/>
              </w:rPr>
              <w:t> = </w:t>
            </w:r>
            <w:r w:rsidRPr="005C77FA">
              <w:t>......</w:t>
            </w:r>
            <w:r w:rsidRPr="005E5A97">
              <w:rPr>
                <w:b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</w:tr>
      <w:tr w:rsidR="00A71BF6" w:rsidRPr="001C73BB" w14:paraId="435E4A88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4678" w:type="dxa"/>
            <w:gridSpan w:val="5"/>
          </w:tcPr>
          <w:p w14:paraId="4FBF444D" w14:textId="77777777" w:rsidR="00A71BF6" w:rsidRPr="007E5169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 w:rsidRPr="007E5169">
              <w:rPr>
                <w:rFonts w:ascii="Arial" w:hAnsi="Arial"/>
                <w:sz w:val="16"/>
              </w:rPr>
              <w:t xml:space="preserve">Wypełnić, jeśli </w:t>
            </w:r>
            <w:r>
              <w:rPr>
                <w:rFonts w:ascii="Arial" w:hAnsi="Arial"/>
                <w:sz w:val="16"/>
              </w:rPr>
              <w:t>pomiar wy</w:t>
            </w:r>
            <w:r w:rsidRPr="007E5169">
              <w:rPr>
                <w:rFonts w:ascii="Arial" w:hAnsi="Arial"/>
                <w:sz w:val="16"/>
              </w:rPr>
              <w:t xml:space="preserve">konano przy połączonych zaciskach kontrolnych </w:t>
            </w:r>
            <w:r w:rsidR="002F5886" w:rsidRPr="002F5886">
              <w:rPr>
                <w:rFonts w:ascii="Arial" w:hAnsi="Arial"/>
                <w:sz w:val="16"/>
              </w:rPr>
              <w:t xml:space="preserve">instalacji uziemiającej </w:t>
            </w:r>
            <w:r w:rsidRPr="007E5169">
              <w:rPr>
                <w:rFonts w:ascii="Arial" w:hAnsi="Arial"/>
                <w:sz w:val="16"/>
              </w:rPr>
              <w:t>w stacji</w:t>
            </w:r>
            <w:r>
              <w:rPr>
                <w:rFonts w:ascii="Arial" w:hAnsi="Arial"/>
                <w:sz w:val="16"/>
              </w:rPr>
              <w:t>,</w:t>
            </w:r>
            <w:r w:rsidRPr="007E5169">
              <w:rPr>
                <w:rFonts w:ascii="Arial" w:hAnsi="Arial"/>
                <w:sz w:val="16"/>
              </w:rPr>
              <w:t xml:space="preserve"> w której uziemienia części SN i </w:t>
            </w:r>
            <w:proofErr w:type="spellStart"/>
            <w:r w:rsidRPr="007E5169">
              <w:rPr>
                <w:rFonts w:ascii="Arial" w:hAnsi="Arial"/>
                <w:sz w:val="16"/>
              </w:rPr>
              <w:t>nn</w:t>
            </w:r>
            <w:proofErr w:type="spellEnd"/>
            <w:r w:rsidRPr="007E5169">
              <w:rPr>
                <w:rFonts w:ascii="Arial" w:hAnsi="Arial"/>
                <w:sz w:val="16"/>
              </w:rPr>
              <w:t xml:space="preserve"> są rozdzielone; </w:t>
            </w:r>
            <w:r>
              <w:rPr>
                <w:rFonts w:ascii="Arial" w:hAnsi="Arial"/>
                <w:sz w:val="16"/>
              </w:rPr>
              <w:br/>
            </w:r>
            <w:r w:rsidRPr="007E5169">
              <w:rPr>
                <w:rFonts w:ascii="Arial" w:hAnsi="Arial"/>
                <w:sz w:val="16"/>
              </w:rPr>
              <w:t>Pomiar jest obowiązkowy</w:t>
            </w:r>
            <w:r w:rsidR="003A09F8">
              <w:rPr>
                <w:rFonts w:ascii="Arial" w:hAnsi="Arial"/>
                <w:sz w:val="16"/>
              </w:rPr>
              <w:t>.</w:t>
            </w:r>
          </w:p>
          <w:p w14:paraId="77AC1842" w14:textId="77777777" w:rsidR="00A71BF6" w:rsidRPr="001C73BB" w:rsidRDefault="00A71BF6" w:rsidP="00A71BF6">
            <w:pPr>
              <w:tabs>
                <w:tab w:val="left" w:pos="567"/>
              </w:tabs>
              <w:spacing w:line="312" w:lineRule="auto"/>
              <w:rPr>
                <w:rFonts w:ascii="Arial" w:hAnsi="Arial"/>
                <w:sz w:val="16"/>
                <w:lang w:val="de-DE"/>
              </w:rPr>
            </w:pPr>
            <w:r w:rsidRPr="001C73BB">
              <w:rPr>
                <w:b/>
                <w:i/>
                <w:lang w:val="de-DE"/>
              </w:rPr>
              <w:t>R</w:t>
            </w:r>
            <w:r w:rsidRPr="001C73BB">
              <w:rPr>
                <w:b/>
                <w:vertAlign w:val="subscript"/>
                <w:lang w:val="de-DE"/>
              </w:rPr>
              <w:t>EM</w:t>
            </w:r>
            <w:r>
              <w:rPr>
                <w:b/>
                <w:lang w:val="de-DE"/>
              </w:rPr>
              <w:tab/>
            </w:r>
            <w:r w:rsidRPr="00D1772A">
              <w:rPr>
                <w:lang w:val="de-DE"/>
              </w:rPr>
              <w:t>= ......</w:t>
            </w:r>
            <w:r w:rsidRPr="00C54D5C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  <w:r>
              <w:rPr>
                <w:b/>
                <w:lang w:val="de-DE"/>
              </w:rPr>
              <w:t>,</w:t>
            </w:r>
            <w:r w:rsidRPr="00C54D5C">
              <w:rPr>
                <w:b/>
                <w:lang w:val="de-DE"/>
              </w:rPr>
              <w:br/>
            </w:r>
            <w:proofErr w:type="spellStart"/>
            <w:r w:rsidRPr="001C73BB">
              <w:rPr>
                <w:b/>
                <w:i/>
                <w:lang w:val="de-DE"/>
              </w:rPr>
              <w:t>k</w:t>
            </w:r>
            <w:r w:rsidRPr="001C73BB">
              <w:rPr>
                <w:b/>
                <w:vertAlign w:val="subscript"/>
                <w:lang w:val="de-DE"/>
              </w:rPr>
              <w:t>R</w:t>
            </w:r>
            <w:proofErr w:type="spellEnd"/>
            <w:r>
              <w:rPr>
                <w:b/>
                <w:lang w:val="de-DE"/>
              </w:rPr>
              <w:tab/>
            </w:r>
            <w:r w:rsidRPr="00D1772A">
              <w:rPr>
                <w:lang w:val="de-DE"/>
              </w:rPr>
              <w:t>= ...... </w:t>
            </w:r>
            <w:r w:rsidRPr="00C54D5C">
              <w:rPr>
                <w:b/>
                <w:lang w:val="de-DE"/>
              </w:rPr>
              <w:t>,</w:t>
            </w:r>
            <w:r w:rsidRPr="00C54D5C">
              <w:rPr>
                <w:b/>
                <w:lang w:val="de-DE"/>
              </w:rPr>
              <w:br/>
            </w:r>
            <w:r w:rsidRPr="001C73BB">
              <w:rPr>
                <w:b/>
                <w:i/>
                <w:lang w:val="de-DE"/>
              </w:rPr>
              <w:t>R</w:t>
            </w:r>
            <w:r w:rsidRPr="001C73BB">
              <w:rPr>
                <w:b/>
                <w:vertAlign w:val="subscript"/>
                <w:lang w:val="de-DE"/>
              </w:rPr>
              <w:t>E</w:t>
            </w:r>
            <w:r>
              <w:rPr>
                <w:b/>
                <w:lang w:val="de-DE"/>
              </w:rPr>
              <w:t> </w:t>
            </w:r>
            <w:r w:rsidRPr="00C54D5C">
              <w:rPr>
                <w:b/>
                <w:lang w:val="de-DE"/>
              </w:rPr>
              <w:t>=</w:t>
            </w:r>
            <w:r>
              <w:rPr>
                <w:b/>
                <w:lang w:val="de-DE"/>
              </w:rPr>
              <w:t> </w:t>
            </w:r>
            <w:proofErr w:type="spellStart"/>
            <w:r w:rsidRPr="001C73BB">
              <w:rPr>
                <w:b/>
                <w:i/>
                <w:lang w:val="de-DE"/>
              </w:rPr>
              <w:t>k</w:t>
            </w:r>
            <w:r w:rsidRPr="001C73BB">
              <w:rPr>
                <w:b/>
                <w:vertAlign w:val="subscript"/>
                <w:lang w:val="de-DE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1C73BB">
              <w:rPr>
                <w:b/>
                <w:i/>
                <w:lang w:val="de-DE"/>
              </w:rPr>
              <w:t>R</w:t>
            </w:r>
            <w:r w:rsidRPr="001C73BB">
              <w:rPr>
                <w:b/>
                <w:vertAlign w:val="subscript"/>
                <w:lang w:val="de-DE"/>
              </w:rPr>
              <w:t>EM</w:t>
            </w:r>
            <w:r>
              <w:rPr>
                <w:b/>
                <w:lang w:val="de-DE"/>
              </w:rPr>
              <w:t> </w:t>
            </w:r>
            <w:r w:rsidRPr="00D1772A">
              <w:rPr>
                <w:lang w:val="de-DE"/>
              </w:rPr>
              <w:t>= ......</w:t>
            </w:r>
            <w:r w:rsidRPr="00C54D5C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  <w:tc>
          <w:tcPr>
            <w:tcW w:w="4678" w:type="dxa"/>
            <w:gridSpan w:val="5"/>
            <w:shd w:val="clear" w:color="auto" w:fill="FFFFFF"/>
          </w:tcPr>
          <w:p w14:paraId="202B9776" w14:textId="77777777" w:rsidR="00A71BF6" w:rsidRPr="001C73BB" w:rsidRDefault="00A71BF6" w:rsidP="00A71BF6">
            <w:pPr>
              <w:spacing w:line="312" w:lineRule="auto"/>
              <w:rPr>
                <w:rFonts w:ascii="Arial" w:hAnsi="Arial"/>
                <w:sz w:val="16"/>
                <w:lang w:val="de-DE"/>
              </w:rPr>
            </w:pPr>
          </w:p>
        </w:tc>
      </w:tr>
      <w:tr w:rsidR="00A71BF6" w14:paraId="54604017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135E13E2" w14:textId="77777777" w:rsidR="00A71BF6" w:rsidRPr="00A32654" w:rsidRDefault="00A71BF6" w:rsidP="00A71BF6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</w:rPr>
              <w:t>Sprawdzenie ciągłości poszczególnych przewodów uziemiających – metoda pomiarowa*</w:t>
            </w:r>
            <w:r>
              <w:rPr>
                <w:rFonts w:ascii="Arial" w:hAnsi="Arial"/>
                <w:vertAlign w:val="superscript"/>
              </w:rPr>
              <w:t>)</w:t>
            </w:r>
            <w:r w:rsidR="00A32654">
              <w:rPr>
                <w:rFonts w:ascii="Arial" w:hAnsi="Arial"/>
                <w:vertAlign w:val="subscript"/>
              </w:rPr>
              <w:t xml:space="preserve"> </w:t>
            </w:r>
          </w:p>
          <w:p w14:paraId="1B2D7BBA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Rozkręcenie zacisków </w:t>
            </w:r>
            <w:proofErr w:type="spellStart"/>
            <w:r>
              <w:rPr>
                <w:rFonts w:ascii="Arial" w:hAnsi="Arial"/>
              </w:rPr>
              <w:t>kontronlych</w:t>
            </w:r>
            <w:proofErr w:type="spellEnd"/>
            <w:r>
              <w:rPr>
                <w:rFonts w:ascii="Arial" w:hAnsi="Arial"/>
              </w:rPr>
              <w:t xml:space="preserve"> i metoda 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</w:t>
            </w:r>
            <w:r w:rsidR="00F22239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 xml:space="preserve"> (techniczna) pomiaru rezystancji</w:t>
            </w:r>
          </w:p>
          <w:p w14:paraId="3AF05202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jednocęgowa (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3p+cęgi</w:t>
            </w:r>
            <w:r w:rsidR="00F22239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>) pomiaru rezystancji</w:t>
            </w:r>
          </w:p>
          <w:p w14:paraId="3086DC7C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dwucęgowa pomiaru rezystancji</w:t>
            </w:r>
          </w:p>
          <w:p w14:paraId="40C55F02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Odkopanie przewodu uziemiającego i oględziny</w:t>
            </w:r>
          </w:p>
          <w:p w14:paraId="6EDAA105" w14:textId="77777777" w:rsidR="00A71BF6" w:rsidRDefault="00A71BF6" w:rsidP="006839E6">
            <w:pPr>
              <w:numPr>
                <w:ilvl w:val="0"/>
                <w:numId w:val="12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Inna metoda sprawdzenia (wpisać, jaka)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</w:tc>
      </w:tr>
      <w:tr w:rsidR="00671700" w:rsidRPr="00976268" w14:paraId="50F8BBF1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 w:val="restart"/>
            <w:vAlign w:val="center"/>
          </w:tcPr>
          <w:p w14:paraId="0B879530" w14:textId="77777777" w:rsidR="00671700" w:rsidRPr="00976268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02" w:type="dxa"/>
            <w:vMerge w:val="restart"/>
            <w:vAlign w:val="center"/>
          </w:tcPr>
          <w:p w14:paraId="6B731C51" w14:textId="77777777" w:rsidR="00671700" w:rsidRPr="007528E1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Rodzaj przewodu uziem.: </w:t>
            </w:r>
            <w:r w:rsidRPr="00512D0D">
              <w:rPr>
                <w:rFonts w:ascii="Arial" w:hAnsi="Arial"/>
                <w:b/>
                <w:sz w:val="16"/>
              </w:rPr>
              <w:t>robocze / </w:t>
            </w:r>
            <w:r>
              <w:rPr>
                <w:rFonts w:ascii="Arial" w:hAnsi="Arial"/>
                <w:b/>
                <w:sz w:val="16"/>
              </w:rPr>
              <w:br/>
            </w:r>
            <w:r w:rsidRPr="00512D0D">
              <w:rPr>
                <w:rFonts w:ascii="Arial" w:hAnsi="Arial"/>
                <w:b/>
                <w:sz w:val="16"/>
              </w:rPr>
              <w:t>ochronny stacji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3A122D03" w14:textId="77777777" w:rsidR="00671700" w:rsidRPr="00976268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na szkicu</w:t>
            </w:r>
          </w:p>
        </w:tc>
        <w:tc>
          <w:tcPr>
            <w:tcW w:w="2823" w:type="dxa"/>
            <w:gridSpan w:val="4"/>
            <w:vAlign w:val="center"/>
          </w:tcPr>
          <w:p w14:paraId="6655A0FB" w14:textId="77777777" w:rsidR="00671700" w:rsidRDefault="00671700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 ciągłośc</w:t>
            </w:r>
            <w:r w:rsidR="00736472">
              <w:rPr>
                <w:rFonts w:ascii="Arial" w:hAnsi="Arial"/>
                <w:sz w:val="16"/>
              </w:rPr>
              <w:t>i przewodu uziemiają</w:t>
            </w:r>
            <w:r>
              <w:rPr>
                <w:rFonts w:ascii="Arial" w:hAnsi="Arial"/>
                <w:sz w:val="16"/>
              </w:rPr>
              <w:t>cego w DÓŁ</w:t>
            </w:r>
            <w:r>
              <w:rPr>
                <w:rFonts w:ascii="Arial" w:hAnsi="Arial"/>
                <w:sz w:val="16"/>
              </w:rPr>
              <w:br/>
              <w:t xml:space="preserve"> - </w:t>
            </w:r>
            <w:r w:rsidRPr="00047B6F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047B6F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</w:p>
        </w:tc>
        <w:tc>
          <w:tcPr>
            <w:tcW w:w="2823" w:type="dxa"/>
            <w:gridSpan w:val="3"/>
            <w:shd w:val="clear" w:color="auto" w:fill="auto"/>
            <w:vAlign w:val="center"/>
          </w:tcPr>
          <w:p w14:paraId="7E0DB5AA" w14:textId="77777777" w:rsidR="00671700" w:rsidRDefault="00671700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4A4647">
              <w:rPr>
                <w:rFonts w:ascii="Arial" w:hAnsi="Arial"/>
                <w:sz w:val="16"/>
              </w:rPr>
              <w:t>Oc</w:t>
            </w:r>
            <w:r>
              <w:rPr>
                <w:rFonts w:ascii="Arial" w:hAnsi="Arial"/>
                <w:sz w:val="16"/>
              </w:rPr>
              <w:t>ena ciągłości przewodu uziemiają</w:t>
            </w:r>
            <w:r w:rsidRPr="004A4647">
              <w:rPr>
                <w:rFonts w:ascii="Arial" w:hAnsi="Arial"/>
                <w:sz w:val="16"/>
              </w:rPr>
              <w:t xml:space="preserve">cego w GÓRĘ </w:t>
            </w:r>
            <w:r>
              <w:rPr>
                <w:rFonts w:ascii="Arial" w:hAnsi="Arial"/>
                <w:sz w:val="16"/>
              </w:rPr>
              <w:br/>
              <w:t xml:space="preserve">- </w:t>
            </w:r>
            <w:r w:rsidRPr="004A4647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4A4647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0F7C7F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EFF3DF4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Uwagi</w:t>
            </w:r>
          </w:p>
        </w:tc>
      </w:tr>
      <w:tr w:rsidR="00671700" w:rsidRPr="00976268" w14:paraId="7A8B2E04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/>
            <w:vAlign w:val="center"/>
          </w:tcPr>
          <w:p w14:paraId="714EE197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vMerge/>
            <w:vAlign w:val="center"/>
          </w:tcPr>
          <w:p w14:paraId="7A316446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41" w:type="dxa"/>
          </w:tcPr>
          <w:p w14:paraId="53E0CC89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</w:tcPr>
          <w:p w14:paraId="72138E64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gridSpan w:val="2"/>
          </w:tcPr>
          <w:p w14:paraId="734A7E5F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941" w:type="dxa"/>
            <w:shd w:val="clear" w:color="auto" w:fill="auto"/>
          </w:tcPr>
          <w:p w14:paraId="0BDF0005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  <w:shd w:val="clear" w:color="auto" w:fill="auto"/>
          </w:tcPr>
          <w:p w14:paraId="05107CE3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shd w:val="clear" w:color="auto" w:fill="auto"/>
          </w:tcPr>
          <w:p w14:paraId="6493C55D" w14:textId="77777777" w:rsidR="00671700" w:rsidRPr="00047B6F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140763C5" w14:textId="77777777" w:rsidR="00671700" w:rsidRDefault="00671700" w:rsidP="0067170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671700" w14:paraId="745BD239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48714B29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1</w:t>
            </w:r>
          </w:p>
        </w:tc>
        <w:tc>
          <w:tcPr>
            <w:tcW w:w="2102" w:type="dxa"/>
            <w:vAlign w:val="center"/>
          </w:tcPr>
          <w:p w14:paraId="3D5D398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3C752E36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67AA79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5A7CC4E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9B3C84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16D894C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238C71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373B2DE1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48897C21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019CCB79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2</w:t>
            </w:r>
          </w:p>
        </w:tc>
        <w:tc>
          <w:tcPr>
            <w:tcW w:w="2102" w:type="dxa"/>
            <w:vAlign w:val="center"/>
          </w:tcPr>
          <w:p w14:paraId="773690A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3597E78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B55680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3684DBB7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1EDC90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A4611AC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D20BE30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5C2D14F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7A3AA6E5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5D6BCD43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3</w:t>
            </w:r>
          </w:p>
        </w:tc>
        <w:tc>
          <w:tcPr>
            <w:tcW w:w="2102" w:type="dxa"/>
            <w:vAlign w:val="center"/>
          </w:tcPr>
          <w:p w14:paraId="0BAE63ED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3C3C33BE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C99E626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671F2FB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2779A9D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17345E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E4DE36C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7D1A6FA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5CCAE810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37218CD0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4</w:t>
            </w:r>
          </w:p>
        </w:tc>
        <w:tc>
          <w:tcPr>
            <w:tcW w:w="2102" w:type="dxa"/>
            <w:vAlign w:val="center"/>
          </w:tcPr>
          <w:p w14:paraId="1D23D783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30F8F2A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6F3F82E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5884BFD9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7C0CF1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AD4E1F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3EEC23D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499E6664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758A32DE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6F359091" w14:textId="77777777" w:rsidR="00671700" w:rsidRPr="00976268" w:rsidRDefault="00671700" w:rsidP="0067170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5</w:t>
            </w:r>
          </w:p>
        </w:tc>
        <w:tc>
          <w:tcPr>
            <w:tcW w:w="2102" w:type="dxa"/>
            <w:vAlign w:val="center"/>
          </w:tcPr>
          <w:p w14:paraId="74F7F3F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6756930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5481EF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6809A5B5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5270292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9A7181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401533B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01E2D175" w14:textId="77777777" w:rsidR="00671700" w:rsidRPr="00976268" w:rsidRDefault="00671700" w:rsidP="00671700">
            <w:pPr>
              <w:spacing w:line="264" w:lineRule="auto"/>
              <w:rPr>
                <w:rFonts w:ascii="Arial" w:hAnsi="Arial"/>
              </w:rPr>
            </w:pPr>
          </w:p>
        </w:tc>
      </w:tr>
      <w:tr w:rsidR="00671700" w14:paraId="7623B997" w14:textId="77777777" w:rsidTr="0067170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  <w:vAlign w:val="center"/>
          </w:tcPr>
          <w:p w14:paraId="51CE65C9" w14:textId="77777777" w:rsidR="00671700" w:rsidRPr="00CB585F" w:rsidRDefault="00671700" w:rsidP="00671700">
            <w:pPr>
              <w:spacing w:line="312" w:lineRule="auto"/>
              <w:rPr>
                <w:rFonts w:ascii="Arial" w:hAnsi="Arial"/>
              </w:rPr>
            </w:pPr>
            <w:r w:rsidRPr="00CB585F">
              <w:rPr>
                <w:rFonts w:ascii="Arial" w:hAnsi="Arial"/>
                <w:sz w:val="16"/>
              </w:rPr>
              <w:t>*</w:t>
            </w:r>
            <w:r w:rsidRPr="00CB585F">
              <w:rPr>
                <w:rFonts w:ascii="Arial" w:hAnsi="Arial"/>
                <w:sz w:val="16"/>
                <w:vertAlign w:val="subscript"/>
              </w:rPr>
              <w:t>)</w:t>
            </w:r>
            <w:r w:rsidRPr="00CB585F">
              <w:rPr>
                <w:rFonts w:ascii="Arial" w:hAnsi="Arial"/>
                <w:sz w:val="16"/>
              </w:rPr>
              <w:t xml:space="preserve"> wpisać nr metody; w przypadku oględzin nie wpisywać wskazania</w:t>
            </w:r>
          </w:p>
        </w:tc>
      </w:tr>
      <w:tr w:rsidR="00A71BF6" w14:paraId="0681377B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5393D36F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692333A5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263A2ACC" w14:textId="77777777" w:rsidR="00A71BF6" w:rsidRDefault="00A71BF6" w:rsidP="00ED129B">
      <w:pPr>
        <w:rPr>
          <w:rFonts w:eastAsia="Symbol"/>
        </w:rPr>
      </w:pPr>
    </w:p>
    <w:p w14:paraId="2088A808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A71BF6" w:rsidRPr="00FB745B" w14:paraId="4923DA4E" w14:textId="77777777" w:rsidTr="00A71BF6">
        <w:tblPrEx>
          <w:tblCellMar>
            <w:bottom w:w="0" w:type="dxa"/>
          </w:tblCellMar>
        </w:tblPrEx>
        <w:trPr>
          <w:trHeight w:val="996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35A2FF2B" w14:textId="77777777" w:rsidR="00A71BF6" w:rsidRDefault="00A71BF6" w:rsidP="00A71BF6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CZĘŚĆ TRZECIA: OCENA WYNIKÓW POMIARÓW I OSTATECZNA OCENA OCHRONY PRZED PORAŻENIEM</w:t>
            </w:r>
          </w:p>
        </w:tc>
      </w:tr>
      <w:tr w:rsidR="00A71BF6" w14:paraId="6E5928C5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F7AB953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Obliczenie napięcia uziomowego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>
              <w:rPr>
                <w:rFonts w:ascii="Arial" w:hAnsi="Arial"/>
              </w:rPr>
              <w:t>:</w:t>
            </w:r>
          </w:p>
          <w:p w14:paraId="2224A0F0" w14:textId="77777777" w:rsidR="00A71BF6" w:rsidRDefault="00A71BF6" w:rsidP="00A71BF6">
            <w:pPr>
              <w:spacing w:line="288" w:lineRule="auto"/>
              <w:ind w:left="215" w:hanging="215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obliczyć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 w:rsidRPr="00FB745B">
              <w:t> =</w:t>
            </w:r>
            <w:r>
              <w:t> </w:t>
            </w:r>
            <w:r w:rsidRPr="00FB745B">
              <w:rPr>
                <w:i/>
              </w:rPr>
              <w:t>I</w:t>
            </w:r>
            <w:r w:rsidRPr="00FB745B">
              <w:rPr>
                <w:vertAlign w:val="subscript"/>
              </w:rPr>
              <w:t>E</w:t>
            </w:r>
            <w:r w:rsidRPr="00FB745B">
              <w:sym w:font="Symbol" w:char="F0D7"/>
            </w:r>
            <w:r w:rsidRPr="00FB745B">
              <w:rPr>
                <w:i/>
              </w:rPr>
              <w:t>R</w:t>
            </w:r>
            <w:r>
              <w:rPr>
                <w:vertAlign w:val="subscript"/>
              </w:rPr>
              <w:t>B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eastAsia="Symbol" w:hAnsi="Arial" w:cs="Arial"/>
              </w:rPr>
              <w:t xml:space="preserve">(w stacjach o rozdzielonych uziemieniach części SN i </w:t>
            </w:r>
            <w:proofErr w:type="spellStart"/>
            <w:r>
              <w:rPr>
                <w:rFonts w:ascii="Arial" w:eastAsia="Symbol" w:hAnsi="Arial" w:cs="Arial"/>
              </w:rPr>
              <w:t>nn</w:t>
            </w:r>
            <w:proofErr w:type="spellEnd"/>
            <w:r>
              <w:rPr>
                <w:rFonts w:ascii="Arial" w:eastAsia="Symbol" w:hAnsi="Arial" w:cs="Arial"/>
              </w:rPr>
              <w:t xml:space="preserve">, </w:t>
            </w:r>
            <w:r w:rsidR="002F4B94">
              <w:rPr>
                <w:rFonts w:ascii="Arial" w:eastAsia="Symbol" w:hAnsi="Arial" w:cs="Arial"/>
              </w:rPr>
              <w:t>stacjach SN (</w:t>
            </w:r>
            <w:r>
              <w:rPr>
                <w:rFonts w:ascii="Arial" w:eastAsia="Symbol" w:hAnsi="Arial" w:cs="Arial"/>
              </w:rPr>
              <w:t xml:space="preserve">rozdzielniach </w:t>
            </w:r>
            <w:r w:rsidR="002F4B94">
              <w:rPr>
                <w:rFonts w:ascii="Arial" w:eastAsia="Symbol" w:hAnsi="Arial" w:cs="Arial"/>
              </w:rPr>
              <w:t xml:space="preserve">sieciowych) </w:t>
            </w:r>
            <w:r>
              <w:rPr>
                <w:rFonts w:ascii="Arial" w:eastAsia="Symbol" w:hAnsi="Arial" w:cs="Arial"/>
              </w:rPr>
              <w:t xml:space="preserve">i stacjach SN/SN obliczyć </w:t>
            </w:r>
            <w:r w:rsidRPr="00B23469">
              <w:rPr>
                <w:rFonts w:eastAsia="Symbol"/>
                <w:i/>
              </w:rPr>
              <w:t>U</w:t>
            </w:r>
            <w:r w:rsidRPr="00B23469">
              <w:rPr>
                <w:rFonts w:eastAsia="Symbol"/>
                <w:vertAlign w:val="subscript"/>
              </w:rPr>
              <w:t>E </w:t>
            </w:r>
            <w:r w:rsidRPr="00B23469">
              <w:rPr>
                <w:rFonts w:eastAsia="Symbol"/>
              </w:rPr>
              <w:t>= </w:t>
            </w:r>
            <w:r w:rsidRPr="00B23469">
              <w:rPr>
                <w:rFonts w:eastAsia="Symbol"/>
                <w:i/>
              </w:rPr>
              <w:t>I</w:t>
            </w:r>
            <w:r w:rsidRPr="00B23469">
              <w:rPr>
                <w:rFonts w:eastAsia="Symbol"/>
                <w:vertAlign w:val="subscript"/>
              </w:rPr>
              <w:t>E</w:t>
            </w:r>
            <w:r w:rsidRPr="00FB745B">
              <w:sym w:font="Symbol" w:char="F0D7"/>
            </w:r>
            <w:r w:rsidRPr="00B23469">
              <w:rPr>
                <w:rFonts w:eastAsia="Symbol"/>
                <w:i/>
              </w:rPr>
              <w:t>R</w:t>
            </w:r>
            <w:r w:rsidRPr="00B23469">
              <w:rPr>
                <w:rFonts w:eastAsia="Symbol"/>
                <w:vertAlign w:val="subscript"/>
              </w:rPr>
              <w:t>E</w:t>
            </w:r>
            <w:r>
              <w:rPr>
                <w:rFonts w:ascii="Arial" w:eastAsia="Symbol" w:hAnsi="Arial" w:cs="Arial"/>
              </w:rPr>
              <w:t xml:space="preserve"> )</w:t>
            </w:r>
          </w:p>
          <w:p w14:paraId="723ECD5C" w14:textId="77777777" w:rsidR="00A71BF6" w:rsidRPr="00FB745B" w:rsidRDefault="00A71BF6" w:rsidP="00A71BF6">
            <w:pPr>
              <w:tabs>
                <w:tab w:val="left" w:pos="4893"/>
                <w:tab w:val="left" w:pos="5460"/>
              </w:tabs>
              <w:spacing w:line="288" w:lineRule="auto"/>
            </w:pPr>
            <w:r>
              <w:rPr>
                <w:i/>
                <w:sz w:val="32"/>
              </w:rPr>
              <w:tab/>
            </w:r>
            <w:r w:rsidRPr="009A1406">
              <w:rPr>
                <w:i/>
                <w:sz w:val="28"/>
              </w:rPr>
              <w:t>U</w:t>
            </w:r>
            <w:r w:rsidRPr="009A1406">
              <w:rPr>
                <w:sz w:val="28"/>
                <w:vertAlign w:val="subscript"/>
              </w:rPr>
              <w:t>E</w:t>
            </w:r>
            <w:r w:rsidRPr="009A1406">
              <w:rPr>
                <w:sz w:val="28"/>
              </w:rPr>
              <w:tab/>
              <w:t>= ............. V</w:t>
            </w:r>
          </w:p>
        </w:tc>
      </w:tr>
      <w:tr w:rsidR="00A71BF6" w14:paraId="0E902680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6D7E1290" w14:textId="77777777" w:rsidR="00A71BF6" w:rsidRDefault="00A71BF6" w:rsidP="00A71BF6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</w:rPr>
              <w:t xml:space="preserve">Czas </w:t>
            </w:r>
            <w:r>
              <w:rPr>
                <w:rFonts w:ascii="Arial" w:eastAsia="Symbol" w:hAnsi="Arial" w:cs="Arial"/>
              </w:rPr>
              <w:t xml:space="preserve">trwania </w:t>
            </w:r>
            <w:r>
              <w:rPr>
                <w:rFonts w:ascii="Arial" w:hAnsi="Arial"/>
              </w:rPr>
              <w:t>zwarcia:</w:t>
            </w:r>
            <w:r>
              <w:rPr>
                <w:rFonts w:ascii="Arial" w:hAnsi="Arial"/>
              </w:rPr>
              <w:tab/>
            </w:r>
            <w:r w:rsidRPr="009A1406">
              <w:rPr>
                <w:i/>
                <w:sz w:val="28"/>
              </w:rPr>
              <w:t>t</w:t>
            </w:r>
            <w:r w:rsidRPr="009A1406">
              <w:rPr>
                <w:sz w:val="28"/>
                <w:vertAlign w:val="subscript"/>
              </w:rPr>
              <w:t>F</w:t>
            </w:r>
            <w:r w:rsidRPr="009A1406">
              <w:rPr>
                <w:sz w:val="28"/>
              </w:rPr>
              <w:tab/>
              <w:t>= ............. s</w:t>
            </w:r>
          </w:p>
          <w:p w14:paraId="189B080A" w14:textId="77777777" w:rsidR="00A71BF6" w:rsidRDefault="00A71BF6" w:rsidP="00A71BF6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Największe dopuszczalne napięcie</w:t>
            </w:r>
            <w:r>
              <w:rPr>
                <w:rFonts w:ascii="Arial" w:hAnsi="Arial"/>
              </w:rPr>
              <w:tab/>
            </w:r>
            <w:proofErr w:type="spellStart"/>
            <w:r w:rsidRPr="009A1406">
              <w:rPr>
                <w:i/>
                <w:sz w:val="28"/>
                <w:szCs w:val="32"/>
              </w:rPr>
              <w:t>U</w:t>
            </w:r>
            <w:r w:rsidRPr="009A1406">
              <w:rPr>
                <w:sz w:val="28"/>
                <w:szCs w:val="32"/>
                <w:vertAlign w:val="subscript"/>
              </w:rPr>
              <w:t>Tp</w:t>
            </w:r>
            <w:proofErr w:type="spellEnd"/>
            <w:r w:rsidRPr="009A1406">
              <w:rPr>
                <w:sz w:val="28"/>
                <w:szCs w:val="32"/>
              </w:rPr>
              <w:tab/>
              <w:t>= </w:t>
            </w:r>
            <w:r w:rsidRPr="009A1406">
              <w:rPr>
                <w:sz w:val="28"/>
              </w:rPr>
              <w:t>............. </w:t>
            </w:r>
            <w:r w:rsidRPr="009A1406">
              <w:rPr>
                <w:sz w:val="28"/>
                <w:szCs w:val="32"/>
              </w:rPr>
              <w:t>V</w:t>
            </w:r>
          </w:p>
        </w:tc>
      </w:tr>
      <w:tr w:rsidR="00A71BF6" w14:paraId="68B0613D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4B21BF30" w14:textId="77777777" w:rsidR="00A71BF6" w:rsidRPr="004C4C1B" w:rsidRDefault="00A71BF6" w:rsidP="00A71BF6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2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5B27BF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A71BF6" w14:paraId="326D57B5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18F41F7" w14:textId="77777777" w:rsidR="00A71BF6" w:rsidRPr="00040538" w:rsidRDefault="00A71BF6" w:rsidP="00A71BF6">
            <w:pPr>
              <w:spacing w:line="312" w:lineRule="auto"/>
              <w:rPr>
                <w:rFonts w:ascii="Arial" w:hAnsi="Arial"/>
                <w:vertAlign w:val="subscript"/>
              </w:rPr>
            </w:pPr>
            <w:r w:rsidRPr="00040538">
              <w:rPr>
                <w:rFonts w:ascii="Arial" w:hAnsi="Arial"/>
                <w:vertAlign w:val="subscript"/>
              </w:rPr>
              <w:t>Wypełnić, jeśli w stacji są zastosowane środki M</w:t>
            </w:r>
          </w:p>
          <w:p w14:paraId="7FE294A4" w14:textId="77777777" w:rsidR="00A71BF6" w:rsidRDefault="00A71BF6" w:rsidP="00BC6228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4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5B27BF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</w:t>
            </w:r>
          </w:p>
        </w:tc>
      </w:tr>
      <w:tr w:rsidR="00A71BF6" w14:paraId="51FCB616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7CA859C" w14:textId="77777777" w:rsidR="00A71BF6" w:rsidRPr="00ED129B" w:rsidRDefault="00A71BF6" w:rsidP="00A71BF6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Dodatkowe pomiary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wykonać / nie wykonać*</w:t>
            </w:r>
            <w:r w:rsidR="00ED129B">
              <w:rPr>
                <w:rFonts w:ascii="Arial" w:hAnsi="Arial"/>
                <w:b/>
                <w:vertAlign w:val="superscript"/>
              </w:rPr>
              <w:t>)</w:t>
            </w:r>
            <w:r w:rsidR="00A32654">
              <w:rPr>
                <w:rFonts w:ascii="Arial" w:hAnsi="Arial"/>
                <w:b/>
                <w:vertAlign w:val="superscript"/>
              </w:rPr>
              <w:t xml:space="preserve"> </w:t>
            </w:r>
          </w:p>
          <w:p w14:paraId="1F7476C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przypadku wykonywania pomiarów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, wyniki zawiera Załącznik nr ....................</w:t>
            </w:r>
          </w:p>
        </w:tc>
      </w:tr>
      <w:tr w:rsidR="00A71BF6" w14:paraId="0072E070" w14:textId="77777777" w:rsidTr="00A71BF6">
        <w:tblPrEx>
          <w:tblCellMar>
            <w:bottom w:w="0" w:type="dxa"/>
          </w:tblCellMar>
        </w:tblPrEx>
        <w:trPr>
          <w:trHeight w:val="745"/>
          <w:jc w:val="center"/>
        </w:trPr>
        <w:tc>
          <w:tcPr>
            <w:tcW w:w="9356" w:type="dxa"/>
            <w:shd w:val="clear" w:color="auto" w:fill="auto"/>
            <w:vAlign w:val="center"/>
          </w:tcPr>
          <w:p w14:paraId="66E23A03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SPRAWDZENIE WARUNKÓW ODDZIAŁYWANIA NA SIEĆ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</w:p>
          <w:p w14:paraId="0FD884FF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(pola szare wypełniać tylko, jeśli uziemienie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wykonano jako wspólne)</w:t>
            </w:r>
          </w:p>
        </w:tc>
      </w:tr>
      <w:tr w:rsidR="00A71BF6" w14:paraId="212A2D42" w14:textId="77777777" w:rsidTr="00A71BF6">
        <w:tblPrEx>
          <w:tblCellMar>
            <w:bottom w:w="0" w:type="dxa"/>
          </w:tblCellMar>
        </w:tblPrEx>
        <w:trPr>
          <w:trHeight w:val="298"/>
          <w:jc w:val="center"/>
        </w:trPr>
        <w:tc>
          <w:tcPr>
            <w:tcW w:w="9356" w:type="dxa"/>
            <w:shd w:val="clear" w:color="auto" w:fill="CCCCCC"/>
          </w:tcPr>
          <w:p w14:paraId="5218EC32" w14:textId="77777777" w:rsidR="00A71BF6" w:rsidRPr="00944273" w:rsidRDefault="00A71BF6" w:rsidP="00A71BF6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944273">
              <w:rPr>
                <w:b/>
                <w:i/>
                <w:sz w:val="28"/>
              </w:rPr>
              <w:t>U</w:t>
            </w:r>
            <w:r w:rsidRPr="00944273">
              <w:rPr>
                <w:b/>
                <w:sz w:val="28"/>
                <w:vertAlign w:val="subscript"/>
              </w:rPr>
              <w:t>E</w:t>
            </w:r>
            <w:r w:rsidRPr="00944273">
              <w:rPr>
                <w:b/>
                <w:sz w:val="28"/>
              </w:rPr>
              <w:t> </w:t>
            </w:r>
            <w:r w:rsidRPr="00944273">
              <w:rPr>
                <w:b/>
                <w:sz w:val="28"/>
              </w:rPr>
              <w:sym w:font="Symbol" w:char="F0A3"/>
            </w:r>
            <w:r w:rsidRPr="00944273">
              <w:rPr>
                <w:b/>
                <w:sz w:val="28"/>
              </w:rPr>
              <w:t> </w:t>
            </w:r>
            <w:r w:rsidRPr="00944273">
              <w:rPr>
                <w:b/>
                <w:i/>
                <w:sz w:val="28"/>
              </w:rPr>
              <w:t>U</w:t>
            </w:r>
            <w:r w:rsidRPr="00944273">
              <w:rPr>
                <w:b/>
                <w:sz w:val="28"/>
                <w:vertAlign w:val="subscript"/>
              </w:rPr>
              <w:t>F</w:t>
            </w:r>
            <w:r>
              <w:rPr>
                <w:rFonts w:ascii="Arial" w:hAnsi="Arial"/>
                <w:b/>
              </w:rPr>
              <w:tab/>
              <w:t>spełniony / niespełniony*</w:t>
            </w:r>
            <w:r w:rsidRPr="00944273">
              <w:rPr>
                <w:rFonts w:ascii="Arial" w:hAnsi="Arial"/>
                <w:b/>
              </w:rPr>
              <w:t>)</w:t>
            </w:r>
          </w:p>
        </w:tc>
      </w:tr>
      <w:tr w:rsidR="00A71BF6" w14:paraId="23FE453A" w14:textId="77777777" w:rsidTr="00A71BF6">
        <w:tblPrEx>
          <w:tblCellMar>
            <w:bottom w:w="0" w:type="dxa"/>
          </w:tblCellMar>
        </w:tblPrEx>
        <w:trPr>
          <w:trHeight w:val="299"/>
          <w:jc w:val="center"/>
        </w:trPr>
        <w:tc>
          <w:tcPr>
            <w:tcW w:w="9356" w:type="dxa"/>
            <w:shd w:val="clear" w:color="auto" w:fill="CCCCCC"/>
          </w:tcPr>
          <w:p w14:paraId="6A16FBEA" w14:textId="77777777" w:rsidR="00A71BF6" w:rsidRDefault="00A71BF6" w:rsidP="00A71BF6">
            <w:pPr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5071">
              <w:rPr>
                <w:b/>
                <w:i/>
                <w:sz w:val="28"/>
              </w:rPr>
              <w:t>R</w:t>
            </w:r>
            <w:r w:rsidRPr="004C5071">
              <w:rPr>
                <w:b/>
                <w:sz w:val="28"/>
                <w:vertAlign w:val="subscript"/>
              </w:rPr>
              <w:t>B </w:t>
            </w:r>
            <w:r w:rsidRPr="004C5071">
              <w:rPr>
                <w:b/>
                <w:sz w:val="28"/>
              </w:rPr>
              <w:sym w:font="Symbol" w:char="F0A3"/>
            </w:r>
            <w:r w:rsidRPr="004C5071">
              <w:rPr>
                <w:b/>
                <w:sz w:val="28"/>
              </w:rPr>
              <w:t> </w:t>
            </w:r>
            <w:r w:rsidRPr="004C5071">
              <w:rPr>
                <w:b/>
                <w:i/>
                <w:sz w:val="28"/>
              </w:rPr>
              <w:t>R</w:t>
            </w:r>
            <w:r w:rsidRPr="004C5071">
              <w:rPr>
                <w:b/>
                <w:sz w:val="28"/>
                <w:vertAlign w:val="subscript"/>
              </w:rPr>
              <w:t>E</w:t>
            </w:r>
            <w:r>
              <w:rPr>
                <w:b/>
                <w:sz w:val="28"/>
                <w:vertAlign w:val="subscript"/>
              </w:rPr>
              <w:t> </w:t>
            </w:r>
            <w:r w:rsidRPr="004C4C1B">
              <w:rPr>
                <w:b/>
                <w:sz w:val="28"/>
              </w:rPr>
              <w:sym w:font="Symbol" w:char="F0D7"/>
            </w:r>
            <w:r>
              <w:rPr>
                <w:b/>
                <w:sz w:val="28"/>
              </w:rPr>
              <w:t> </w:t>
            </w:r>
            <w:r w:rsidRPr="004C5071">
              <w:rPr>
                <w:b/>
                <w:sz w:val="28"/>
              </w:rPr>
              <w:t>50/(</w:t>
            </w:r>
            <w:r w:rsidRPr="004C5071">
              <w:rPr>
                <w:b/>
                <w:i/>
                <w:sz w:val="28"/>
              </w:rPr>
              <w:t>U</w:t>
            </w:r>
            <w:r w:rsidRPr="004C5071">
              <w:rPr>
                <w:b/>
                <w:sz w:val="28"/>
                <w:vertAlign w:val="subscript"/>
              </w:rPr>
              <w:t>0</w:t>
            </w:r>
            <w:r w:rsidRPr="00520378">
              <w:rPr>
                <w:b/>
                <w:sz w:val="28"/>
              </w:rPr>
              <w:t>–</w:t>
            </w:r>
            <w:r w:rsidRPr="004C5071">
              <w:rPr>
                <w:b/>
                <w:sz w:val="28"/>
              </w:rPr>
              <w:t>50)</w:t>
            </w:r>
            <w:r w:rsidRPr="004C5071">
              <w:rPr>
                <w:rFonts w:ascii="Arial" w:hAnsi="Arial"/>
                <w:b/>
                <w:sz w:val="28"/>
              </w:rPr>
              <w:t xml:space="preserve"> </w:t>
            </w:r>
            <w:r>
              <w:rPr>
                <w:rFonts w:ascii="Arial" w:hAnsi="Arial"/>
                <w:b/>
              </w:rPr>
              <w:t xml:space="preserve">przy </w:t>
            </w:r>
            <w:r w:rsidRPr="004C5071">
              <w:rPr>
                <w:b/>
                <w:i/>
                <w:sz w:val="28"/>
              </w:rPr>
              <w:t>R</w:t>
            </w:r>
            <w:r w:rsidRPr="004C5071">
              <w:rPr>
                <w:b/>
                <w:sz w:val="28"/>
                <w:vertAlign w:val="subscript"/>
              </w:rPr>
              <w:t>E</w:t>
            </w:r>
            <w:r w:rsidRPr="004C5071">
              <w:rPr>
                <w:b/>
                <w:sz w:val="28"/>
              </w:rPr>
              <w:t>=10 Ω</w:t>
            </w:r>
            <w:r>
              <w:rPr>
                <w:rFonts w:ascii="Arial" w:hAnsi="Arial"/>
                <w:b/>
              </w:rPr>
              <w:t>:</w:t>
            </w:r>
          </w:p>
          <w:p w14:paraId="0ECB3007" w14:textId="77777777" w:rsidR="00A71BF6" w:rsidRPr="004C5071" w:rsidRDefault="00A71BF6" w:rsidP="00A71BF6">
            <w:pPr>
              <w:tabs>
                <w:tab w:val="left" w:pos="4468"/>
              </w:tabs>
              <w:spacing w:before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ab/>
              <w:t xml:space="preserve">spełniony / niespełniony </w:t>
            </w:r>
            <w:r w:rsidRPr="00ED129B">
              <w:rPr>
                <w:rFonts w:ascii="Arial" w:hAnsi="Arial"/>
                <w:sz w:val="16"/>
              </w:rPr>
              <w:t xml:space="preserve">(oznacza to </w:t>
            </w:r>
            <w:r w:rsidRPr="00ED129B">
              <w:rPr>
                <w:i/>
                <w:sz w:val="20"/>
              </w:rPr>
              <w:t>R</w:t>
            </w:r>
            <w:r w:rsidRPr="00ED129B">
              <w:rPr>
                <w:sz w:val="20"/>
                <w:vertAlign w:val="subscript"/>
              </w:rPr>
              <w:t>B</w:t>
            </w:r>
            <w:r w:rsidRPr="00ED129B">
              <w:rPr>
                <w:rFonts w:ascii="Arial" w:hAnsi="Arial"/>
                <w:sz w:val="16"/>
              </w:rPr>
              <w:t> </w:t>
            </w:r>
            <w:r w:rsidRPr="00ED129B">
              <w:rPr>
                <w:rFonts w:ascii="Arial" w:hAnsi="Arial"/>
                <w:sz w:val="16"/>
              </w:rPr>
              <w:sym w:font="Symbol" w:char="F0A3"/>
            </w:r>
            <w:r w:rsidRPr="00ED129B">
              <w:rPr>
                <w:rFonts w:ascii="Arial" w:hAnsi="Arial"/>
                <w:sz w:val="16"/>
              </w:rPr>
              <w:t> 2,78 Ω)</w:t>
            </w:r>
          </w:p>
        </w:tc>
      </w:tr>
      <w:tr w:rsidR="00A71BF6" w14:paraId="166E00DC" w14:textId="77777777" w:rsidTr="00A71BF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shd w:val="clear" w:color="auto" w:fill="D9D9D9"/>
            <w:vAlign w:val="center"/>
          </w:tcPr>
          <w:p w14:paraId="6CB27CE3" w14:textId="77777777" w:rsidR="00A71BF6" w:rsidRPr="00944273" w:rsidRDefault="00A71BF6" w:rsidP="00A71BF6">
            <w:pPr>
              <w:jc w:val="center"/>
              <w:rPr>
                <w:rFonts w:ascii="Arial" w:hAnsi="Arial"/>
                <w:b/>
              </w:rPr>
            </w:pPr>
            <w:r w:rsidRPr="00944273">
              <w:rPr>
                <w:rFonts w:ascii="Arial" w:hAnsi="Arial"/>
                <w:b/>
              </w:rPr>
              <w:t>Ocena ochrony:</w:t>
            </w:r>
          </w:p>
        </w:tc>
      </w:tr>
      <w:tr w:rsidR="00A71BF6" w14:paraId="4C640C28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1523BD15" w14:textId="77777777" w:rsidR="00A71BF6" w:rsidRPr="00944273" w:rsidRDefault="00A71BF6" w:rsidP="00A71BF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OCHRONA PRZED </w:t>
            </w:r>
            <w:r w:rsidRPr="00944273">
              <w:rPr>
                <w:rFonts w:ascii="Arial" w:hAnsi="Arial"/>
              </w:rPr>
              <w:t>PORAŻENI</w:t>
            </w:r>
            <w:r>
              <w:rPr>
                <w:rFonts w:ascii="Arial" w:hAnsi="Arial"/>
              </w:rPr>
              <w:t>EM</w:t>
            </w:r>
            <w:r w:rsidRPr="00944273">
              <w:rPr>
                <w:rFonts w:ascii="Arial" w:hAnsi="Arial"/>
              </w:rPr>
              <w:t xml:space="preserve"> W OBIEKCIE:</w:t>
            </w:r>
          </w:p>
          <w:p w14:paraId="17199B35" w14:textId="77777777" w:rsidR="00A71BF6" w:rsidRPr="00944273" w:rsidRDefault="00A71BF6" w:rsidP="00A71BF6">
            <w:pPr>
              <w:spacing w:before="120" w:line="312" w:lineRule="auto"/>
              <w:jc w:val="center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>SKUTECZNA / NIESKUTECZNA</w:t>
            </w:r>
            <w:r w:rsidRPr="00944273">
              <w:rPr>
                <w:rFonts w:ascii="Arial" w:hAnsi="Arial"/>
              </w:rPr>
              <w:t>*</w:t>
            </w:r>
            <w:r w:rsidRPr="00944273">
              <w:rPr>
                <w:rFonts w:ascii="Arial" w:hAnsi="Arial"/>
                <w:vertAlign w:val="superscript"/>
              </w:rPr>
              <w:t>)</w:t>
            </w:r>
          </w:p>
        </w:tc>
      </w:tr>
      <w:tr w:rsidR="00A71BF6" w14:paraId="086FD20F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5333472" w14:textId="4E4739B3" w:rsidR="00A71BF6" w:rsidRDefault="006839E6" w:rsidP="00A71BF6">
            <w:pPr>
              <w:spacing w:line="312" w:lineRule="auto"/>
              <w:rPr>
                <w:rFonts w:ascii="Arial" w:hAnsi="Arial"/>
              </w:rPr>
            </w:pPr>
            <w:r w:rsidRPr="00944273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0" allowOverlap="1" wp14:anchorId="3BFD06C9" wp14:editId="48D5D488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32385</wp:posOffset>
                      </wp:positionV>
                      <wp:extent cx="0" cy="177165"/>
                      <wp:effectExtent l="8890" t="13335" r="10160" b="9525"/>
                      <wp:wrapNone/>
                      <wp:docPr id="3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7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455040" id="Line 6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2.55pt" to="115.0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" o:allowincell="f">
                      <w10:anchorlock/>
                    </v:line>
                  </w:pict>
                </mc:Fallback>
              </mc:AlternateContent>
            </w:r>
            <w:r w:rsidR="00A71BF6">
              <w:rPr>
                <w:rFonts w:ascii="Arial" w:hAnsi="Arial"/>
              </w:rPr>
              <w:t>Uwagi pokontrolne, prace wymagane do wykonania: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533520A0" w14:textId="77777777" w:rsidTr="00A71BF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44DA385B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02B0C9AA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383177DD" w14:textId="77777777" w:rsidR="00A71BF6" w:rsidRDefault="00A71BF6" w:rsidP="00A71BF6">
      <w:pPr>
        <w:pStyle w:val="Tekstprzypisudolnego"/>
        <w:spacing w:line="312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*</w:t>
      </w:r>
      <w:r>
        <w:rPr>
          <w:rFonts w:ascii="Arial" w:hAnsi="Arial"/>
          <w:sz w:val="16"/>
          <w:vertAlign w:val="superscript"/>
        </w:rPr>
        <w:t>)</w:t>
      </w:r>
      <w:r>
        <w:rPr>
          <w:rFonts w:ascii="Arial" w:hAnsi="Arial"/>
          <w:sz w:val="16"/>
        </w:rPr>
        <w:t> niepotrzebne skreślić</w:t>
      </w:r>
    </w:p>
    <w:p w14:paraId="5CD02CAE" w14:textId="77777777" w:rsidR="00A71BF6" w:rsidRDefault="00A71BF6" w:rsidP="00ED129B">
      <w:pPr>
        <w:rPr>
          <w:rFonts w:eastAsia="Symbol"/>
        </w:rPr>
      </w:pPr>
    </w:p>
    <w:p w14:paraId="394EEF6B" w14:textId="77777777" w:rsidR="00A71BF6" w:rsidRDefault="00A71BF6" w:rsidP="00ED129B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331"/>
        <w:gridCol w:w="494"/>
        <w:gridCol w:w="983"/>
        <w:gridCol w:w="928"/>
        <w:gridCol w:w="422"/>
        <w:gridCol w:w="1232"/>
        <w:gridCol w:w="1155"/>
        <w:gridCol w:w="1124"/>
        <w:gridCol w:w="94"/>
        <w:gridCol w:w="1170"/>
      </w:tblGrid>
      <w:tr w:rsidR="00A71BF6" w14:paraId="6F08B8EF" w14:textId="77777777" w:rsidTr="00A71BF6">
        <w:tblPrEx>
          <w:tblCellMar>
            <w:bottom w:w="0" w:type="dxa"/>
          </w:tblCellMar>
        </w:tblPrEx>
        <w:trPr>
          <w:cantSplit/>
          <w:trHeight w:val="1701"/>
          <w:jc w:val="center"/>
        </w:trPr>
        <w:tc>
          <w:tcPr>
            <w:tcW w:w="1754" w:type="dxa"/>
            <w:gridSpan w:val="2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2443BE67" w14:textId="77777777" w:rsidR="00A71BF6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…....................</w:t>
            </w:r>
          </w:p>
          <w:p w14:paraId="55EC49C9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4D79216" w14:textId="77777777" w:rsidR="00A71BF6" w:rsidRDefault="00A71BF6" w:rsidP="00A71BF6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ZAŁĄCZNIK 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3D0C4FAD" w14:textId="77777777" w:rsidR="00A71BF6" w:rsidRDefault="00A71BF6" w:rsidP="00BC6228">
            <w:pPr>
              <w:spacing w:after="60"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</w:rPr>
              <w:t xml:space="preserve">DO PROTOKOŁU </w:t>
            </w:r>
            <w:r w:rsidR="000F7C7F" w:rsidRPr="000F7C7F">
              <w:rPr>
                <w:rFonts w:ascii="Arial" w:hAnsi="Arial"/>
                <w:b/>
              </w:rPr>
              <w:t xml:space="preserve">sprawdzenia </w:t>
            </w:r>
            <w:r>
              <w:rPr>
                <w:rFonts w:ascii="Arial" w:hAnsi="Arial"/>
                <w:b/>
              </w:rPr>
              <w:t>nr</w:t>
            </w:r>
            <w:r w:rsidRPr="003C11DC">
              <w:rPr>
                <w:rFonts w:ascii="Arial" w:hAnsi="Arial"/>
              </w:rPr>
              <w:t>.</w:t>
            </w:r>
            <w:r w:rsidR="00ED129B">
              <w:rPr>
                <w:rFonts w:ascii="Arial" w:hAnsi="Arial"/>
              </w:rPr>
              <w:t>.................</w:t>
            </w:r>
            <w:r w:rsidR="00A32654">
              <w:rPr>
                <w:rFonts w:ascii="Arial" w:hAnsi="Arial"/>
              </w:rPr>
              <w:t xml:space="preserve"> 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1C597917" w14:textId="77777777" w:rsidR="00A71BF6" w:rsidRPr="002E44EE" w:rsidRDefault="00A71BF6" w:rsidP="00A71BF6">
            <w:pPr>
              <w:spacing w:line="288" w:lineRule="auto"/>
              <w:jc w:val="center"/>
              <w:rPr>
                <w:rFonts w:ascii="Arial" w:hAnsi="Arial"/>
              </w:rPr>
            </w:pPr>
            <w:r w:rsidRPr="002E44EE">
              <w:rPr>
                <w:rFonts w:ascii="Arial" w:hAnsi="Arial"/>
              </w:rPr>
              <w:t>...............</w:t>
            </w:r>
          </w:p>
          <w:p w14:paraId="2F8727A5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A71BF6" w14:paraId="73FCC5B0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3CAB9A6B" w14:textId="77777777" w:rsidR="00A71BF6" w:rsidRDefault="00A71BF6" w:rsidP="00A71BF6">
            <w:pPr>
              <w:spacing w:line="312" w:lineRule="auto"/>
              <w:rPr>
                <w:rFonts w:ascii="Arial" w:hAnsi="Arial"/>
                <w:b/>
              </w:rPr>
            </w:pPr>
            <w:r w:rsidRPr="002E44EE">
              <w:rPr>
                <w:rFonts w:ascii="Arial" w:hAnsi="Arial" w:cs="Arial"/>
                <w:b/>
              </w:rPr>
              <w:t>Pomiary</w:t>
            </w:r>
            <w:r>
              <w:rPr>
                <w:rFonts w:ascii="Arial" w:hAnsi="Arial"/>
                <w:b/>
              </w:rPr>
              <w:t xml:space="preserve"> napięć dotykowych rażeniowych </w:t>
            </w:r>
          </w:p>
          <w:p w14:paraId="1E4FBC70" w14:textId="77777777" w:rsidR="00A71BF6" w:rsidRDefault="00A71BF6" w:rsidP="00A71BF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A71BF6" w14:paraId="126224B3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4338E933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Lp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825" w:type="dxa"/>
            <w:gridSpan w:val="2"/>
          </w:tcPr>
          <w:p w14:paraId="79571188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Opis stanowiska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E44EE">
              <w:rPr>
                <w:rFonts w:ascii="Arial" w:hAnsi="Arial" w:cs="Arial"/>
                <w:sz w:val="16"/>
                <w:szCs w:val="16"/>
              </w:rPr>
              <w:t>(miejsce pomiaru)</w:t>
            </w:r>
          </w:p>
        </w:tc>
        <w:tc>
          <w:tcPr>
            <w:tcW w:w="983" w:type="dxa"/>
          </w:tcPr>
          <w:p w14:paraId="1C487D9A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7FA">
              <w:rPr>
                <w:b/>
                <w:i/>
                <w:szCs w:val="16"/>
              </w:rPr>
              <w:t>U</w:t>
            </w:r>
            <w:r w:rsidRPr="005C77FA">
              <w:rPr>
                <w:b/>
                <w:szCs w:val="16"/>
                <w:vertAlign w:val="subscript"/>
              </w:rPr>
              <w:t>TM</w:t>
            </w:r>
            <w:r w:rsidRPr="005C77FA">
              <w:rPr>
                <w:b/>
                <w:szCs w:val="16"/>
              </w:rPr>
              <w:t xml:space="preserve"> (V)</w:t>
            </w:r>
          </w:p>
        </w:tc>
        <w:tc>
          <w:tcPr>
            <w:tcW w:w="928" w:type="dxa"/>
          </w:tcPr>
          <w:p w14:paraId="240745B4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Probierczy prąd uziomowy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7FA">
              <w:rPr>
                <w:b/>
                <w:i/>
                <w:szCs w:val="16"/>
              </w:rPr>
              <w:t>I</w:t>
            </w:r>
            <w:r w:rsidRPr="005C77FA">
              <w:rPr>
                <w:b/>
                <w:szCs w:val="16"/>
                <w:vertAlign w:val="subscript"/>
              </w:rPr>
              <w:t>EM</w:t>
            </w:r>
            <w:r w:rsidRPr="005C77FA">
              <w:rPr>
                <w:b/>
                <w:szCs w:val="16"/>
              </w:rPr>
              <w:t xml:space="preserve"> (A)</w:t>
            </w:r>
          </w:p>
        </w:tc>
        <w:tc>
          <w:tcPr>
            <w:tcW w:w="422" w:type="dxa"/>
          </w:tcPr>
          <w:p w14:paraId="4609CC2D" w14:textId="77777777" w:rsidR="00A71BF6" w:rsidRPr="005C77FA" w:rsidRDefault="00A71BF6" w:rsidP="00A71BF6">
            <w:pPr>
              <w:spacing w:line="312" w:lineRule="auto"/>
              <w:jc w:val="center"/>
              <w:rPr>
                <w:b/>
                <w:sz w:val="16"/>
                <w:szCs w:val="16"/>
              </w:rPr>
            </w:pP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5C77FA">
              <w:rPr>
                <w:b/>
                <w:i/>
                <w:szCs w:val="16"/>
              </w:rPr>
              <w:t>k</w:t>
            </w:r>
            <w:r w:rsidRPr="005C77FA">
              <w:rPr>
                <w:b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232" w:type="dxa"/>
            <w:tcBorders>
              <w:bottom w:val="single" w:sz="4" w:space="0" w:color="auto"/>
            </w:tcBorders>
          </w:tcPr>
          <w:p w14:paraId="00EAC6A0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przy rzeczywistym prądzie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C77FA">
              <w:rPr>
                <w:b/>
                <w:i/>
                <w:szCs w:val="16"/>
              </w:rPr>
              <w:t>U</w:t>
            </w:r>
            <w:r w:rsidRPr="005C77FA">
              <w:rPr>
                <w:b/>
                <w:szCs w:val="16"/>
                <w:vertAlign w:val="subscript"/>
              </w:rPr>
              <w:t>T</w:t>
            </w:r>
            <w:r w:rsidRPr="005C77FA">
              <w:rPr>
                <w:b/>
                <w:szCs w:val="16"/>
              </w:rPr>
              <w:t xml:space="preserve"> (V)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49D2874B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Dopuszczalne napięcie dotykowe rażeniowe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5C77FA">
              <w:rPr>
                <w:b/>
                <w:i/>
                <w:szCs w:val="16"/>
              </w:rPr>
              <w:t>U</w:t>
            </w:r>
            <w:r w:rsidRPr="005C77FA">
              <w:rPr>
                <w:b/>
                <w:szCs w:val="16"/>
                <w:vertAlign w:val="subscript"/>
              </w:rPr>
              <w:t>Tp</w:t>
            </w:r>
            <w:proofErr w:type="spellEnd"/>
            <w:r w:rsidRPr="005C77FA">
              <w:rPr>
                <w:b/>
                <w:szCs w:val="16"/>
              </w:rPr>
              <w:t>(V)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14:paraId="2C9D37AB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2D0D">
              <w:rPr>
                <w:b/>
                <w:i/>
                <w:szCs w:val="16"/>
              </w:rPr>
              <w:t>U</w:t>
            </w:r>
            <w:r w:rsidRPr="00512D0D">
              <w:rPr>
                <w:b/>
                <w:szCs w:val="16"/>
                <w:vertAlign w:val="subscript"/>
              </w:rPr>
              <w:t>T</w:t>
            </w:r>
            <w:r w:rsidRPr="00512D0D">
              <w:rPr>
                <w:b/>
                <w:szCs w:val="16"/>
              </w:rPr>
              <w:t> </w:t>
            </w:r>
            <w:r w:rsidRPr="00512D0D">
              <w:rPr>
                <w:b/>
                <w:szCs w:val="16"/>
              </w:rPr>
              <w:sym w:font="Symbol" w:char="F0A3"/>
            </w:r>
            <w:r w:rsidRPr="00512D0D">
              <w:rPr>
                <w:b/>
                <w:szCs w:val="16"/>
              </w:rPr>
              <w:t> </w:t>
            </w:r>
            <w:proofErr w:type="spellStart"/>
            <w:r w:rsidRPr="00512D0D">
              <w:rPr>
                <w:b/>
                <w:i/>
                <w:szCs w:val="16"/>
              </w:rPr>
              <w:t>U</w:t>
            </w:r>
            <w:r w:rsidRPr="00512D0D">
              <w:rPr>
                <w:b/>
                <w:szCs w:val="16"/>
                <w:vertAlign w:val="subscript"/>
              </w:rPr>
              <w:t>Tp</w:t>
            </w:r>
            <w:proofErr w:type="spellEnd"/>
          </w:p>
          <w:p w14:paraId="266D5DE2" w14:textId="77777777" w:rsidR="00A71BF6" w:rsidRPr="00512D0D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512D0D">
              <w:rPr>
                <w:rFonts w:ascii="Arial" w:hAnsi="Arial" w:cs="Arial"/>
                <w:b/>
                <w:sz w:val="16"/>
                <w:szCs w:val="16"/>
              </w:rPr>
              <w:t>spełniony /</w:t>
            </w:r>
          </w:p>
          <w:p w14:paraId="4CB77ADF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niespełniony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</w:tcBorders>
          </w:tcPr>
          <w:p w14:paraId="35F199B3" w14:textId="77777777" w:rsidR="00A71BF6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Ochrona prze</w:t>
            </w:r>
            <w:r>
              <w:rPr>
                <w:rFonts w:ascii="Arial" w:hAnsi="Arial" w:cs="Arial"/>
                <w:sz w:val="16"/>
                <w:szCs w:val="16"/>
              </w:rPr>
              <w:t xml:space="preserve">d </w:t>
            </w:r>
            <w:r w:rsidRPr="002E44EE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  <w:t>żeniem</w:t>
            </w:r>
          </w:p>
          <w:p w14:paraId="10A235F5" w14:textId="77777777" w:rsidR="00A71BF6" w:rsidRPr="005C77FA" w:rsidRDefault="00A71BF6" w:rsidP="00A71BF6">
            <w:pPr>
              <w:spacing w:line="336" w:lineRule="auto"/>
              <w:jc w:val="center"/>
              <w:rPr>
                <w:rFonts w:ascii="Arial" w:hAnsi="Arial" w:cs="Arial"/>
                <w:szCs w:val="16"/>
              </w:rPr>
            </w:pPr>
          </w:p>
          <w:p w14:paraId="39FCA7E2" w14:textId="77777777" w:rsidR="00A71BF6" w:rsidRPr="00512D0D" w:rsidRDefault="00A71BF6" w:rsidP="00A71BF6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skuteczna /</w:t>
            </w:r>
          </w:p>
          <w:p w14:paraId="2CC16591" w14:textId="77777777" w:rsidR="00A71BF6" w:rsidRPr="002E44EE" w:rsidRDefault="00A71BF6" w:rsidP="00A71BF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nieskuteczna</w:t>
            </w:r>
          </w:p>
        </w:tc>
      </w:tr>
      <w:tr w:rsidR="00A71BF6" w14:paraId="42C0217D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5A26A345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825" w:type="dxa"/>
            <w:gridSpan w:val="2"/>
          </w:tcPr>
          <w:p w14:paraId="1752696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4FA27E5E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27D6AFD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7224C72F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07FA4E7D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28A1C0FE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607590D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194337C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367DEB1C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5FD1A1D5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825" w:type="dxa"/>
            <w:gridSpan w:val="2"/>
          </w:tcPr>
          <w:p w14:paraId="083A580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414FAA6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2848410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76F371B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745DB6C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4A3A70C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3F052C7A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4488284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46DB4C1C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17B1574F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825" w:type="dxa"/>
            <w:gridSpan w:val="2"/>
          </w:tcPr>
          <w:p w14:paraId="096F25C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0808FFFD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5C51455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34DD9F1A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352D7E6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2D5682E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6AE93AE0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1084847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191F09E9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66039773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825" w:type="dxa"/>
            <w:gridSpan w:val="2"/>
          </w:tcPr>
          <w:p w14:paraId="32D6095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5831446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75199ED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72EFC199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72E2F19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075BBE39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659D4E5F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5ED47F2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714504FD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56CBE418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825" w:type="dxa"/>
            <w:gridSpan w:val="2"/>
          </w:tcPr>
          <w:p w14:paraId="66FA4C40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2B4C23C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2305F5D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36B523CE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5E2B627C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416E2848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3A0C27F3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7F656E4A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55251DB2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</w:tcPr>
          <w:p w14:paraId="7FDD64B4" w14:textId="77777777" w:rsidR="00A71BF6" w:rsidRDefault="00A71BF6" w:rsidP="00A71BF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825" w:type="dxa"/>
            <w:gridSpan w:val="2"/>
          </w:tcPr>
          <w:p w14:paraId="6B6D44E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83" w:type="dxa"/>
          </w:tcPr>
          <w:p w14:paraId="59F920F7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28" w:type="dxa"/>
          </w:tcPr>
          <w:p w14:paraId="457295D9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22" w:type="dxa"/>
          </w:tcPr>
          <w:p w14:paraId="57EB71CF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2" w:type="dxa"/>
            <w:shd w:val="clear" w:color="auto" w:fill="C0C0C0"/>
          </w:tcPr>
          <w:p w14:paraId="7E79F314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55" w:type="dxa"/>
            <w:shd w:val="clear" w:color="auto" w:fill="C0C0C0"/>
          </w:tcPr>
          <w:p w14:paraId="276F4126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24" w:type="dxa"/>
            <w:shd w:val="clear" w:color="auto" w:fill="C0C0C0"/>
          </w:tcPr>
          <w:p w14:paraId="72232472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64" w:type="dxa"/>
            <w:gridSpan w:val="2"/>
            <w:shd w:val="clear" w:color="auto" w:fill="C0C0C0"/>
          </w:tcPr>
          <w:p w14:paraId="493A1ADB" w14:textId="77777777" w:rsidR="00A71BF6" w:rsidRDefault="00A71BF6" w:rsidP="00A71BF6">
            <w:pPr>
              <w:spacing w:line="264" w:lineRule="auto"/>
              <w:rPr>
                <w:rFonts w:ascii="Arial" w:hAnsi="Arial"/>
              </w:rPr>
            </w:pPr>
          </w:p>
        </w:tc>
      </w:tr>
      <w:tr w:rsidR="00A71BF6" w14:paraId="3CE09786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0BF12336" w14:textId="77777777" w:rsidR="00A71BF6" w:rsidRDefault="00A71BF6" w:rsidP="00A71BF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A71BF6" w14:paraId="753C200F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0F21BF68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1CB8B673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A71BF6" w14:paraId="3F1CC8A3" w14:textId="77777777" w:rsidTr="00A71BF6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1"/>
          </w:tcPr>
          <w:p w14:paraId="1EA6C7D4" w14:textId="77777777" w:rsidR="00A71BF6" w:rsidRDefault="00A71BF6" w:rsidP="00A71BF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7F4CC489" w14:textId="77777777" w:rsidR="00A71BF6" w:rsidRDefault="00A71BF6" w:rsidP="00A71BF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4E49DB46" w14:textId="77777777" w:rsidR="008F28F0" w:rsidRDefault="008F28F0" w:rsidP="00690446">
      <w:pPr>
        <w:pStyle w:val="Tekstpodstawowy"/>
        <w:rPr>
          <w:rFonts w:eastAsia="Symbol"/>
        </w:rPr>
      </w:pPr>
    </w:p>
    <w:p w14:paraId="571F6503" w14:textId="77777777" w:rsidR="000F6DEE" w:rsidRDefault="008F28F0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7" w:name="_Toc492020774"/>
      <w:bookmarkStart w:id="8" w:name="_Ref507769514"/>
      <w:bookmarkStart w:id="9" w:name="_Toc508015169"/>
      <w:bookmarkStart w:id="10" w:name="_Toc525640699"/>
    </w:p>
    <w:p w14:paraId="47411775" w14:textId="77777777" w:rsidR="000F6DEE" w:rsidRDefault="000F6DEE" w:rsidP="000F6DEE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272DCF07" w14:textId="3720D6A1" w:rsidR="000F6DEE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r>
        <w:t>Część B</w:t>
      </w:r>
    </w:p>
    <w:p w14:paraId="236C0C1F" w14:textId="47842EA7" w:rsidR="000F6DEE" w:rsidRDefault="000F6DEE" w:rsidP="000F6DEE">
      <w:pPr>
        <w:pStyle w:val="NagwekZ12"/>
        <w:numPr>
          <w:ilvl w:val="0"/>
          <w:numId w:val="0"/>
        </w:numPr>
        <w:tabs>
          <w:tab w:val="clear" w:pos="992"/>
          <w:tab w:val="left" w:pos="0"/>
        </w:tabs>
        <w:spacing w:after="0"/>
        <w:jc w:val="both"/>
        <w:outlineLvl w:val="1"/>
      </w:pPr>
      <w:r w:rsidRPr="000F6DEE">
        <w:t>Protokół badania skuteczności ochrony przed porażeniem w stacjach SN/</w:t>
      </w:r>
      <w:proofErr w:type="spellStart"/>
      <w:r w:rsidRPr="000F6DEE">
        <w:t>nn</w:t>
      </w:r>
      <w:proofErr w:type="spellEnd"/>
      <w:r w:rsidRPr="000F6DEE">
        <w:t xml:space="preserve"> współpracujących z siecią </w:t>
      </w:r>
      <w:proofErr w:type="spellStart"/>
      <w:r w:rsidRPr="000F6DEE">
        <w:t>nn</w:t>
      </w:r>
      <w:proofErr w:type="spellEnd"/>
      <w:r w:rsidRPr="000F6DEE">
        <w:t xml:space="preserve"> w układzie TT, w stacjach SN/SN i SN – położonych poza obszarem zespolonej instalacji uziemiającej</w:t>
      </w:r>
    </w:p>
    <w:p w14:paraId="0319CD2B" w14:textId="77777777" w:rsidR="000F6DEE" w:rsidRDefault="000F6DEE" w:rsidP="000F6DEE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5A3C3158" w14:textId="77777777" w:rsidR="000F6DEE" w:rsidRDefault="000F6DEE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bookmarkEnd w:id="7"/>
    <w:bookmarkEnd w:id="8"/>
    <w:bookmarkEnd w:id="9"/>
    <w:bookmarkEnd w:id="10"/>
    <w:p w14:paraId="4C60158E" w14:textId="77777777" w:rsidR="000F6DEE" w:rsidRDefault="000F6DEE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551"/>
        <w:gridCol w:w="664"/>
        <w:gridCol w:w="1214"/>
        <w:gridCol w:w="1060"/>
        <w:gridCol w:w="872"/>
        <w:gridCol w:w="872"/>
        <w:gridCol w:w="872"/>
        <w:gridCol w:w="872"/>
        <w:gridCol w:w="6"/>
        <w:gridCol w:w="1170"/>
      </w:tblGrid>
      <w:tr w:rsidR="00020596" w14:paraId="2D3137E3" w14:textId="77777777" w:rsidTr="007A4D43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4" w:type="dxa"/>
            <w:gridSpan w:val="2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4C3361BB" w14:textId="77777777" w:rsidR="00020596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…….......</w:t>
            </w:r>
            <w:r w:rsidRPr="003C11DC">
              <w:rPr>
                <w:rFonts w:ascii="Arial" w:hAnsi="Arial"/>
              </w:rPr>
              <w:t>........</w:t>
            </w:r>
            <w:r>
              <w:rPr>
                <w:rFonts w:ascii="Arial" w:hAnsi="Arial"/>
              </w:rPr>
              <w:t>..</w:t>
            </w:r>
          </w:p>
          <w:p w14:paraId="6A392158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gridSpan w:val="8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2CC118B8" w14:textId="77777777" w:rsidR="00020596" w:rsidRDefault="00020596" w:rsidP="00965DB0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FE609D" w:rsidRPr="00FE609D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06DE05F7" w14:textId="77777777" w:rsidR="00020596" w:rsidRDefault="00020596" w:rsidP="00965DB0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Badanie i ocena skuteczności ochrony przed porażeniem w obiekcie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0E979446" w14:textId="77777777" w:rsidR="00020596" w:rsidRPr="003C11DC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  <w:r w:rsidRPr="003C11DC">
              <w:rPr>
                <w:rFonts w:ascii="Arial" w:hAnsi="Arial"/>
              </w:rPr>
              <w:t>..............</w:t>
            </w:r>
          </w:p>
          <w:p w14:paraId="681FF61A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020596" w:rsidRPr="00ED1573" w14:paraId="461F4760" w14:textId="77777777" w:rsidTr="007A4D43">
        <w:tblPrEx>
          <w:tblCellMar>
            <w:bottom w:w="0" w:type="dxa"/>
          </w:tblCellMar>
        </w:tblPrEx>
        <w:trPr>
          <w:trHeight w:val="942"/>
          <w:jc w:val="center"/>
        </w:trPr>
        <w:tc>
          <w:tcPr>
            <w:tcW w:w="9356" w:type="dxa"/>
            <w:gridSpan w:val="11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5439BD48" w14:textId="77777777" w:rsidR="00020596" w:rsidRDefault="00020596" w:rsidP="00965DB0">
            <w:pPr>
              <w:ind w:left="1843" w:hanging="1843"/>
              <w:rPr>
                <w:rFonts w:ascii="Arial" w:hAnsi="Arial"/>
                <w:b/>
              </w:rPr>
            </w:pPr>
            <w:bookmarkStart w:id="11" w:name="_Toc349080989"/>
            <w:r>
              <w:rPr>
                <w:rFonts w:ascii="Arial" w:hAnsi="Arial"/>
                <w:b/>
              </w:rPr>
              <w:t>TYP OBIEKTU:</w:t>
            </w:r>
            <w:r>
              <w:rPr>
                <w:rFonts w:ascii="Arial" w:hAnsi="Arial"/>
                <w:b/>
              </w:rPr>
              <w:tab/>
              <w:t>STACJA TRANSFORMATOROWA SN/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bookmarkEnd w:id="11"/>
            <w:proofErr w:type="spellEnd"/>
            <w:r>
              <w:rPr>
                <w:rFonts w:ascii="Arial" w:hAnsi="Arial"/>
                <w:b/>
              </w:rPr>
              <w:t xml:space="preserve"> POZA OBSZAREM ZIU PRACUJĄCA NA SIEĆ 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</w:t>
            </w:r>
            <w:r w:rsidR="00851FBD">
              <w:rPr>
                <w:rFonts w:ascii="Arial" w:hAnsi="Arial"/>
                <w:b/>
              </w:rPr>
              <w:t>W</w:t>
            </w:r>
            <w:r>
              <w:rPr>
                <w:rFonts w:ascii="Arial" w:hAnsi="Arial"/>
                <w:b/>
              </w:rPr>
              <w:t xml:space="preserve"> UKŁADZIE TT</w:t>
            </w:r>
            <w:r>
              <w:rPr>
                <w:rFonts w:ascii="Arial" w:eastAsia="Symbol" w:hAnsi="Arial" w:cs="Arial"/>
                <w:b/>
                <w:bCs/>
              </w:rPr>
              <w:t xml:space="preserve">, </w:t>
            </w:r>
            <w:r>
              <w:rPr>
                <w:rFonts w:ascii="Arial" w:eastAsia="Symbol" w:hAnsi="Arial" w:cs="Arial"/>
                <w:b/>
                <w:bCs/>
              </w:rPr>
              <w:br/>
              <w:t>STACJA SN</w:t>
            </w:r>
            <w:r w:rsidR="00851FBD">
              <w:rPr>
                <w:rFonts w:ascii="Arial" w:eastAsia="Symbol" w:hAnsi="Arial" w:cs="Arial"/>
                <w:b/>
                <w:bCs/>
              </w:rPr>
              <w:t>/SN</w:t>
            </w:r>
            <w:r>
              <w:rPr>
                <w:rFonts w:ascii="Arial" w:eastAsia="Symbol" w:hAnsi="Arial" w:cs="Arial"/>
                <w:b/>
                <w:bCs/>
              </w:rPr>
              <w:t xml:space="preserve"> LUB </w:t>
            </w:r>
            <w:r w:rsidR="002F4B94">
              <w:rPr>
                <w:rFonts w:ascii="Arial" w:eastAsia="Symbol" w:hAnsi="Arial" w:cs="Arial"/>
                <w:b/>
                <w:bCs/>
              </w:rPr>
              <w:t>SN (</w:t>
            </w:r>
            <w:r>
              <w:rPr>
                <w:rFonts w:ascii="Arial" w:eastAsia="Symbol" w:hAnsi="Arial" w:cs="Arial"/>
                <w:b/>
                <w:bCs/>
              </w:rPr>
              <w:t xml:space="preserve">ROZDZIELNIA </w:t>
            </w:r>
            <w:r w:rsidR="002F4B94">
              <w:rPr>
                <w:rFonts w:ascii="Arial" w:eastAsia="Symbol" w:hAnsi="Arial" w:cs="Arial"/>
                <w:b/>
                <w:bCs/>
              </w:rPr>
              <w:t>SIECIOWA)</w:t>
            </w:r>
          </w:p>
        </w:tc>
      </w:tr>
      <w:tr w:rsidR="00020596" w14:paraId="1EE03E4B" w14:textId="77777777" w:rsidTr="007A4D43">
        <w:tblPrEx>
          <w:tblCellMar>
            <w:bottom w:w="0" w:type="dxa"/>
          </w:tblCellMar>
        </w:tblPrEx>
        <w:trPr>
          <w:trHeight w:val="509"/>
          <w:jc w:val="center"/>
        </w:trPr>
        <w:tc>
          <w:tcPr>
            <w:tcW w:w="9356" w:type="dxa"/>
            <w:gridSpan w:val="11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39020E02" w14:textId="77777777" w:rsidR="00020596" w:rsidRDefault="00020596" w:rsidP="00965DB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020596" w14:paraId="59ECD90A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  <w:tcBorders>
              <w:top w:val="double" w:sz="4" w:space="0" w:color="auto"/>
            </w:tcBorders>
          </w:tcPr>
          <w:p w14:paraId="1BC27560" w14:textId="77777777" w:rsidR="00020596" w:rsidRPr="00ED1573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  <w:r w:rsidR="003C0233">
              <w:rPr>
                <w:rFonts w:ascii="Arial" w:hAnsi="Arial"/>
              </w:rPr>
              <w:t xml:space="preserve"> </w:t>
            </w:r>
          </w:p>
          <w:p w14:paraId="0E1DAB3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obiektu .................................</w:t>
            </w:r>
          </w:p>
          <w:p w14:paraId="233DE719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18D77191" w14:textId="77777777" w:rsidR="00020596" w:rsidRPr="00D6724C" w:rsidRDefault="00020596" w:rsidP="00965DB0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eastAsia="Symbol" w:hAnsi="Arial" w:cs="Arial"/>
              </w:rPr>
              <w:t>Rodzaj obiektu:</w:t>
            </w:r>
            <w:r>
              <w:rPr>
                <w:rFonts w:ascii="Arial" w:eastAsia="Symbol" w:hAnsi="Arial" w:cs="Arial"/>
              </w:rPr>
              <w:tab/>
            </w:r>
            <w:r w:rsidRPr="00D6724C">
              <w:rPr>
                <w:rFonts w:ascii="Arial" w:hAnsi="Arial"/>
                <w:b/>
              </w:rPr>
              <w:t>stacja SN/</w:t>
            </w:r>
            <w:proofErr w:type="spellStart"/>
            <w:r w:rsidRPr="00D6724C"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eastAsia="Symbol" w:hAnsi="Arial" w:cs="Arial"/>
              </w:rPr>
              <w:t xml:space="preserve">, </w:t>
            </w:r>
            <w:r w:rsidRPr="00D6724C">
              <w:rPr>
                <w:rFonts w:ascii="Arial" w:hAnsi="Arial"/>
                <w:b/>
              </w:rPr>
              <w:t>stacja SN/SN</w:t>
            </w:r>
            <w:r w:rsidR="002F4B94" w:rsidRPr="002F4B94">
              <w:rPr>
                <w:rFonts w:ascii="Arial" w:hAnsi="Arial"/>
              </w:rPr>
              <w:t>,</w:t>
            </w:r>
            <w:r w:rsidR="002F4B94">
              <w:rPr>
                <w:rFonts w:ascii="Arial" w:hAnsi="Arial"/>
                <w:b/>
              </w:rPr>
              <w:t xml:space="preserve"> stacja SN (rozdzielnia sieciowa</w:t>
            </w:r>
            <w:r>
              <w:rPr>
                <w:rFonts w:ascii="Arial" w:eastAsia="Symbol" w:hAnsi="Arial" w:cs="Arial"/>
              </w:rPr>
              <w:t>*</w:t>
            </w:r>
            <w:r w:rsidRPr="00D6724C">
              <w:rPr>
                <w:rFonts w:ascii="Arial" w:eastAsia="Symbol" w:hAnsi="Arial" w:cs="Arial"/>
                <w:vertAlign w:val="superscript"/>
              </w:rPr>
              <w:t>)</w:t>
            </w:r>
          </w:p>
          <w:p w14:paraId="1C2C8618" w14:textId="77777777" w:rsidR="00020596" w:rsidRPr="00ED1573" w:rsidRDefault="00020596" w:rsidP="00965DB0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wnętrzowa / napowietrzna / słupowa</w:t>
            </w:r>
            <w:r w:rsidRPr="00D6724C">
              <w:rPr>
                <w:rFonts w:ascii="Arial" w:hAnsi="Arial"/>
              </w:rPr>
              <w:t>*</w:t>
            </w:r>
            <w:r w:rsidRPr="00D6724C">
              <w:rPr>
                <w:rFonts w:ascii="Arial" w:hAnsi="Arial"/>
                <w:vertAlign w:val="superscript"/>
              </w:rPr>
              <w:t>)</w:t>
            </w:r>
          </w:p>
          <w:p w14:paraId="732105F5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Stacja zasilana z GPZ .............................. , pole nr .........</w:t>
            </w:r>
          </w:p>
          <w:p w14:paraId="54EE6D88" w14:textId="77777777" w:rsidR="00020596" w:rsidRPr="00D6724C" w:rsidRDefault="00020596" w:rsidP="00965DB0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eastAsia="Symbol" w:hAnsi="Arial" w:cs="Arial"/>
              </w:rPr>
              <w:t xml:space="preserve">Rodzaj badań: </w:t>
            </w:r>
            <w:r w:rsidRPr="00D6724C">
              <w:rPr>
                <w:rFonts w:ascii="Arial" w:eastAsia="Symbol" w:hAnsi="Arial" w:cs="Arial"/>
                <w:b/>
              </w:rPr>
              <w:t>ODBIORCZE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/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EKSPLOATACYJNE</w:t>
            </w:r>
            <w:r>
              <w:rPr>
                <w:rFonts w:ascii="Arial" w:eastAsia="Symbol" w:hAnsi="Arial" w:cs="Arial"/>
              </w:rPr>
              <w:t>*</w:t>
            </w:r>
            <w:r w:rsidRPr="00D6724C">
              <w:rPr>
                <w:rFonts w:ascii="Arial" w:eastAsia="Symbol" w:hAnsi="Arial" w:cs="Arial"/>
                <w:vertAlign w:val="superscript"/>
              </w:rPr>
              <w:t>)</w:t>
            </w:r>
          </w:p>
        </w:tc>
      </w:tr>
      <w:tr w:rsidR="00020596" w14:paraId="2038F562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6E4F3E47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dotyczące zwarciowego prądu doziemnego i czasu jego przepływu przy zwarciu po stronie SN</w:t>
            </w:r>
          </w:p>
          <w:p w14:paraId="71152E57" w14:textId="77777777" w:rsidR="00020596" w:rsidRPr="00ED1573" w:rsidRDefault="00020596" w:rsidP="00965DB0">
            <w:pPr>
              <w:spacing w:line="264" w:lineRule="auto"/>
              <w:ind w:left="284" w:hanging="284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</w:rPr>
              <w:t>Stacja pracująca w stanie: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normalnym / awaryjnym (rezerwowym)</w:t>
            </w:r>
            <w:r w:rsidRPr="00D6724C">
              <w:rPr>
                <w:rFonts w:ascii="Arial" w:hAnsi="Arial"/>
              </w:rPr>
              <w:t>*</w:t>
            </w:r>
            <w:r w:rsidRPr="00D6724C">
              <w:rPr>
                <w:rFonts w:ascii="Arial" w:hAnsi="Arial"/>
                <w:vertAlign w:val="superscript"/>
              </w:rPr>
              <w:t>)</w:t>
            </w:r>
          </w:p>
          <w:p w14:paraId="549FA5E2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</w:t>
            </w:r>
            <w:r>
              <w:rPr>
                <w:rFonts w:ascii="Arial" w:hAnsi="Arial"/>
              </w:rPr>
              <w:tab/>
              <w:t xml:space="preserve">prąd </w:t>
            </w:r>
            <w:proofErr w:type="spellStart"/>
            <w:r w:rsidR="00FF0CBE">
              <w:rPr>
                <w:rFonts w:ascii="Arial" w:hAnsi="Arial"/>
              </w:rPr>
              <w:t>doziemienia</w:t>
            </w:r>
            <w:proofErr w:type="spellEnd"/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 w:rsidR="00FF0CBE" w:rsidRPr="00AD2ABE">
              <w:rPr>
                <w:position w:val="-12"/>
              </w:rPr>
              <w:object w:dxaOrig="480" w:dyaOrig="360" w14:anchorId="74FA1912">
                <v:shape id="_x0000_i1031" type="#_x0000_t75" style="width:24.2pt;height:18.25pt" o:ole="">
                  <v:imagedata r:id="rId22" o:title=""/>
                </v:shape>
                <o:OLEObject Type="Embed" ProgID="Equation.DSMT4" ShapeID="_x0000_i1031" DrawAspect="Content" ObjectID="_1717235455" r:id="rId23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0BABA6B2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b)</w:t>
            </w:r>
            <w:r>
              <w:rPr>
                <w:rFonts w:ascii="Arial" w:hAnsi="Arial"/>
              </w:rPr>
              <w:tab/>
              <w:t>współczynnik redukcyjny linii zasilającej SN: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0"/>
              </w:rPr>
              <w:object w:dxaOrig="380" w:dyaOrig="260" w14:anchorId="39A0AF64">
                <v:shape id="_x0000_i1032" type="#_x0000_t75" style="width:18.8pt;height:12.9pt" o:ole="">
                  <v:imagedata r:id="rId12" o:title=""/>
                </v:shape>
                <o:OLEObject Type="Embed" ProgID="Equation.DSMT4" ShapeID="_x0000_i1032" DrawAspect="Content" ObjectID="_1717235456" r:id="rId24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</w:t>
            </w:r>
            <w:r>
              <w:rPr>
                <w:rFonts w:ascii="Arial" w:hAnsi="Arial"/>
              </w:rPr>
              <w:tab/>
            </w:r>
          </w:p>
          <w:p w14:paraId="5326BB1A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</w:t>
            </w:r>
            <w:r>
              <w:rPr>
                <w:rFonts w:ascii="Arial" w:hAnsi="Arial"/>
              </w:rPr>
              <w:tab/>
              <w:t>prąd uziomowy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99" w:dyaOrig="360" w14:anchorId="64755FE0">
                <v:shape id="_x0000_i1033" type="#_x0000_t75" style="width:24.7pt;height:18.25pt" o:ole="">
                  <v:imagedata r:id="rId14" o:title=""/>
                </v:shape>
                <o:OLEObject Type="Embed" ProgID="Equation.DSMT4" ShapeID="_x0000_i1033" DrawAspect="Content" ObjectID="_1717235457" r:id="rId25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  <w:r>
              <w:rPr>
                <w:rFonts w:ascii="Arial" w:hAnsi="Arial"/>
              </w:rPr>
              <w:tab/>
            </w:r>
          </w:p>
          <w:p w14:paraId="0FE4B661" w14:textId="77777777" w:rsidR="00020596" w:rsidRDefault="00020596" w:rsidP="00965DB0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d)</w:t>
            </w:r>
            <w:r>
              <w:rPr>
                <w:rFonts w:ascii="Arial" w:hAnsi="Arial"/>
              </w:rPr>
              <w:tab/>
              <w:t>czas wyłączenia zwarcia doziemnego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40" w:dyaOrig="360" w14:anchorId="05EBF855">
                <v:shape id="_x0000_i1034" type="#_x0000_t75" style="width:22.05pt;height:18.25pt" o:ole="">
                  <v:imagedata r:id="rId16" o:title=""/>
                </v:shape>
                <o:OLEObject Type="Embed" ProgID="Equation.DSMT4" ShapeID="_x0000_i1034" DrawAspect="Content" ObjectID="_1717235458" r:id="rId26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  <w:r>
              <w:rPr>
                <w:rFonts w:ascii="Arial" w:hAnsi="Arial"/>
              </w:rPr>
              <w:tab/>
            </w:r>
          </w:p>
          <w:p w14:paraId="54356A39" w14:textId="77777777" w:rsidR="00020596" w:rsidRPr="00A41BA7" w:rsidRDefault="00020596" w:rsidP="00BC6228">
            <w:pPr>
              <w:tabs>
                <w:tab w:val="left" w:pos="284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</w:rPr>
              <w:t>e)</w:t>
            </w:r>
            <w:r>
              <w:rPr>
                <w:rFonts w:ascii="Arial" w:hAnsi="Arial"/>
              </w:rPr>
              <w:tab/>
              <w:t xml:space="preserve">największe dopuszczalne </w:t>
            </w:r>
            <w:r>
              <w:rPr>
                <w:rFonts w:ascii="Arial" w:hAnsi="Arial"/>
              </w:rPr>
              <w:br/>
              <w:t>napięcie dotykowe rażeniowe</w:t>
            </w:r>
            <w:r>
              <w:rPr>
                <w:rFonts w:ascii="Arial" w:hAnsi="Arial"/>
              </w:rPr>
              <w:tab/>
            </w:r>
            <w:r w:rsidRPr="00A41BA7">
              <w:rPr>
                <w:position w:val="-14"/>
              </w:rPr>
              <w:object w:dxaOrig="639" w:dyaOrig="380" w14:anchorId="48A29431">
                <v:shape id="_x0000_i1035" type="#_x0000_t75" style="width:31.7pt;height:18.8pt" o:ole="">
                  <v:imagedata r:id="rId18" o:title=""/>
                </v:shape>
                <o:OLEObject Type="Embed" ProgID="Equation.DSMT4" ShapeID="_x0000_i1035" DrawAspect="Content" ObjectID="_1717235459" r:id="rId27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  <w:r>
              <w:rPr>
                <w:rFonts w:ascii="Arial" w:hAnsi="Arial"/>
              </w:rPr>
              <w:tab/>
            </w:r>
          </w:p>
        </w:tc>
      </w:tr>
      <w:tr w:rsidR="00020596" w14:paraId="0DD1247C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442A80ED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zastosowanych środkach dodatkowych M do ochrony przed porażeniem.</w:t>
            </w:r>
          </w:p>
          <w:p w14:paraId="2DA0D326" w14:textId="77777777" w:rsidR="00020596" w:rsidRPr="00A41BA7" w:rsidRDefault="00020596" w:rsidP="00965DB0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Zastosowane środki M: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nie ma / są środki</w:t>
            </w:r>
            <w:r>
              <w:rPr>
                <w:rFonts w:ascii="Arial" w:hAnsi="Arial"/>
              </w:rPr>
              <w:t>: M .... , M .... , M .... 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3997F417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2B716E0F" w14:textId="77777777" w:rsidR="00020596" w:rsidRPr="00412ECA" w:rsidRDefault="00020596" w:rsidP="00965DB0">
            <w:pPr>
              <w:spacing w:line="288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TAK / 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6BCE2D2A" w14:textId="77777777" w:rsidTr="007A4D43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157BEA81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technicznej:</w:t>
            </w:r>
          </w:p>
          <w:p w14:paraId="4DE009AA" w14:textId="77777777" w:rsidR="00020596" w:rsidRDefault="00020596" w:rsidP="006839E6">
            <w:pPr>
              <w:numPr>
                <w:ilvl w:val="0"/>
                <w:numId w:val="13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dane dokumentu zawierającego projekt uziemienia stacji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  <w:p w14:paraId="26DF9E71" w14:textId="77777777" w:rsidR="00020596" w:rsidRDefault="00020596" w:rsidP="006839E6">
            <w:pPr>
              <w:numPr>
                <w:ilvl w:val="0"/>
                <w:numId w:val="13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ostatnie badanie ochrony przed porażeniem potwierdza protokół nr .................... ,</w:t>
            </w:r>
            <w:r>
              <w:rPr>
                <w:rFonts w:ascii="Arial" w:hAnsi="Arial"/>
              </w:rPr>
              <w:br/>
              <w:t>z dnia ..</w:t>
            </w:r>
            <w:r w:rsidRPr="0092109F">
              <w:rPr>
                <w:rFonts w:ascii="Arial" w:hAnsi="Arial"/>
              </w:rPr>
              <w:t>......................</w:t>
            </w:r>
            <w:r>
              <w:rPr>
                <w:rFonts w:ascii="Arial" w:hAnsi="Arial"/>
              </w:rPr>
              <w:t> .</w:t>
            </w:r>
          </w:p>
        </w:tc>
      </w:tr>
      <w:tr w:rsidR="00020596" w14:paraId="3B1E2E7B" w14:textId="77777777" w:rsidTr="00965DB0">
        <w:tblPrEx>
          <w:tblCellMar>
            <w:bottom w:w="0" w:type="dxa"/>
          </w:tblCellMar>
        </w:tblPrEx>
        <w:trPr>
          <w:trHeight w:val="680"/>
          <w:jc w:val="center"/>
        </w:trPr>
        <w:tc>
          <w:tcPr>
            <w:tcW w:w="9356" w:type="dxa"/>
            <w:gridSpan w:val="11"/>
            <w:shd w:val="clear" w:color="auto" w:fill="E0E0E0"/>
            <w:vAlign w:val="center"/>
          </w:tcPr>
          <w:p w14:paraId="5FA79579" w14:textId="77777777" w:rsidR="00020596" w:rsidRPr="00215783" w:rsidRDefault="00020596" w:rsidP="00965DB0">
            <w:pPr>
              <w:jc w:val="center"/>
              <w:rPr>
                <w:rFonts w:ascii="Arial" w:hAnsi="Arial"/>
                <w:b/>
              </w:rPr>
            </w:pPr>
            <w:r>
              <w:rPr>
                <w:rFonts w:eastAsia="Symbol"/>
              </w:rPr>
              <w:br w:type="page"/>
            </w:r>
            <w:r w:rsidRPr="00215783">
              <w:rPr>
                <w:rFonts w:ascii="Arial" w:hAnsi="Arial"/>
                <w:b/>
              </w:rPr>
              <w:t xml:space="preserve">CZĘŚĆ DRUGA: </w:t>
            </w:r>
            <w:r w:rsidR="007A4D43" w:rsidRPr="007A4D43">
              <w:rPr>
                <w:rFonts w:ascii="Arial" w:hAnsi="Arial"/>
                <w:b/>
              </w:rPr>
              <w:t xml:space="preserve">BADANIA </w:t>
            </w:r>
            <w:r w:rsidRPr="00215783">
              <w:rPr>
                <w:rFonts w:ascii="Arial" w:hAnsi="Arial"/>
                <w:b/>
              </w:rPr>
              <w:t>W TERENIE</w:t>
            </w:r>
          </w:p>
        </w:tc>
      </w:tr>
      <w:tr w:rsidR="00020596" w14:paraId="6646BC9E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0FE9F143" w14:textId="77777777" w:rsidR="00020596" w:rsidRDefault="00020596" w:rsidP="00965DB0">
            <w:pPr>
              <w:spacing w:line="312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  <w:b/>
              </w:rPr>
              <w:t>Szkic stacji</w:t>
            </w:r>
            <w:r>
              <w:rPr>
                <w:rFonts w:ascii="Arial" w:hAnsi="Arial"/>
              </w:rPr>
              <w:t xml:space="preserve"> z rozmieszczeniem przewodów uziemiających i miejsc pomiaru impedancji pętli zwarcia potrzeb własnych: </w:t>
            </w:r>
            <w:r>
              <w:rPr>
                <w:rFonts w:ascii="Arial" w:hAnsi="Arial"/>
                <w:i/>
              </w:rPr>
              <w:t>wykonać odpowiedni rysunek, zaznaczyć przewody uziemiające i miejsca p</w:t>
            </w:r>
            <w:r w:rsidR="006912B0">
              <w:rPr>
                <w:rFonts w:ascii="Arial" w:hAnsi="Arial"/>
                <w:i/>
              </w:rPr>
              <w:t>omiaru impedancji pętli zwarcia</w:t>
            </w:r>
            <w:r w:rsidR="003C0233">
              <w:rPr>
                <w:rFonts w:ascii="Arial" w:hAnsi="Arial"/>
                <w:i/>
              </w:rPr>
              <w:t xml:space="preserve"> </w:t>
            </w:r>
          </w:p>
          <w:p w14:paraId="1CD9633F" w14:textId="77777777" w:rsidR="00020596" w:rsidRDefault="00020596" w:rsidP="00965DB0">
            <w:pPr>
              <w:spacing w:line="264" w:lineRule="auto"/>
              <w:rPr>
                <w:rFonts w:ascii="Arial" w:hAnsi="Arial"/>
                <w:i/>
              </w:rPr>
            </w:pPr>
          </w:p>
          <w:p w14:paraId="5AC11B70" w14:textId="77777777" w:rsidR="00020596" w:rsidRDefault="00020596" w:rsidP="00965DB0">
            <w:pPr>
              <w:spacing w:line="264" w:lineRule="auto"/>
              <w:rPr>
                <w:rFonts w:ascii="Arial" w:hAnsi="Arial"/>
                <w:i/>
              </w:rPr>
            </w:pPr>
          </w:p>
          <w:p w14:paraId="3D467054" w14:textId="77777777" w:rsidR="00020596" w:rsidRDefault="00020596" w:rsidP="00965DB0">
            <w:pPr>
              <w:spacing w:line="264" w:lineRule="auto"/>
              <w:rPr>
                <w:rFonts w:ascii="Arial" w:hAnsi="Arial"/>
                <w:i/>
              </w:rPr>
            </w:pPr>
          </w:p>
          <w:p w14:paraId="52501BC9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:rsidRPr="004F3F81" w14:paraId="30D6D903" w14:textId="77777777" w:rsidTr="00965DB0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1"/>
            <w:vAlign w:val="center"/>
          </w:tcPr>
          <w:p w14:paraId="42BEE7FE" w14:textId="77777777" w:rsidR="00020596" w:rsidRPr="004F3F81" w:rsidRDefault="00020596" w:rsidP="00965DB0">
            <w:pPr>
              <w:rPr>
                <w:rFonts w:ascii="Arial" w:hAnsi="Arial" w:cs="Arial"/>
                <w:b/>
              </w:rPr>
            </w:pPr>
            <w:r w:rsidRPr="004F3F81">
              <w:rPr>
                <w:rFonts w:ascii="Arial" w:hAnsi="Arial" w:cs="Arial"/>
                <w:b/>
              </w:rPr>
              <w:lastRenderedPageBreak/>
              <w:t>a)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F3F81">
              <w:rPr>
                <w:rFonts w:ascii="Arial" w:hAnsi="Arial" w:cs="Arial"/>
                <w:b/>
              </w:rPr>
              <w:t xml:space="preserve">Pomiar impedancji pętli zwarcia w instalacji potrzeb własnych </w:t>
            </w:r>
            <w:r>
              <w:rPr>
                <w:rFonts w:ascii="Arial" w:hAnsi="Arial" w:cs="Arial"/>
                <w:b/>
              </w:rPr>
              <w:t>obiektu</w:t>
            </w:r>
          </w:p>
        </w:tc>
      </w:tr>
      <w:tr w:rsidR="00020596" w14:paraId="41C8CBF5" w14:textId="77777777" w:rsidTr="00965DB0">
        <w:tblPrEx>
          <w:tblCellMar>
            <w:bottom w:w="0" w:type="dxa"/>
          </w:tblCellMar>
        </w:tblPrEx>
        <w:trPr>
          <w:trHeight w:val="567"/>
          <w:jc w:val="center"/>
        </w:trPr>
        <w:tc>
          <w:tcPr>
            <w:tcW w:w="9356" w:type="dxa"/>
            <w:gridSpan w:val="11"/>
            <w:vAlign w:val="center"/>
          </w:tcPr>
          <w:p w14:paraId="3D50047C" w14:textId="77777777" w:rsidR="00020596" w:rsidRDefault="00020596" w:rsidP="00965DB0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020596" w14:paraId="045A42D9" w14:textId="77777777" w:rsidTr="00965DB0">
        <w:tblPrEx>
          <w:tblCellMar>
            <w:bottom w:w="0" w:type="dxa"/>
          </w:tblCellMar>
        </w:tblPrEx>
        <w:trPr>
          <w:cantSplit/>
          <w:trHeight w:val="1234"/>
          <w:jc w:val="center"/>
        </w:trPr>
        <w:tc>
          <w:tcPr>
            <w:tcW w:w="1203" w:type="dxa"/>
            <w:vMerge w:val="restart"/>
            <w:tcBorders>
              <w:bottom w:val="nil"/>
            </w:tcBorders>
            <w:shd w:val="clear" w:color="auto" w:fill="auto"/>
          </w:tcPr>
          <w:p w14:paraId="4F4557B6" w14:textId="77777777" w:rsidR="00020596" w:rsidRPr="004F3F81" w:rsidRDefault="00020596" w:rsidP="00BC6228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 xml:space="preserve">Rodzaj punktu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4F3F81">
              <w:rPr>
                <w:rFonts w:ascii="Arial" w:hAnsi="Arial" w:cs="Arial"/>
                <w:sz w:val="16"/>
                <w:szCs w:val="16"/>
              </w:rPr>
              <w:t>i nr na szkicu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215" w:type="dxa"/>
            <w:gridSpan w:val="2"/>
            <w:vMerge w:val="restart"/>
            <w:shd w:val="clear" w:color="auto" w:fill="auto"/>
          </w:tcPr>
          <w:p w14:paraId="3242B590" w14:textId="77777777" w:rsidR="00020596" w:rsidRPr="004F3F81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Lokalizacja punktu pomiarowego</w:t>
            </w:r>
          </w:p>
        </w:tc>
        <w:tc>
          <w:tcPr>
            <w:tcW w:w="1214" w:type="dxa"/>
            <w:vMerge w:val="restart"/>
            <w:shd w:val="clear" w:color="auto" w:fill="auto"/>
          </w:tcPr>
          <w:p w14:paraId="443C23FD" w14:textId="77777777" w:rsidR="00020596" w:rsidRPr="00215783" w:rsidRDefault="00020596" w:rsidP="00BC6228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215783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215783">
              <w:rPr>
                <w:rFonts w:ascii="Arial" w:hAnsi="Arial" w:cs="Arial"/>
                <w:sz w:val="16"/>
                <w:szCs w:val="16"/>
              </w:rPr>
              <w:t>-ka prądowo-czasowa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060" w:type="dxa"/>
            <w:vMerge w:val="restart"/>
            <w:shd w:val="clear" w:color="auto" w:fill="auto"/>
            <w:textDirection w:val="btLr"/>
            <w:vAlign w:val="center"/>
          </w:tcPr>
          <w:p w14:paraId="523D701C" w14:textId="77777777" w:rsidR="00020596" w:rsidRPr="00A34872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15783">
              <w:rPr>
                <w:rFonts w:ascii="Arial" w:hAnsi="Arial" w:cs="Arial"/>
                <w:sz w:val="16"/>
                <w:szCs w:val="16"/>
              </w:rPr>
              <w:t>Prąd znamionowy zabezpiecz.</w:t>
            </w:r>
          </w:p>
        </w:tc>
        <w:tc>
          <w:tcPr>
            <w:tcW w:w="872" w:type="dxa"/>
            <w:vMerge w:val="restart"/>
            <w:shd w:val="clear" w:color="auto" w:fill="auto"/>
            <w:textDirection w:val="btLr"/>
            <w:vAlign w:val="center"/>
          </w:tcPr>
          <w:p w14:paraId="1A02BBCA" w14:textId="77777777" w:rsidR="00020596" w:rsidRPr="00C17A5A" w:rsidRDefault="00020596" w:rsidP="00BC6228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17A5A">
              <w:rPr>
                <w:rFonts w:ascii="Arial" w:hAnsi="Arial" w:cs="Arial"/>
                <w:b/>
                <w:bCs/>
                <w:sz w:val="16"/>
                <w:szCs w:val="16"/>
              </w:rPr>
              <w:t>Prąd dostatecznie szybkiego wyłączenia zabezpiecz</w:t>
            </w:r>
            <w:r w:rsidRPr="00C17A5A">
              <w:rPr>
                <w:rFonts w:ascii="Arial" w:hAnsi="Arial" w:cs="Arial"/>
                <w:bCs/>
                <w:sz w:val="16"/>
                <w:szCs w:val="16"/>
              </w:rPr>
              <w:t>*</w:t>
            </w:r>
            <w:r w:rsidR="00A32E12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72" w:type="dxa"/>
            <w:vMerge w:val="restart"/>
            <w:shd w:val="clear" w:color="auto" w:fill="auto"/>
            <w:textDirection w:val="btLr"/>
            <w:vAlign w:val="center"/>
          </w:tcPr>
          <w:p w14:paraId="75EAF126" w14:textId="77777777" w:rsidR="00020596" w:rsidRPr="00C17A5A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Zmierzona impedancja pętli zwarcia</w:t>
            </w:r>
          </w:p>
        </w:tc>
        <w:tc>
          <w:tcPr>
            <w:tcW w:w="872" w:type="dxa"/>
            <w:shd w:val="clear" w:color="auto" w:fill="auto"/>
            <w:textDirection w:val="btLr"/>
            <w:vAlign w:val="center"/>
          </w:tcPr>
          <w:p w14:paraId="5132248E" w14:textId="77777777" w:rsidR="00020596" w:rsidRPr="00C17A5A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F3F81">
              <w:rPr>
                <w:rFonts w:ascii="Arial" w:hAnsi="Arial" w:cs="Arial"/>
                <w:sz w:val="16"/>
                <w:szCs w:val="16"/>
              </w:rPr>
              <w:t>Dopuszczalna impedancja pętli zwarcia*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872" w:type="dxa"/>
            <w:shd w:val="clear" w:color="auto" w:fill="auto"/>
            <w:textDirection w:val="btLr"/>
            <w:vAlign w:val="center"/>
          </w:tcPr>
          <w:p w14:paraId="0BB14F34" w14:textId="77777777" w:rsidR="00020596" w:rsidRPr="006D214C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D214C">
              <w:rPr>
                <w:rFonts w:ascii="Arial" w:hAnsi="Arial" w:cs="Arial"/>
                <w:sz w:val="16"/>
                <w:szCs w:val="16"/>
              </w:rPr>
              <w:t>Dopuszczalna rezystancja uziemienia *)</w:t>
            </w:r>
          </w:p>
        </w:tc>
        <w:tc>
          <w:tcPr>
            <w:tcW w:w="1176" w:type="dxa"/>
            <w:gridSpan w:val="2"/>
            <w:vMerge w:val="restart"/>
            <w:shd w:val="clear" w:color="auto" w:fill="auto"/>
          </w:tcPr>
          <w:p w14:paraId="2C383BC8" w14:textId="77777777" w:rsidR="00020596" w:rsidRPr="00215783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17A5A">
              <w:rPr>
                <w:rFonts w:ascii="Arial" w:hAnsi="Arial" w:cs="Arial"/>
                <w:sz w:val="16"/>
                <w:szCs w:val="16"/>
              </w:rPr>
              <w:t xml:space="preserve">Czy </w:t>
            </w:r>
            <w:r w:rsidRPr="004F3F81">
              <w:rPr>
                <w:rFonts w:ascii="Arial" w:hAnsi="Arial" w:cs="Arial"/>
                <w:sz w:val="16"/>
                <w:szCs w:val="16"/>
              </w:rPr>
              <w:t>ochrona</w:t>
            </w:r>
            <w:r w:rsidR="006C03EB">
              <w:rPr>
                <w:rFonts w:ascii="Arial" w:hAnsi="Arial" w:cs="Arial"/>
                <w:sz w:val="16"/>
                <w:szCs w:val="16"/>
              </w:rPr>
              <w:t xml:space="preserve"> przed </w:t>
            </w:r>
            <w:r w:rsidR="003C0233"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</w:r>
            <w:r w:rsidR="006C03EB">
              <w:rPr>
                <w:rFonts w:ascii="Arial" w:hAnsi="Arial" w:cs="Arial"/>
                <w:sz w:val="16"/>
                <w:szCs w:val="16"/>
              </w:rPr>
              <w:t>żeniem</w:t>
            </w:r>
            <w:r w:rsidRPr="00C17A5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C17A5A">
              <w:rPr>
                <w:rFonts w:ascii="Arial" w:hAnsi="Arial" w:cs="Arial"/>
                <w:sz w:val="16"/>
                <w:szCs w:val="16"/>
              </w:rPr>
              <w:t>w obwodzie jest skuteczna*</w:t>
            </w:r>
            <w:r w:rsidRPr="000D0EB1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</w:tr>
      <w:tr w:rsidR="00020596" w14:paraId="36045738" w14:textId="77777777" w:rsidTr="00965DB0">
        <w:tblPrEx>
          <w:tblCellMar>
            <w:bottom w:w="0" w:type="dxa"/>
          </w:tblCellMar>
        </w:tblPrEx>
        <w:trPr>
          <w:cantSplit/>
          <w:trHeight w:val="1636"/>
          <w:jc w:val="center"/>
        </w:trPr>
        <w:tc>
          <w:tcPr>
            <w:tcW w:w="1203" w:type="dxa"/>
            <w:vMerge/>
            <w:tcBorders>
              <w:top w:val="nil"/>
              <w:bottom w:val="nil"/>
            </w:tcBorders>
            <w:shd w:val="clear" w:color="auto" w:fill="auto"/>
          </w:tcPr>
          <w:p w14:paraId="15C3347C" w14:textId="77777777" w:rsidR="00020596" w:rsidRPr="004F3F81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5" w:type="dxa"/>
            <w:gridSpan w:val="2"/>
            <w:vMerge/>
            <w:tcBorders>
              <w:bottom w:val="nil"/>
            </w:tcBorders>
            <w:shd w:val="clear" w:color="auto" w:fill="auto"/>
          </w:tcPr>
          <w:p w14:paraId="7CC12E9E" w14:textId="77777777" w:rsidR="00020596" w:rsidRPr="004F3F81" w:rsidRDefault="00020596" w:rsidP="00965DB0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bottom w:val="nil"/>
            </w:tcBorders>
            <w:shd w:val="clear" w:color="auto" w:fill="auto"/>
          </w:tcPr>
          <w:p w14:paraId="1A265EBC" w14:textId="77777777" w:rsidR="00020596" w:rsidRPr="004F3F81" w:rsidRDefault="00020596" w:rsidP="00965DB0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bottom w:val="nil"/>
            </w:tcBorders>
            <w:shd w:val="clear" w:color="auto" w:fill="auto"/>
          </w:tcPr>
          <w:p w14:paraId="4D0D052C" w14:textId="77777777" w:rsidR="00020596" w:rsidRPr="004F3F81" w:rsidRDefault="00020596" w:rsidP="00965DB0">
            <w:pPr>
              <w:pStyle w:val="Nagwek6"/>
              <w:spacing w:before="0" w:line="312" w:lineRule="auto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bottom w:val="nil"/>
            </w:tcBorders>
            <w:shd w:val="clear" w:color="auto" w:fill="auto"/>
          </w:tcPr>
          <w:p w14:paraId="078C4FA4" w14:textId="77777777" w:rsidR="00020596" w:rsidRPr="00C17A5A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vMerge/>
            <w:tcBorders>
              <w:bottom w:val="nil"/>
            </w:tcBorders>
            <w:shd w:val="clear" w:color="auto" w:fill="auto"/>
          </w:tcPr>
          <w:p w14:paraId="2CD7F436" w14:textId="77777777" w:rsidR="00020596" w:rsidRPr="00C17A5A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3C086D8" w14:textId="77777777" w:rsidR="00020596" w:rsidRPr="00C17A5A" w:rsidRDefault="00020596" w:rsidP="00965DB0">
            <w:pPr>
              <w:spacing w:line="312" w:lineRule="auto"/>
              <w:ind w:left="113" w:right="113"/>
              <w:jc w:val="center"/>
              <w:rPr>
                <w:sz w:val="22"/>
                <w:szCs w:val="16"/>
              </w:rPr>
            </w:pPr>
            <w:proofErr w:type="spellStart"/>
            <w:r w:rsidRPr="00512D0D">
              <w:rPr>
                <w:i/>
                <w:sz w:val="22"/>
                <w:szCs w:val="16"/>
              </w:rPr>
              <w:t>Z</w:t>
            </w:r>
            <w:r w:rsidRPr="00512D0D">
              <w:rPr>
                <w:sz w:val="22"/>
                <w:szCs w:val="16"/>
                <w:vertAlign w:val="subscript"/>
              </w:rPr>
              <w:t>pfdop</w:t>
            </w:r>
            <w:proofErr w:type="spellEnd"/>
            <w:r w:rsidRPr="00512D0D">
              <w:rPr>
                <w:sz w:val="22"/>
                <w:szCs w:val="16"/>
              </w:rPr>
              <w:t> = </w:t>
            </w:r>
            <w:r w:rsidRPr="00512D0D">
              <w:rPr>
                <w:i/>
                <w:sz w:val="22"/>
                <w:szCs w:val="16"/>
              </w:rPr>
              <w:t>U</w:t>
            </w:r>
            <w:r w:rsidRPr="00512D0D">
              <w:rPr>
                <w:sz w:val="22"/>
                <w:szCs w:val="16"/>
                <w:vertAlign w:val="subscript"/>
              </w:rPr>
              <w:t>0</w:t>
            </w:r>
            <w:r w:rsidRPr="00512D0D">
              <w:rPr>
                <w:sz w:val="22"/>
                <w:szCs w:val="16"/>
              </w:rPr>
              <w:t>/</w:t>
            </w:r>
            <w:proofErr w:type="spellStart"/>
            <w:r w:rsidRPr="00512D0D">
              <w:rPr>
                <w:i/>
                <w:sz w:val="22"/>
                <w:szCs w:val="16"/>
              </w:rPr>
              <w:t>I</w:t>
            </w:r>
            <w:r w:rsidRPr="00512D0D">
              <w:rPr>
                <w:sz w:val="22"/>
                <w:szCs w:val="16"/>
                <w:vertAlign w:val="subscript"/>
              </w:rPr>
              <w:t>a</w:t>
            </w:r>
            <w:proofErr w:type="spellEnd"/>
          </w:p>
        </w:tc>
        <w:tc>
          <w:tcPr>
            <w:tcW w:w="872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3C01F465" w14:textId="77777777" w:rsidR="00020596" w:rsidRPr="006D214C" w:rsidRDefault="00020596" w:rsidP="00965DB0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D214C">
              <w:rPr>
                <w:rFonts w:eastAsia="Symbol"/>
                <w:bCs/>
                <w:i/>
                <w:sz w:val="22"/>
                <w:szCs w:val="16"/>
              </w:rPr>
              <w:t>R</w:t>
            </w:r>
            <w:r w:rsidRPr="006D214C">
              <w:rPr>
                <w:rFonts w:eastAsia="Symbol"/>
                <w:bCs/>
                <w:sz w:val="22"/>
                <w:szCs w:val="16"/>
                <w:vertAlign w:val="subscript"/>
              </w:rPr>
              <w:t>Adop</w:t>
            </w:r>
            <w:proofErr w:type="spellEnd"/>
            <w:r w:rsidRPr="006D214C">
              <w:rPr>
                <w:rFonts w:eastAsia="Symbol"/>
                <w:bCs/>
                <w:sz w:val="22"/>
                <w:szCs w:val="16"/>
              </w:rPr>
              <w:t> =</w:t>
            </w:r>
            <w:r>
              <w:rPr>
                <w:rFonts w:eastAsia="Symbol"/>
                <w:bCs/>
                <w:sz w:val="22"/>
                <w:szCs w:val="16"/>
              </w:rPr>
              <w:t> </w:t>
            </w:r>
            <w:r w:rsidRPr="006D214C">
              <w:rPr>
                <w:rFonts w:eastAsia="Symbol"/>
                <w:bCs/>
                <w:i/>
                <w:sz w:val="22"/>
                <w:szCs w:val="16"/>
              </w:rPr>
              <w:t>U</w:t>
            </w:r>
            <w:r w:rsidRPr="006D214C">
              <w:rPr>
                <w:rFonts w:eastAsia="Symbol"/>
                <w:bCs/>
                <w:sz w:val="22"/>
                <w:szCs w:val="16"/>
                <w:vertAlign w:val="subscript"/>
              </w:rPr>
              <w:t>L</w:t>
            </w:r>
            <w:r w:rsidRPr="006D214C">
              <w:rPr>
                <w:rFonts w:eastAsia="Symbol"/>
                <w:bCs/>
                <w:sz w:val="22"/>
                <w:szCs w:val="16"/>
              </w:rPr>
              <w:t>/</w:t>
            </w:r>
            <w:r w:rsidRPr="006D214C">
              <w:rPr>
                <w:rFonts w:eastAsia="Symbol"/>
                <w:bCs/>
                <w:i/>
                <w:sz w:val="22"/>
                <w:szCs w:val="16"/>
              </w:rPr>
              <w:t>I</w:t>
            </w:r>
            <w:r w:rsidRPr="006D214C">
              <w:rPr>
                <w:rFonts w:ascii="Arial" w:eastAsia="Symbol" w:hAnsi="Arial" w:cs="Arial"/>
                <w:bCs/>
                <w:sz w:val="22"/>
                <w:szCs w:val="16"/>
              </w:rPr>
              <w:sym w:font="Symbol" w:char="F044"/>
            </w:r>
            <w:r w:rsidRPr="006D214C">
              <w:rPr>
                <w:rFonts w:ascii="Arial" w:eastAsia="Symbol" w:hAnsi="Arial" w:cs="Arial"/>
                <w:bCs/>
                <w:sz w:val="22"/>
                <w:szCs w:val="16"/>
                <w:vertAlign w:val="subscript"/>
              </w:rPr>
              <w:sym w:font="Symbol" w:char="F044"/>
            </w:r>
            <w:r w:rsidRPr="006D214C">
              <w:rPr>
                <w:rFonts w:eastAsia="Symbol"/>
                <w:bCs/>
                <w:sz w:val="22"/>
                <w:szCs w:val="16"/>
                <w:vertAlign w:val="subscript"/>
              </w:rPr>
              <w:t>a</w:t>
            </w:r>
          </w:p>
        </w:tc>
        <w:tc>
          <w:tcPr>
            <w:tcW w:w="1176" w:type="dxa"/>
            <w:gridSpan w:val="2"/>
            <w:vMerge/>
            <w:tcBorders>
              <w:bottom w:val="nil"/>
            </w:tcBorders>
            <w:shd w:val="clear" w:color="auto" w:fill="auto"/>
          </w:tcPr>
          <w:p w14:paraId="32099E22" w14:textId="77777777" w:rsidR="00020596" w:rsidRPr="00C17A5A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20596" w:rsidRPr="00D3485B" w14:paraId="0A9E74EF" w14:textId="77777777" w:rsidTr="006912B0">
        <w:tblPrEx>
          <w:tblCellMar>
            <w:bottom w:w="0" w:type="dxa"/>
          </w:tblCellMar>
        </w:tblPrEx>
        <w:trPr>
          <w:cantSplit/>
          <w:trHeight w:val="709"/>
          <w:jc w:val="center"/>
        </w:trPr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2C327" w14:textId="77777777" w:rsidR="00020596" w:rsidRPr="00D3485B" w:rsidRDefault="00020596" w:rsidP="00965DB0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597C5" w14:textId="77777777" w:rsidR="00020596" w:rsidRPr="00D3485B" w:rsidRDefault="00020596" w:rsidP="00965DB0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AC29EC" w14:textId="77777777" w:rsidR="00020596" w:rsidRPr="00D3485B" w:rsidRDefault="00020596" w:rsidP="00965DB0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D115E7" w14:textId="77777777" w:rsidR="00020596" w:rsidRPr="00512D0D" w:rsidRDefault="00020596" w:rsidP="00965DB0">
            <w:pPr>
              <w:jc w:val="center"/>
              <w:rPr>
                <w:b/>
              </w:rPr>
            </w:pPr>
            <w:r w:rsidRPr="00512D0D">
              <w:rPr>
                <w:b/>
                <w:i/>
              </w:rPr>
              <w:t>I</w:t>
            </w:r>
            <w:r w:rsidRPr="00512D0D">
              <w:rPr>
                <w:b/>
                <w:vertAlign w:val="subscript"/>
              </w:rPr>
              <w:t>n</w:t>
            </w:r>
            <w:r w:rsidRPr="00512D0D">
              <w:rPr>
                <w:b/>
              </w:rPr>
              <w:t xml:space="preserve"> (A)</w:t>
            </w:r>
            <w:r>
              <w:rPr>
                <w:b/>
              </w:rPr>
              <w:br/>
            </w:r>
            <w:proofErr w:type="spellStart"/>
            <w:r w:rsidRPr="00512D0D">
              <w:rPr>
                <w:b/>
                <w:i/>
              </w:rPr>
              <w:t>I</w:t>
            </w:r>
            <w:r w:rsidRPr="00D6724C">
              <w:rPr>
                <w:b/>
                <w:vertAlign w:val="subscript"/>
              </w:rPr>
              <w:t>Δ</w:t>
            </w:r>
            <w:r w:rsidRPr="00512D0D">
              <w:rPr>
                <w:b/>
                <w:vertAlign w:val="subscript"/>
              </w:rPr>
              <w:t>n</w:t>
            </w:r>
            <w:proofErr w:type="spellEnd"/>
            <w:r w:rsidRPr="00512D0D">
              <w:rPr>
                <w:b/>
              </w:rPr>
              <w:t xml:space="preserve"> (A)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423096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 w:rsidRPr="00512D0D">
              <w:rPr>
                <w:b/>
                <w:i/>
              </w:rPr>
              <w:t>I</w:t>
            </w:r>
            <w:r w:rsidRPr="00512D0D">
              <w:rPr>
                <w:b/>
                <w:vertAlign w:val="subscript"/>
              </w:rPr>
              <w:t>a</w:t>
            </w:r>
            <w:proofErr w:type="spellEnd"/>
            <w:r w:rsidRPr="00512D0D">
              <w:rPr>
                <w:b/>
              </w:rPr>
              <w:t xml:space="preserve"> (A)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4EB307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 w:rsidRPr="00512D0D">
              <w:rPr>
                <w:b/>
                <w:i/>
              </w:rPr>
              <w:t>Z</w:t>
            </w:r>
            <w:r w:rsidRPr="00512D0D">
              <w:rPr>
                <w:b/>
                <w:vertAlign w:val="subscript"/>
              </w:rPr>
              <w:t>pfM</w:t>
            </w:r>
            <w:proofErr w:type="spellEnd"/>
            <w:r w:rsidRPr="00512D0D">
              <w:rPr>
                <w:b/>
              </w:rPr>
              <w:t xml:space="preserve"> (</w:t>
            </w:r>
            <w:r w:rsidRPr="00512D0D">
              <w:rPr>
                <w:b/>
              </w:rPr>
              <w:sym w:font="Symbol" w:char="F057"/>
            </w:r>
            <w:r w:rsidRPr="00512D0D">
              <w:rPr>
                <w:b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36C06D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 w:rsidRPr="00512D0D">
              <w:rPr>
                <w:b/>
                <w:i/>
              </w:rPr>
              <w:t>Z</w:t>
            </w:r>
            <w:r w:rsidRPr="00512D0D">
              <w:rPr>
                <w:b/>
                <w:vertAlign w:val="subscript"/>
              </w:rPr>
              <w:t>pfdop</w:t>
            </w:r>
            <w:proofErr w:type="spellEnd"/>
            <w:r w:rsidRPr="00512D0D">
              <w:rPr>
                <w:b/>
                <w:i/>
              </w:rPr>
              <w:t xml:space="preserve"> </w:t>
            </w:r>
            <w:r w:rsidRPr="00512D0D">
              <w:rPr>
                <w:b/>
              </w:rPr>
              <w:t>(</w:t>
            </w:r>
            <w:r w:rsidRPr="00512D0D">
              <w:rPr>
                <w:b/>
              </w:rPr>
              <w:sym w:font="Symbol" w:char="F057"/>
            </w:r>
            <w:r w:rsidRPr="00512D0D">
              <w:rPr>
                <w:b/>
              </w:rPr>
              <w:t>)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80E7DE" w14:textId="77777777" w:rsidR="00020596" w:rsidRPr="00512D0D" w:rsidRDefault="00020596" w:rsidP="00965DB0">
            <w:pPr>
              <w:jc w:val="center"/>
              <w:rPr>
                <w:b/>
              </w:rPr>
            </w:pPr>
            <w:proofErr w:type="spellStart"/>
            <w:r>
              <w:rPr>
                <w:b/>
                <w:i/>
              </w:rPr>
              <w:t>R</w:t>
            </w:r>
            <w:r>
              <w:rPr>
                <w:b/>
                <w:vertAlign w:val="subscript"/>
              </w:rPr>
              <w:t>a</w:t>
            </w:r>
            <w:r w:rsidRPr="00512D0D">
              <w:rPr>
                <w:b/>
                <w:vertAlign w:val="subscript"/>
              </w:rPr>
              <w:t>dop</w:t>
            </w:r>
            <w:proofErr w:type="spellEnd"/>
            <w:r w:rsidRPr="00512D0D">
              <w:rPr>
                <w:b/>
                <w:i/>
              </w:rPr>
              <w:t xml:space="preserve"> </w:t>
            </w:r>
            <w:r w:rsidRPr="00512D0D">
              <w:rPr>
                <w:b/>
              </w:rPr>
              <w:t>(</w:t>
            </w:r>
            <w:r w:rsidRPr="00512D0D">
              <w:rPr>
                <w:b/>
              </w:rPr>
              <w:sym w:font="Symbol" w:char="F057"/>
            </w:r>
            <w:r w:rsidRPr="00512D0D">
              <w:rPr>
                <w:b/>
              </w:rPr>
              <w:t>)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4C1A6C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  <w:r w:rsidRPr="00AC060A">
              <w:rPr>
                <w:rFonts w:ascii="Arial" w:hAnsi="Arial" w:cs="Arial"/>
                <w:b/>
                <w:sz w:val="20"/>
              </w:rPr>
              <w:t>TAK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NIE</w:t>
            </w:r>
          </w:p>
        </w:tc>
      </w:tr>
      <w:tr w:rsidR="00020596" w:rsidRPr="00D3485B" w14:paraId="0B5BF90D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F8A42D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BF4AC3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A3CA6C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9951D3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4D528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240A4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0696A4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CDDADB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51F620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337157CB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6E2FE0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FA182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3B8BE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E31390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723A2E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2EB965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B4ADB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3945E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1FA7B4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49C58D41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41D174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0D0649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B712BC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568592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4F12A0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8A3CD8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4D1791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8DDB23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1C8FCE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2EF4C34D" w14:textId="77777777" w:rsidTr="006912B0">
        <w:tblPrEx>
          <w:tblCellMar>
            <w:bottom w:w="0" w:type="dxa"/>
          </w:tblCellMar>
        </w:tblPrEx>
        <w:trPr>
          <w:cantSplit/>
          <w:trHeight w:val="419"/>
          <w:jc w:val="center"/>
        </w:trPr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C8D207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E2119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88BA9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D2821F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D6D427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959D6E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C566D1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06424F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2A9721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:rsidRPr="00D3485B" w14:paraId="6E7EBF0C" w14:textId="77777777" w:rsidTr="006912B0">
        <w:tblPrEx>
          <w:tblCellMar>
            <w:bottom w:w="0" w:type="dxa"/>
          </w:tblCellMar>
        </w:tblPrEx>
        <w:trPr>
          <w:cantSplit/>
          <w:trHeight w:val="420"/>
          <w:jc w:val="center"/>
        </w:trPr>
        <w:tc>
          <w:tcPr>
            <w:tcW w:w="12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F5338A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C73BC8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21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4D2ADE" w14:textId="77777777" w:rsidR="00020596" w:rsidRPr="00D3485B" w:rsidRDefault="00020596" w:rsidP="00965DB0">
            <w:pPr>
              <w:jc w:val="center"/>
              <w:rPr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725DDD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87D19C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811DD8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62CEF3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A9EDD7" w14:textId="77777777" w:rsidR="00020596" w:rsidRPr="00C17A5A" w:rsidRDefault="00020596" w:rsidP="00965DB0">
            <w:pPr>
              <w:jc w:val="center"/>
              <w:rPr>
                <w:i/>
              </w:rPr>
            </w:pPr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15EF01" w14:textId="77777777" w:rsidR="00020596" w:rsidRPr="00D3485B" w:rsidRDefault="00020596" w:rsidP="00965DB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020596" w14:paraId="72DDBC5F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0F7411DB" w14:textId="77777777" w:rsidR="00020596" w:rsidRDefault="00020596" w:rsidP="00965DB0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 xml:space="preserve"> dopuszcza się wypełnienie rubryki przez pracownika dozoru do</w:t>
            </w:r>
            <w:r w:rsidR="006C03EB">
              <w:rPr>
                <w:rFonts w:ascii="Arial" w:hAnsi="Arial"/>
                <w:sz w:val="16"/>
              </w:rPr>
              <w:t>konującego oceny ochrony przed porażeniem</w:t>
            </w:r>
            <w:r>
              <w:rPr>
                <w:rFonts w:ascii="Arial" w:hAnsi="Arial"/>
                <w:sz w:val="16"/>
              </w:rPr>
              <w:t xml:space="preserve"> w stacji</w:t>
            </w:r>
          </w:p>
        </w:tc>
      </w:tr>
      <w:tr w:rsidR="00020596" w14:paraId="26020FDB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3F908318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do pomiaru impedancji pętli zwarcia: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A4D43" w14:paraId="4A485FF7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3826F9C2" w14:textId="77777777" w:rsidR="007A4D43" w:rsidRPr="007A4D43" w:rsidRDefault="007A4D43" w:rsidP="00965DB0">
            <w:pPr>
              <w:spacing w:line="288" w:lineRule="auto"/>
              <w:rPr>
                <w:rFonts w:ascii="Arial" w:hAnsi="Arial"/>
                <w:b/>
              </w:rPr>
            </w:pPr>
            <w:r w:rsidRPr="007A4D43">
              <w:rPr>
                <w:rFonts w:ascii="Arial" w:hAnsi="Arial"/>
                <w:b/>
              </w:rPr>
              <w:t>b) Pomiar rezystancji izolacji w instalacji potrzeb własnych obiekcie</w:t>
            </w:r>
          </w:p>
        </w:tc>
      </w:tr>
      <w:tr w:rsidR="007A4D43" w14:paraId="07FD5071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5596746D" w14:textId="77777777" w:rsidR="007A4D43" w:rsidRPr="007A4D43" w:rsidRDefault="007A4D43" w:rsidP="00965DB0">
            <w:pPr>
              <w:spacing w:line="288" w:lineRule="auto"/>
              <w:rPr>
                <w:rFonts w:ascii="Arial" w:hAnsi="Arial"/>
              </w:rPr>
            </w:pPr>
            <w:r w:rsidRPr="007A4D43">
              <w:rPr>
                <w:rFonts w:ascii="Arial" w:hAnsi="Arial"/>
              </w:rPr>
              <w:t>Przyrząd pomiarowy:</w:t>
            </w:r>
            <w:r w:rsidRPr="007A4D43">
              <w:rPr>
                <w:rFonts w:ascii="Arial" w:hAnsi="Arial"/>
              </w:rPr>
              <w:tab/>
              <w:t>typ ......................................... , nr .........................................</w:t>
            </w:r>
          </w:p>
        </w:tc>
      </w:tr>
      <w:tr w:rsidR="007A4D43" w14:paraId="68B2D4AD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1C03C689" w14:textId="77777777" w:rsidR="007A4D43" w:rsidRDefault="007A4D43" w:rsidP="00965DB0">
            <w:pPr>
              <w:spacing w:line="288" w:lineRule="auto"/>
              <w:rPr>
                <w:rFonts w:ascii="Arial" w:hAnsi="Arial"/>
                <w:sz w:val="20"/>
              </w:rPr>
            </w:pPr>
            <w:r w:rsidRPr="007A4D43">
              <w:rPr>
                <w:rFonts w:ascii="Arial" w:hAnsi="Arial"/>
                <w:b/>
              </w:rPr>
              <w:t>Wartość rezystancji izolacji</w:t>
            </w:r>
            <w:r w:rsidRPr="007A4D43">
              <w:rPr>
                <w:rFonts w:ascii="Arial" w:hAnsi="Arial"/>
              </w:rPr>
              <w:t xml:space="preserve"> </w:t>
            </w:r>
            <w:r w:rsidRPr="007A4D43">
              <w:rPr>
                <w:rFonts w:ascii="Arial" w:hAnsi="Arial"/>
                <w:sz w:val="20"/>
              </w:rPr>
              <w:t>(jeżeli dokonano kilku pomiarów, wpisać wartość najniższą)</w:t>
            </w:r>
          </w:p>
          <w:p w14:paraId="57E4342F" w14:textId="77777777" w:rsidR="007A4D43" w:rsidRPr="007A4D43" w:rsidRDefault="007A4D43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r>
              <w:rPr>
                <w:rFonts w:ascii="Arial" w:hAnsi="Arial"/>
                <w:sz w:val="20"/>
              </w:rPr>
              <w:tab/>
            </w:r>
            <w:proofErr w:type="spellStart"/>
            <w:r w:rsidRPr="007A4D43">
              <w:rPr>
                <w:rFonts w:ascii="Arial" w:hAnsi="Arial"/>
              </w:rPr>
              <w:t>R</w:t>
            </w:r>
            <w:r w:rsidRPr="007A4D43">
              <w:rPr>
                <w:rFonts w:ascii="Arial" w:hAnsi="Arial"/>
                <w:vertAlign w:val="subscript"/>
              </w:rPr>
              <w:t>izol</w:t>
            </w:r>
            <w:proofErr w:type="spellEnd"/>
            <w:r>
              <w:rPr>
                <w:rFonts w:ascii="Arial" w:hAnsi="Arial"/>
              </w:rPr>
              <w:t> </w:t>
            </w:r>
            <w:r w:rsidRPr="007A4D43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7A4D43">
              <w:rPr>
                <w:rFonts w:ascii="Arial" w:hAnsi="Arial"/>
              </w:rPr>
              <w:t>...</w:t>
            </w:r>
            <w:r>
              <w:rPr>
                <w:rFonts w:ascii="Arial" w:hAnsi="Arial"/>
              </w:rPr>
              <w:t>.</w:t>
            </w:r>
            <w:r w:rsidRPr="007A4D43">
              <w:rPr>
                <w:rFonts w:ascii="Arial" w:hAnsi="Arial"/>
              </w:rPr>
              <w:t>.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sym w:font="Symbol" w:char="F057"/>
            </w:r>
          </w:p>
        </w:tc>
      </w:tr>
      <w:tr w:rsidR="007A4D43" w14:paraId="224DFF70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1"/>
          </w:tcPr>
          <w:p w14:paraId="2F95D660" w14:textId="77777777" w:rsidR="007A4D43" w:rsidRPr="003B1256" w:rsidRDefault="003B1256" w:rsidP="003B1256">
            <w:pPr>
              <w:tabs>
                <w:tab w:val="left" w:pos="215"/>
              </w:tabs>
              <w:spacing w:line="312" w:lineRule="auto"/>
              <w:rPr>
                <w:rFonts w:ascii="Arial" w:hAnsi="Arial"/>
              </w:rPr>
            </w:pPr>
            <w:r w:rsidRPr="003B1256"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 xml:space="preserve">niepotrzebne skreślić. 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>Dopuszcza się wypełnienie rubryki przez pracownika dozoru dokonującego oceny ochrony przed porażeniem w stacji</w:t>
            </w:r>
          </w:p>
        </w:tc>
      </w:tr>
    </w:tbl>
    <w:p w14:paraId="254D2802" w14:textId="77777777" w:rsidR="00020596" w:rsidRDefault="00020596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20596" w14:paraId="762ED5F2" w14:textId="77777777" w:rsidTr="00965DB0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vAlign w:val="center"/>
          </w:tcPr>
          <w:p w14:paraId="1C0490AC" w14:textId="77777777" w:rsidR="00020596" w:rsidRPr="00215783" w:rsidRDefault="0027643D" w:rsidP="00965DB0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</w:t>
            </w:r>
            <w:r w:rsidR="00020596" w:rsidRPr="00215783">
              <w:rPr>
                <w:rFonts w:ascii="Arial" w:hAnsi="Arial" w:cs="Arial"/>
                <w:b/>
              </w:rPr>
              <w:t xml:space="preserve">) badanie </w:t>
            </w:r>
            <w:r w:rsidR="00CD7D4B" w:rsidRPr="00CD7D4B">
              <w:rPr>
                <w:rFonts w:ascii="Arial" w:hAnsi="Arial" w:cs="Arial"/>
                <w:b/>
              </w:rPr>
              <w:t xml:space="preserve">instalacji uziemiającej </w:t>
            </w:r>
            <w:r w:rsidR="00020596" w:rsidRPr="00215783">
              <w:rPr>
                <w:rFonts w:ascii="Arial" w:hAnsi="Arial" w:cs="Arial"/>
                <w:b/>
              </w:rPr>
              <w:t>stacji</w:t>
            </w:r>
          </w:p>
        </w:tc>
      </w:tr>
      <w:tr w:rsidR="00020596" w14:paraId="40593DAA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DD29F58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Oględziny widocznych części </w:t>
            </w:r>
            <w:r w:rsidR="00CD7D4B" w:rsidRPr="00CD7D4B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>(oraz ew. zalecenia na podstawie oględzin):</w:t>
            </w:r>
          </w:p>
          <w:p w14:paraId="1437EBAE" w14:textId="77777777" w:rsidR="00020596" w:rsidRDefault="00020596" w:rsidP="00965DB0">
            <w:pPr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5E531976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A9F793A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rezystancji uziemienia:</w:t>
            </w:r>
          </w:p>
          <w:p w14:paraId="12FA7114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Przyrządy pomiarowe:</w:t>
            </w:r>
          </w:p>
          <w:p w14:paraId="2CD0B8ED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rodzaj ....................................... , typ ................................... , nr .....................................</w:t>
            </w:r>
          </w:p>
        </w:tc>
      </w:tr>
      <w:tr w:rsidR="00020596" w14:paraId="6D55D3D1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504BB01" w14:textId="77777777" w:rsidR="00020596" w:rsidRPr="00CD7D4B" w:rsidRDefault="00CD7D4B" w:rsidP="00965DB0">
            <w:pPr>
              <w:spacing w:line="312" w:lineRule="auto"/>
              <w:rPr>
                <w:rFonts w:ascii="Arial" w:hAnsi="Arial"/>
              </w:rPr>
            </w:pPr>
            <w:r w:rsidRPr="00CD7D4B">
              <w:rPr>
                <w:rFonts w:ascii="Arial" w:hAnsi="Arial"/>
              </w:rPr>
              <w:t>Rozmieszczenie sond pomiarowych:</w:t>
            </w:r>
          </w:p>
          <w:p w14:paraId="1186E7DD" w14:textId="77777777" w:rsidR="00020596" w:rsidRDefault="00020596" w:rsidP="00965DB0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ustalona odleg</w:t>
            </w:r>
            <w:r w:rsidR="00CD7D4B">
              <w:rPr>
                <w:rFonts w:ascii="Arial" w:hAnsi="Arial"/>
              </w:rPr>
              <w:t xml:space="preserve">łość sondy prądowej </w:t>
            </w:r>
            <w:r w:rsidR="00CD7D4B">
              <w:rPr>
                <w:rFonts w:ascii="Arial" w:hAnsi="Arial"/>
              </w:rPr>
              <w:br/>
              <w:t>od badanej</w:t>
            </w:r>
            <w:r>
              <w:rPr>
                <w:rFonts w:ascii="Arial" w:hAnsi="Arial"/>
              </w:rPr>
              <w:t xml:space="preserve"> </w:t>
            </w:r>
            <w:r w:rsidR="00CD7D4B" w:rsidRPr="00CD7D4B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> ....................................... m</w:t>
            </w:r>
          </w:p>
          <w:p w14:paraId="7F79BC3C" w14:textId="77777777" w:rsidR="00020596" w:rsidRDefault="00020596" w:rsidP="00965DB0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ustalona odległoś</w:t>
            </w:r>
            <w:r w:rsidR="00CD7D4B">
              <w:rPr>
                <w:rFonts w:ascii="Arial" w:hAnsi="Arial"/>
              </w:rPr>
              <w:t xml:space="preserve">ć sondy napięciowej </w:t>
            </w:r>
            <w:r w:rsidR="00CD7D4B">
              <w:rPr>
                <w:rFonts w:ascii="Arial" w:hAnsi="Arial"/>
              </w:rPr>
              <w:br/>
              <w:t>od badanej</w:t>
            </w:r>
            <w:r>
              <w:rPr>
                <w:rFonts w:ascii="Arial" w:hAnsi="Arial"/>
              </w:rPr>
              <w:t xml:space="preserve"> </w:t>
            </w:r>
            <w:r w:rsidR="00CD7D4B" w:rsidRPr="00CD7D4B">
              <w:rPr>
                <w:rFonts w:ascii="Arial" w:hAnsi="Arial"/>
              </w:rPr>
              <w:t>instalacji uziemiającej</w:t>
            </w:r>
            <w:r>
              <w:rPr>
                <w:rFonts w:ascii="Arial" w:hAnsi="Arial"/>
              </w:rPr>
              <w:t> ....................................... m</w:t>
            </w:r>
          </w:p>
          <w:p w14:paraId="7C37376A" w14:textId="77777777" w:rsidR="00020596" w:rsidRDefault="00020596" w:rsidP="00BC6228">
            <w:pPr>
              <w:spacing w:line="312" w:lineRule="auto"/>
              <w:ind w:left="142" w:hanging="142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>uwagi do wyznacz</w:t>
            </w:r>
            <w:r w:rsidR="00A32E12">
              <w:rPr>
                <w:rFonts w:ascii="Arial" w:hAnsi="Arial"/>
              </w:rPr>
              <w:t>ania strefy potencjału zerowego</w:t>
            </w:r>
            <w:r>
              <w:rPr>
                <w:rFonts w:ascii="Arial" w:hAnsi="Arial"/>
                <w:color w:val="008000"/>
                <w:vertAlign w:val="subscript"/>
              </w:rPr>
              <w:br/>
            </w: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0E02AF28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10ABF1F0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Metoda pomiaru rezystancji uziemienia obiektu: </w:t>
            </w:r>
          </w:p>
          <w:p w14:paraId="2F6D4527" w14:textId="77777777" w:rsidR="00020596" w:rsidRPr="003C0233" w:rsidRDefault="00020596" w:rsidP="00BC6228">
            <w:pPr>
              <w:spacing w:line="312" w:lineRule="auto"/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b/>
              </w:rPr>
              <w:t>trójelektrodowa(</w:t>
            </w:r>
            <w:r w:rsidR="00F22239">
              <w:rPr>
                <w:rFonts w:ascii="Arial" w:hAnsi="Arial"/>
                <w:b/>
              </w:rPr>
              <w:t>„</w:t>
            </w:r>
            <w:r w:rsidRPr="00F22239">
              <w:rPr>
                <w:rFonts w:ascii="Arial" w:hAnsi="Arial"/>
                <w:b/>
                <w:i/>
              </w:rPr>
              <w:t>3p</w:t>
            </w:r>
            <w:r w:rsidR="00F22239" w:rsidRPr="00F22239">
              <w:rPr>
                <w:rFonts w:ascii="Arial" w:hAnsi="Arial"/>
                <w:b/>
              </w:rPr>
              <w:t>”</w:t>
            </w:r>
            <w:r>
              <w:rPr>
                <w:rFonts w:ascii="Arial" w:hAnsi="Arial"/>
                <w:b/>
              </w:rPr>
              <w:t>) / wielocęgowa*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020596" w14:paraId="4192866B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180637AC" w14:textId="77777777" w:rsidR="00020596" w:rsidRPr="00DF3906" w:rsidRDefault="00020596" w:rsidP="00965DB0">
            <w:pPr>
              <w:spacing w:line="312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 xml:space="preserve">Zaciski kontrolne uziemienia w czasie pomiaru </w:t>
            </w:r>
            <w:r w:rsidRPr="00512D0D">
              <w:rPr>
                <w:rFonts w:ascii="Arial" w:hAnsi="Arial"/>
                <w:b/>
              </w:rPr>
              <w:t>rozpięte / połączone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61CC608C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D3B94E8" w14:textId="77777777" w:rsidR="00020596" w:rsidRDefault="00020596" w:rsidP="00BC6228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Wyniki pomiarowe i współczynniki korekcyjne </w:t>
            </w:r>
            <w:r>
              <w:rPr>
                <w:rFonts w:ascii="Arial" w:hAnsi="Arial"/>
                <w:b/>
              </w:rPr>
              <w:br/>
              <w:t>dla pomiaru rezystancji uziemienia:</w:t>
            </w:r>
          </w:p>
        </w:tc>
      </w:tr>
      <w:tr w:rsidR="00020596" w:rsidRPr="002008ED" w14:paraId="4818CA82" w14:textId="77777777" w:rsidTr="00965DB0">
        <w:tblPrEx>
          <w:tblCellMar>
            <w:bottom w:w="0" w:type="dxa"/>
          </w:tblCellMar>
        </w:tblPrEx>
        <w:trPr>
          <w:trHeight w:val="579"/>
          <w:jc w:val="center"/>
        </w:trPr>
        <w:tc>
          <w:tcPr>
            <w:tcW w:w="9356" w:type="dxa"/>
            <w:vAlign w:val="center"/>
          </w:tcPr>
          <w:p w14:paraId="78A0B3A5" w14:textId="77777777" w:rsidR="00020596" w:rsidRPr="002008ED" w:rsidRDefault="00020596" w:rsidP="00965DB0">
            <w:pPr>
              <w:tabs>
                <w:tab w:val="left" w:pos="3475"/>
                <w:tab w:val="left" w:pos="6027"/>
              </w:tabs>
              <w:spacing w:line="312" w:lineRule="auto"/>
              <w:jc w:val="center"/>
              <w:rPr>
                <w:rFonts w:ascii="Arial" w:hAnsi="Arial"/>
                <w:b/>
                <w:lang w:val="de-DE"/>
              </w:rPr>
            </w:pPr>
            <w:r w:rsidRPr="005E5A97">
              <w:rPr>
                <w:b/>
                <w:i/>
                <w:lang w:val="de-DE"/>
              </w:rPr>
              <w:t>R</w:t>
            </w:r>
            <w:r w:rsidRPr="005E5A97">
              <w:rPr>
                <w:b/>
                <w:vertAlign w:val="subscript"/>
                <w:lang w:val="de-DE"/>
              </w:rPr>
              <w:t>EM</w:t>
            </w:r>
            <w:r>
              <w:rPr>
                <w:b/>
                <w:lang w:val="de-DE"/>
              </w:rPr>
              <w:t> </w:t>
            </w:r>
            <w:r w:rsidRPr="005E5A97">
              <w:rPr>
                <w:b/>
                <w:lang w:val="de-DE"/>
              </w:rPr>
              <w:t>= </w:t>
            </w:r>
            <w:r w:rsidRPr="00AC060A">
              <w:rPr>
                <w:lang w:val="de-DE"/>
              </w:rPr>
              <w:t>......</w:t>
            </w:r>
            <w:r w:rsidRPr="005E5A97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  <w:r w:rsidRPr="005E5A97">
              <w:rPr>
                <w:b/>
                <w:lang w:val="de-DE"/>
              </w:rPr>
              <w:t>,</w:t>
            </w:r>
            <w:r>
              <w:rPr>
                <w:b/>
                <w:lang w:val="de-DE"/>
              </w:rPr>
              <w:tab/>
            </w:r>
            <w:proofErr w:type="spellStart"/>
            <w:r w:rsidRPr="005E5A97">
              <w:rPr>
                <w:b/>
                <w:i/>
                <w:lang w:val="de-DE"/>
              </w:rPr>
              <w:t>k</w:t>
            </w:r>
            <w:r w:rsidRPr="005E5A97">
              <w:rPr>
                <w:b/>
                <w:vertAlign w:val="subscript"/>
                <w:lang w:val="de-DE"/>
              </w:rPr>
              <w:t>R</w:t>
            </w:r>
            <w:proofErr w:type="spellEnd"/>
            <w:r>
              <w:rPr>
                <w:b/>
                <w:lang w:val="de-DE"/>
              </w:rPr>
              <w:t> </w:t>
            </w:r>
            <w:r w:rsidRPr="005E5A97">
              <w:rPr>
                <w:b/>
                <w:lang w:val="de-DE"/>
              </w:rPr>
              <w:t>= </w:t>
            </w:r>
            <w:r w:rsidRPr="00AC060A">
              <w:rPr>
                <w:lang w:val="de-DE"/>
              </w:rPr>
              <w:t>......</w:t>
            </w:r>
            <w:r w:rsidRPr="005E5A97">
              <w:rPr>
                <w:b/>
                <w:lang w:val="de-DE"/>
              </w:rPr>
              <w:t> ,</w:t>
            </w:r>
            <w:r>
              <w:rPr>
                <w:b/>
                <w:lang w:val="de-DE"/>
              </w:rPr>
              <w:tab/>
            </w:r>
            <w:r w:rsidRPr="005E5A97">
              <w:rPr>
                <w:b/>
                <w:i/>
                <w:lang w:val="de-DE"/>
              </w:rPr>
              <w:t>R</w:t>
            </w:r>
            <w:r w:rsidRPr="005E5A97">
              <w:rPr>
                <w:b/>
                <w:vertAlign w:val="subscript"/>
                <w:lang w:val="de-DE"/>
              </w:rPr>
              <w:t>E</w:t>
            </w:r>
            <w:r w:rsidRPr="005E5A97">
              <w:rPr>
                <w:b/>
                <w:lang w:val="de-DE"/>
              </w:rPr>
              <w:t> = </w:t>
            </w:r>
            <w:proofErr w:type="spellStart"/>
            <w:r w:rsidRPr="005E5A97">
              <w:rPr>
                <w:b/>
                <w:i/>
                <w:lang w:val="de-DE"/>
              </w:rPr>
              <w:t>k</w:t>
            </w:r>
            <w:r w:rsidRPr="005E5A97">
              <w:rPr>
                <w:b/>
                <w:vertAlign w:val="subscript"/>
                <w:lang w:val="de-DE"/>
              </w:rPr>
              <w:t>R</w:t>
            </w:r>
            <w:proofErr w:type="spellEnd"/>
            <w:r w:rsidRPr="005E5A97">
              <w:rPr>
                <w:b/>
              </w:rPr>
              <w:sym w:font="Symbol" w:char="F0D7"/>
            </w:r>
            <w:r w:rsidRPr="005E5A97">
              <w:rPr>
                <w:b/>
                <w:i/>
                <w:lang w:val="de-DE"/>
              </w:rPr>
              <w:t>R</w:t>
            </w:r>
            <w:r w:rsidRPr="005E5A97">
              <w:rPr>
                <w:b/>
                <w:vertAlign w:val="subscript"/>
                <w:lang w:val="de-DE"/>
              </w:rPr>
              <w:t>EM</w:t>
            </w:r>
            <w:r w:rsidRPr="005E5A97">
              <w:rPr>
                <w:b/>
                <w:lang w:val="de-DE"/>
              </w:rPr>
              <w:t> = </w:t>
            </w:r>
            <w:r w:rsidRPr="00AC060A">
              <w:rPr>
                <w:lang w:val="de-DE"/>
              </w:rPr>
              <w:t>......</w:t>
            </w:r>
            <w:r w:rsidRPr="005E5A97">
              <w:rPr>
                <w:b/>
                <w:lang w:val="de-DE"/>
              </w:rPr>
              <w:t> </w:t>
            </w:r>
            <w:r w:rsidRPr="005E5A97">
              <w:rPr>
                <w:b/>
              </w:rPr>
              <w:sym w:font="Symbol" w:char="F057"/>
            </w:r>
          </w:p>
        </w:tc>
      </w:tr>
    </w:tbl>
    <w:p w14:paraId="7A1DC9F2" w14:textId="77777777" w:rsidR="00020596" w:rsidRPr="00020596" w:rsidRDefault="00020596" w:rsidP="00690446">
      <w:pPr>
        <w:pStyle w:val="Tekstpodstawowy"/>
        <w:rPr>
          <w:rFonts w:eastAsia="Symbol"/>
          <w:lang w:val="de-DE"/>
        </w:rPr>
      </w:pPr>
      <w:r>
        <w:rPr>
          <w:rFonts w:eastAsia="Symbol"/>
          <w:lang w:val="de-DE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102"/>
        <w:gridCol w:w="941"/>
        <w:gridCol w:w="941"/>
        <w:gridCol w:w="941"/>
        <w:gridCol w:w="941"/>
        <w:gridCol w:w="941"/>
        <w:gridCol w:w="941"/>
        <w:gridCol w:w="1108"/>
      </w:tblGrid>
      <w:tr w:rsidR="00020596" w14:paraId="3F992F3C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</w:tcPr>
          <w:p w14:paraId="63D9384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t xml:space="preserve">Sprawdzenie ciągłości poszczególnych przewodów uziemiających </w:t>
            </w:r>
            <w:r>
              <w:rPr>
                <w:rFonts w:ascii="Arial" w:hAnsi="Arial"/>
              </w:rPr>
              <w:br/>
              <w:t>– metoda pomiarowa*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t>:</w:t>
            </w:r>
            <w:r w:rsidR="00057F14">
              <w:rPr>
                <w:rFonts w:ascii="Arial" w:hAnsi="Arial"/>
              </w:rPr>
              <w:t xml:space="preserve"> </w:t>
            </w:r>
          </w:p>
          <w:p w14:paraId="1F5012D2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Rozkręcenie zacisków kontrolnych i metoda 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</w:t>
            </w:r>
            <w:r w:rsidR="00F22239">
              <w:rPr>
                <w:rFonts w:ascii="Arial" w:hAnsi="Arial"/>
                <w:i/>
              </w:rPr>
              <w:t>”</w:t>
            </w:r>
            <w:r>
              <w:rPr>
                <w:rFonts w:ascii="Arial" w:hAnsi="Arial"/>
              </w:rPr>
              <w:t xml:space="preserve"> (techniczna) pomiaru rezystancji</w:t>
            </w:r>
          </w:p>
          <w:p w14:paraId="5DEEC9C5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jednocęgowa (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3p+cęgi</w:t>
            </w:r>
            <w:r w:rsidR="00F22239">
              <w:rPr>
                <w:rFonts w:ascii="Arial" w:hAnsi="Arial"/>
                <w:i/>
              </w:rPr>
              <w:t>”</w:t>
            </w:r>
            <w:r>
              <w:rPr>
                <w:rFonts w:ascii="Arial" w:hAnsi="Arial"/>
              </w:rPr>
              <w:t>) pomiaru rezystancji</w:t>
            </w:r>
          </w:p>
          <w:p w14:paraId="2CBF6F59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Metoda dwucęgowa pomiaru rezystancji</w:t>
            </w:r>
          </w:p>
          <w:p w14:paraId="471F6892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Odkopanie przewodu uziemiającego i oględziny</w:t>
            </w:r>
          </w:p>
          <w:p w14:paraId="1AFB8E92" w14:textId="77777777" w:rsidR="00020596" w:rsidRDefault="00020596" w:rsidP="006839E6">
            <w:pPr>
              <w:numPr>
                <w:ilvl w:val="0"/>
                <w:numId w:val="14"/>
              </w:numPr>
              <w:autoSpaceDE w:val="0"/>
              <w:autoSpaceDN w:val="0"/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Inna metoda sprawdzenia (wpisać, jaka)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</w:tc>
      </w:tr>
      <w:tr w:rsidR="00020596" w:rsidRPr="00976268" w14:paraId="347AF464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 w:val="restart"/>
            <w:vAlign w:val="center"/>
          </w:tcPr>
          <w:p w14:paraId="72B5F37A" w14:textId="77777777" w:rsidR="00020596" w:rsidRPr="00976268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02" w:type="dxa"/>
            <w:vMerge w:val="restart"/>
            <w:vAlign w:val="center"/>
          </w:tcPr>
          <w:p w14:paraId="494A71A0" w14:textId="77777777" w:rsidR="00020596" w:rsidRPr="007528E1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Rodzaj przewodu uziem.: </w:t>
            </w:r>
            <w:r w:rsidR="00935F68">
              <w:rPr>
                <w:rFonts w:ascii="Arial" w:hAnsi="Arial"/>
                <w:b/>
                <w:sz w:val="16"/>
              </w:rPr>
              <w:t>roboczy</w:t>
            </w:r>
            <w:r w:rsidRPr="00512D0D">
              <w:rPr>
                <w:rFonts w:ascii="Arial" w:hAnsi="Arial"/>
                <w:b/>
                <w:sz w:val="16"/>
              </w:rPr>
              <w:t> / </w:t>
            </w:r>
            <w:r>
              <w:rPr>
                <w:rFonts w:ascii="Arial" w:hAnsi="Arial"/>
                <w:b/>
                <w:sz w:val="16"/>
              </w:rPr>
              <w:br/>
            </w:r>
            <w:r w:rsidRPr="00512D0D">
              <w:rPr>
                <w:rFonts w:ascii="Arial" w:hAnsi="Arial"/>
                <w:b/>
                <w:sz w:val="16"/>
              </w:rPr>
              <w:t>ochronny stacji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47F5ECF4" w14:textId="77777777" w:rsidR="00020596" w:rsidRPr="00976268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na szkicu</w:t>
            </w:r>
          </w:p>
        </w:tc>
        <w:tc>
          <w:tcPr>
            <w:tcW w:w="2823" w:type="dxa"/>
            <w:gridSpan w:val="3"/>
            <w:vAlign w:val="center"/>
          </w:tcPr>
          <w:p w14:paraId="409020B6" w14:textId="77777777" w:rsidR="00020596" w:rsidRDefault="00020596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 ciągłośc</w:t>
            </w:r>
            <w:r w:rsidR="00212E64">
              <w:rPr>
                <w:rFonts w:ascii="Arial" w:hAnsi="Arial"/>
                <w:sz w:val="16"/>
              </w:rPr>
              <w:t>i przewodu uziemiają</w:t>
            </w:r>
            <w:r>
              <w:rPr>
                <w:rFonts w:ascii="Arial" w:hAnsi="Arial"/>
                <w:sz w:val="16"/>
              </w:rPr>
              <w:t>cego w DÓŁ</w:t>
            </w:r>
            <w:r>
              <w:rPr>
                <w:rFonts w:ascii="Arial" w:hAnsi="Arial"/>
                <w:sz w:val="16"/>
              </w:rPr>
              <w:br/>
              <w:t xml:space="preserve"> - </w:t>
            </w:r>
            <w:r w:rsidRPr="00047B6F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047B6F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212E64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2823" w:type="dxa"/>
            <w:gridSpan w:val="3"/>
            <w:shd w:val="clear" w:color="auto" w:fill="auto"/>
            <w:vAlign w:val="center"/>
          </w:tcPr>
          <w:p w14:paraId="7443B850" w14:textId="77777777" w:rsidR="00020596" w:rsidRDefault="00020596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4A4647">
              <w:rPr>
                <w:rFonts w:ascii="Arial" w:hAnsi="Arial"/>
                <w:sz w:val="16"/>
              </w:rPr>
              <w:t>Oc</w:t>
            </w:r>
            <w:r>
              <w:rPr>
                <w:rFonts w:ascii="Arial" w:hAnsi="Arial"/>
                <w:sz w:val="16"/>
              </w:rPr>
              <w:t>ena ciągłości przewodu uziemiają</w:t>
            </w:r>
            <w:r w:rsidRPr="004A4647">
              <w:rPr>
                <w:rFonts w:ascii="Arial" w:hAnsi="Arial"/>
                <w:sz w:val="16"/>
              </w:rPr>
              <w:t xml:space="preserve">cego w GÓRĘ </w:t>
            </w:r>
            <w:r>
              <w:rPr>
                <w:rFonts w:ascii="Arial" w:hAnsi="Arial"/>
                <w:sz w:val="16"/>
              </w:rPr>
              <w:br/>
              <w:t xml:space="preserve">- </w:t>
            </w:r>
            <w:r w:rsidRPr="004A4647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4A4647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212E64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502B8DD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Uwagi</w:t>
            </w:r>
          </w:p>
        </w:tc>
      </w:tr>
      <w:tr w:rsidR="00020596" w:rsidRPr="00976268" w14:paraId="34E2A70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/>
            <w:vAlign w:val="center"/>
          </w:tcPr>
          <w:p w14:paraId="6BFE6EB3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vMerge/>
            <w:vAlign w:val="center"/>
          </w:tcPr>
          <w:p w14:paraId="1AE9C915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41" w:type="dxa"/>
          </w:tcPr>
          <w:p w14:paraId="15D3EE71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</w:tcPr>
          <w:p w14:paraId="7E6F2749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</w:tcPr>
          <w:p w14:paraId="09430B3E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941" w:type="dxa"/>
            <w:shd w:val="clear" w:color="auto" w:fill="auto"/>
          </w:tcPr>
          <w:p w14:paraId="6C12F667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  <w:shd w:val="clear" w:color="auto" w:fill="auto"/>
          </w:tcPr>
          <w:p w14:paraId="2E83C60E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shd w:val="clear" w:color="auto" w:fill="auto"/>
          </w:tcPr>
          <w:p w14:paraId="1051CBA6" w14:textId="77777777" w:rsidR="00020596" w:rsidRPr="00047B6F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2CFE5A80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020596" w14:paraId="691B1E60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762DCEA4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1</w:t>
            </w:r>
          </w:p>
        </w:tc>
        <w:tc>
          <w:tcPr>
            <w:tcW w:w="2102" w:type="dxa"/>
            <w:vAlign w:val="center"/>
          </w:tcPr>
          <w:p w14:paraId="565D5E6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56FB030F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6B1436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9735795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8F3932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361C0A0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8277218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1C50F6D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11F31027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50693B84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2</w:t>
            </w:r>
          </w:p>
        </w:tc>
        <w:tc>
          <w:tcPr>
            <w:tcW w:w="2102" w:type="dxa"/>
            <w:vAlign w:val="center"/>
          </w:tcPr>
          <w:p w14:paraId="701D0D58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2595D35E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DA9449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F77BE3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FC9FE9B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3394F0E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89AC89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650F2B0A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455FED68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34BF62C3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3</w:t>
            </w:r>
          </w:p>
        </w:tc>
        <w:tc>
          <w:tcPr>
            <w:tcW w:w="2102" w:type="dxa"/>
            <w:vAlign w:val="center"/>
          </w:tcPr>
          <w:p w14:paraId="2D3CAE5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BF89E0B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BD3B116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633D6F75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6E9CCDF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2655A09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53BC8A3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718CE5FC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1A84A776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0C23882D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4</w:t>
            </w:r>
          </w:p>
        </w:tc>
        <w:tc>
          <w:tcPr>
            <w:tcW w:w="2102" w:type="dxa"/>
            <w:vAlign w:val="center"/>
          </w:tcPr>
          <w:p w14:paraId="4A2BCE36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D92B960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0DE3D7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8E9C54A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B42A2C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66B0EDA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2565E9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39C375A2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0B2DBEC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6E192B03" w14:textId="77777777" w:rsidR="00020596" w:rsidRPr="00976268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5</w:t>
            </w:r>
          </w:p>
        </w:tc>
        <w:tc>
          <w:tcPr>
            <w:tcW w:w="2102" w:type="dxa"/>
            <w:vAlign w:val="center"/>
          </w:tcPr>
          <w:p w14:paraId="5694076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07EDCBD3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8B10E5B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B809572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EF20ED5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72FC1BE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E2870FD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40836104" w14:textId="77777777" w:rsidR="00020596" w:rsidRPr="00976268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79E62BA8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  <w:vAlign w:val="center"/>
          </w:tcPr>
          <w:p w14:paraId="74FBC5F5" w14:textId="77777777" w:rsidR="00020596" w:rsidRPr="00CB585F" w:rsidRDefault="00020596" w:rsidP="00965DB0">
            <w:pPr>
              <w:spacing w:line="312" w:lineRule="auto"/>
              <w:rPr>
                <w:rFonts w:ascii="Arial" w:hAnsi="Arial"/>
              </w:rPr>
            </w:pPr>
            <w:r w:rsidRPr="00CB585F">
              <w:rPr>
                <w:rFonts w:ascii="Arial" w:hAnsi="Arial"/>
                <w:sz w:val="16"/>
              </w:rPr>
              <w:t>*</w:t>
            </w:r>
            <w:r w:rsidRPr="00CB585F">
              <w:rPr>
                <w:rFonts w:ascii="Arial" w:hAnsi="Arial"/>
                <w:sz w:val="16"/>
                <w:vertAlign w:val="subscript"/>
              </w:rPr>
              <w:t>)</w:t>
            </w:r>
            <w:r w:rsidRPr="00CB585F">
              <w:rPr>
                <w:rFonts w:ascii="Arial" w:hAnsi="Arial"/>
                <w:sz w:val="16"/>
              </w:rPr>
              <w:t xml:space="preserve"> wpisać nr metody; w przypadku oględzin nie wpisywać wskazania</w:t>
            </w:r>
          </w:p>
        </w:tc>
      </w:tr>
      <w:tr w:rsidR="00020596" w14:paraId="13C16309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</w:tcPr>
          <w:p w14:paraId="0E25BC5A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58B786F6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7D0117AC" w14:textId="77777777" w:rsidR="00020596" w:rsidRDefault="00020596" w:rsidP="00690446">
      <w:pPr>
        <w:pStyle w:val="Tekstpodstawowy"/>
        <w:rPr>
          <w:rFonts w:eastAsia="Symbol"/>
        </w:rPr>
      </w:pPr>
    </w:p>
    <w:p w14:paraId="2DF625A9" w14:textId="77777777" w:rsidR="00020596" w:rsidRPr="00020596" w:rsidRDefault="00020596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020596" w:rsidRPr="00FB745B" w14:paraId="09D7DC45" w14:textId="77777777" w:rsidTr="00965DB0">
        <w:tblPrEx>
          <w:tblCellMar>
            <w:bottom w:w="0" w:type="dxa"/>
          </w:tblCellMar>
        </w:tblPrEx>
        <w:trPr>
          <w:trHeight w:val="996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570F87C1" w14:textId="77777777" w:rsidR="00020596" w:rsidRDefault="00020596" w:rsidP="00965DB0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>CZĘŚĆ TRZECIA: OCENA WYNIKÓW POMIARÓW I OSTATECZNA OCENA OCHRONY PRZED PORAŻENIEM</w:t>
            </w:r>
          </w:p>
        </w:tc>
      </w:tr>
      <w:tr w:rsidR="00020596" w14:paraId="5FF71A9E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929FEC9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Obliczenie napięcia uziomowego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>
              <w:rPr>
                <w:rFonts w:ascii="Arial" w:hAnsi="Arial"/>
              </w:rPr>
              <w:t>:</w:t>
            </w:r>
          </w:p>
          <w:p w14:paraId="1B2035F2" w14:textId="77777777" w:rsidR="00020596" w:rsidRDefault="00020596" w:rsidP="00965DB0">
            <w:pPr>
              <w:spacing w:line="288" w:lineRule="auto"/>
              <w:ind w:left="215" w:hanging="215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ab/>
              <w:t xml:space="preserve">obliczyć </w:t>
            </w:r>
            <w:r w:rsidRPr="00FB745B">
              <w:rPr>
                <w:i/>
              </w:rPr>
              <w:t>U</w:t>
            </w:r>
            <w:r w:rsidRPr="00FB745B">
              <w:rPr>
                <w:vertAlign w:val="subscript"/>
              </w:rPr>
              <w:t>E</w:t>
            </w:r>
            <w:r w:rsidRPr="00FB745B">
              <w:t> =</w:t>
            </w:r>
            <w:r>
              <w:t> </w:t>
            </w:r>
            <w:r w:rsidRPr="00FB745B">
              <w:rPr>
                <w:i/>
              </w:rPr>
              <w:t>I</w:t>
            </w:r>
            <w:r w:rsidRPr="00FB745B">
              <w:rPr>
                <w:vertAlign w:val="subscript"/>
              </w:rPr>
              <w:t>E</w:t>
            </w:r>
            <w:r w:rsidRPr="00FB745B">
              <w:sym w:font="Symbol" w:char="F0D7"/>
            </w:r>
            <w:r w:rsidRPr="00FB745B">
              <w:rPr>
                <w:i/>
              </w:rPr>
              <w:t>R</w:t>
            </w:r>
            <w:r w:rsidRPr="00FB745B">
              <w:rPr>
                <w:vertAlign w:val="subscript"/>
              </w:rPr>
              <w:t>E</w:t>
            </w:r>
            <w:r>
              <w:rPr>
                <w:rFonts w:ascii="Arial" w:hAnsi="Arial"/>
              </w:rPr>
              <w:t xml:space="preserve"> </w:t>
            </w:r>
          </w:p>
          <w:p w14:paraId="3DC23EFC" w14:textId="77777777" w:rsidR="00020596" w:rsidRPr="00FB745B" w:rsidRDefault="00020596" w:rsidP="00965DB0">
            <w:pPr>
              <w:tabs>
                <w:tab w:val="left" w:pos="4893"/>
                <w:tab w:val="left" w:pos="5460"/>
              </w:tabs>
              <w:spacing w:line="288" w:lineRule="auto"/>
            </w:pPr>
            <w:r>
              <w:rPr>
                <w:i/>
                <w:sz w:val="32"/>
              </w:rPr>
              <w:tab/>
            </w:r>
            <w:r w:rsidRPr="009A1406">
              <w:rPr>
                <w:i/>
                <w:sz w:val="28"/>
              </w:rPr>
              <w:t>U</w:t>
            </w:r>
            <w:r w:rsidRPr="009A1406">
              <w:rPr>
                <w:sz w:val="28"/>
                <w:vertAlign w:val="subscript"/>
              </w:rPr>
              <w:t>E</w:t>
            </w:r>
            <w:r w:rsidRPr="009A1406">
              <w:rPr>
                <w:sz w:val="28"/>
              </w:rPr>
              <w:tab/>
              <w:t>= ............. V</w:t>
            </w:r>
          </w:p>
        </w:tc>
      </w:tr>
      <w:tr w:rsidR="00020596" w14:paraId="165E9CD0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5C50DC5" w14:textId="77777777" w:rsidR="00020596" w:rsidRDefault="00020596" w:rsidP="00965DB0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  <w:sz w:val="28"/>
              </w:rPr>
            </w:pPr>
            <w:r>
              <w:rPr>
                <w:rFonts w:ascii="Arial" w:hAnsi="Arial"/>
              </w:rPr>
              <w:t>Czas wyłączania zwarcia:</w:t>
            </w:r>
            <w:r>
              <w:rPr>
                <w:rFonts w:ascii="Arial" w:hAnsi="Arial"/>
              </w:rPr>
              <w:tab/>
            </w:r>
            <w:r w:rsidRPr="009A1406">
              <w:rPr>
                <w:i/>
                <w:sz w:val="28"/>
              </w:rPr>
              <w:t>t</w:t>
            </w:r>
            <w:r w:rsidRPr="009A1406">
              <w:rPr>
                <w:sz w:val="28"/>
                <w:vertAlign w:val="subscript"/>
              </w:rPr>
              <w:t>F</w:t>
            </w:r>
            <w:r w:rsidRPr="009A1406">
              <w:rPr>
                <w:sz w:val="28"/>
              </w:rPr>
              <w:tab/>
              <w:t>= ............. s</w:t>
            </w:r>
          </w:p>
          <w:p w14:paraId="13AE0766" w14:textId="77777777" w:rsidR="00020596" w:rsidRDefault="00020596" w:rsidP="00965DB0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Największe dopuszczalne napięcie</w:t>
            </w:r>
            <w:r>
              <w:rPr>
                <w:rFonts w:ascii="Arial" w:hAnsi="Arial"/>
              </w:rPr>
              <w:tab/>
            </w:r>
            <w:proofErr w:type="spellStart"/>
            <w:r w:rsidRPr="009A1406">
              <w:rPr>
                <w:i/>
                <w:sz w:val="28"/>
                <w:szCs w:val="32"/>
              </w:rPr>
              <w:t>U</w:t>
            </w:r>
            <w:r w:rsidRPr="009A1406">
              <w:rPr>
                <w:sz w:val="28"/>
                <w:szCs w:val="32"/>
                <w:vertAlign w:val="subscript"/>
              </w:rPr>
              <w:t>Tp</w:t>
            </w:r>
            <w:proofErr w:type="spellEnd"/>
            <w:r w:rsidRPr="009A1406">
              <w:rPr>
                <w:sz w:val="28"/>
                <w:szCs w:val="32"/>
              </w:rPr>
              <w:tab/>
              <w:t>= </w:t>
            </w:r>
            <w:r w:rsidRPr="009A1406">
              <w:rPr>
                <w:sz w:val="28"/>
              </w:rPr>
              <w:t>............. </w:t>
            </w:r>
            <w:r w:rsidRPr="009A1406">
              <w:rPr>
                <w:sz w:val="28"/>
                <w:szCs w:val="32"/>
              </w:rPr>
              <w:t>V</w:t>
            </w:r>
          </w:p>
        </w:tc>
      </w:tr>
      <w:tr w:rsidR="00020596" w14:paraId="4CB1D79A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46B29959" w14:textId="77777777" w:rsidR="00020596" w:rsidRPr="004C4C1B" w:rsidRDefault="00020596" w:rsidP="00965DB0">
            <w:pPr>
              <w:tabs>
                <w:tab w:val="left" w:pos="4609"/>
              </w:tabs>
              <w:spacing w:line="312" w:lineRule="auto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2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4440AA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020596" w14:paraId="76498756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DA91AD7" w14:textId="77777777" w:rsidR="00020596" w:rsidRDefault="00020596" w:rsidP="00965DB0">
            <w:pPr>
              <w:spacing w:line="312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Wypełnić, jeśli w stacji są zastosowane środki M</w:t>
            </w:r>
          </w:p>
          <w:p w14:paraId="3B779986" w14:textId="77777777" w:rsidR="00020596" w:rsidRDefault="00020596" w:rsidP="00BC6228">
            <w:pPr>
              <w:tabs>
                <w:tab w:val="left" w:pos="4609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E</w:t>
            </w:r>
            <w:r w:rsidRPr="004C4C1B">
              <w:rPr>
                <w:b/>
                <w:sz w:val="28"/>
              </w:rPr>
              <w:t> </w:t>
            </w:r>
            <w:r w:rsidRPr="004C4C1B">
              <w:rPr>
                <w:b/>
                <w:sz w:val="28"/>
              </w:rPr>
              <w:sym w:font="Symbol" w:char="F0A3"/>
            </w:r>
            <w:r w:rsidRPr="004C4C1B">
              <w:rPr>
                <w:b/>
                <w:sz w:val="28"/>
              </w:rPr>
              <w:t> 4</w:t>
            </w:r>
            <w:r w:rsidRPr="004C4C1B">
              <w:rPr>
                <w:b/>
                <w:sz w:val="28"/>
              </w:rPr>
              <w:sym w:font="Symbol" w:char="F0D7"/>
            </w:r>
            <w:proofErr w:type="spellStart"/>
            <w:r w:rsidRPr="004C4C1B">
              <w:rPr>
                <w:b/>
                <w:i/>
                <w:sz w:val="28"/>
              </w:rPr>
              <w:t>U</w:t>
            </w:r>
            <w:r w:rsidRPr="004C4C1B">
              <w:rPr>
                <w:b/>
                <w:sz w:val="28"/>
                <w:vertAlign w:val="subscript"/>
              </w:rPr>
              <w:t>Tp</w:t>
            </w:r>
            <w:proofErr w:type="spellEnd"/>
            <w:r w:rsidRPr="004440AA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</w:t>
            </w:r>
            <w:r w:rsidR="00057F14">
              <w:rPr>
                <w:rFonts w:ascii="Arial" w:hAnsi="Arial"/>
                <w:b/>
              </w:rPr>
              <w:t xml:space="preserve"> </w:t>
            </w:r>
          </w:p>
        </w:tc>
      </w:tr>
      <w:tr w:rsidR="00020596" w14:paraId="5F328F7C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DD9F064" w14:textId="77777777" w:rsidR="00020596" w:rsidRPr="00A32E12" w:rsidRDefault="00020596" w:rsidP="00965DB0">
            <w:pPr>
              <w:tabs>
                <w:tab w:val="left" w:pos="4609"/>
              </w:tabs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 xml:space="preserve">Dodatkowe pomiary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wykonać / nie wykonać</w:t>
            </w:r>
            <w:r w:rsidRPr="00A32E12">
              <w:rPr>
                <w:rFonts w:ascii="Arial" w:hAnsi="Arial"/>
              </w:rPr>
              <w:t>*</w:t>
            </w:r>
            <w:r w:rsidR="00A32E12" w:rsidRPr="00A32E12">
              <w:rPr>
                <w:rFonts w:ascii="Arial" w:hAnsi="Arial"/>
                <w:vertAlign w:val="superscript"/>
              </w:rPr>
              <w:t>)</w:t>
            </w:r>
            <w:r w:rsidR="00057F14" w:rsidRPr="00057F14">
              <w:rPr>
                <w:rFonts w:ascii="Arial" w:hAnsi="Arial"/>
                <w:vertAlign w:val="subscript"/>
              </w:rPr>
              <w:t xml:space="preserve"> </w:t>
            </w:r>
          </w:p>
          <w:p w14:paraId="2CE819CD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przypadku wykonywania pomiarów </w:t>
            </w:r>
            <w:r w:rsidRPr="004C4C1B">
              <w:rPr>
                <w:i/>
                <w:sz w:val="28"/>
              </w:rPr>
              <w:t>U</w:t>
            </w:r>
            <w:r w:rsidRPr="004C4C1B">
              <w:rPr>
                <w:sz w:val="28"/>
                <w:vertAlign w:val="subscript"/>
              </w:rPr>
              <w:t>T</w:t>
            </w:r>
            <w:r>
              <w:rPr>
                <w:rFonts w:ascii="Arial" w:hAnsi="Arial"/>
              </w:rPr>
              <w:t>, wyniki zawiera Załącznik nr ....................</w:t>
            </w:r>
          </w:p>
        </w:tc>
      </w:tr>
      <w:tr w:rsidR="00020596" w:rsidRPr="00A86EB2" w14:paraId="63587174" w14:textId="77777777" w:rsidTr="00965DB0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31B762DC" w14:textId="77777777" w:rsidR="00020596" w:rsidRPr="00A86EB2" w:rsidRDefault="00020596" w:rsidP="00965DB0">
            <w:pPr>
              <w:jc w:val="center"/>
              <w:rPr>
                <w:rFonts w:ascii="Arial" w:hAnsi="Arial"/>
                <w:b/>
              </w:rPr>
            </w:pPr>
            <w:r w:rsidRPr="00A86EB2">
              <w:rPr>
                <w:rFonts w:ascii="Arial" w:hAnsi="Arial"/>
                <w:b/>
              </w:rPr>
              <w:t>Ocena ochrony</w:t>
            </w:r>
          </w:p>
        </w:tc>
      </w:tr>
      <w:tr w:rsidR="00020596" w14:paraId="4B787DD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3055FAF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OCHRONA PRZED PORAŻENIEM W OBIEKCIE:</w:t>
            </w:r>
          </w:p>
          <w:p w14:paraId="10348FAC" w14:textId="77777777" w:rsidR="00020596" w:rsidRPr="00A86EB2" w:rsidRDefault="00020596" w:rsidP="00965DB0">
            <w:pPr>
              <w:spacing w:before="120" w:line="312" w:lineRule="auto"/>
              <w:jc w:val="center"/>
              <w:rPr>
                <w:rFonts w:ascii="Arial" w:hAnsi="Arial"/>
                <w:vertAlign w:val="superscript"/>
              </w:rPr>
            </w:pPr>
            <w:r w:rsidRPr="00A86EB2">
              <w:rPr>
                <w:rFonts w:ascii="Arial" w:hAnsi="Arial"/>
                <w:b/>
              </w:rPr>
              <w:t>SKUTECZNA</w:t>
            </w:r>
            <w:r>
              <w:rPr>
                <w:rFonts w:ascii="Arial" w:hAnsi="Arial"/>
                <w:b/>
              </w:rPr>
              <w:t> </w:t>
            </w:r>
            <w:r w:rsidRPr="00A86EB2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A86EB2">
              <w:rPr>
                <w:rFonts w:ascii="Arial" w:hAnsi="Arial"/>
                <w:b/>
              </w:rPr>
              <w:t>NIESKUTECZNA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020596" w14:paraId="0540C96D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687FADF0" w14:textId="2E5A3ADF" w:rsidR="00020596" w:rsidRDefault="006839E6" w:rsidP="00965DB0">
            <w:pPr>
              <w:spacing w:line="312" w:lineRule="auto"/>
              <w:rPr>
                <w:rFonts w:ascii="Arial" w:hAnsi="Arial"/>
              </w:rPr>
            </w:pPr>
            <w:r w:rsidRPr="00FB745B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0" allowOverlap="1" wp14:anchorId="201C084D" wp14:editId="4D2C0F78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32385</wp:posOffset>
                      </wp:positionV>
                      <wp:extent cx="0" cy="177165"/>
                      <wp:effectExtent l="8890" t="9525" r="10160" b="133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7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0B4BED" id="Line 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2.55pt" to="115.0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" o:allowincell="f">
                      <w10:anchorlock/>
                    </v:line>
                  </w:pict>
                </mc:Fallback>
              </mc:AlternateContent>
            </w:r>
            <w:r w:rsidR="00020596" w:rsidRPr="00FB745B">
              <w:rPr>
                <w:rFonts w:ascii="Arial" w:hAnsi="Arial"/>
              </w:rPr>
              <w:t>Uwagi</w:t>
            </w:r>
            <w:r w:rsidR="00020596">
              <w:rPr>
                <w:rFonts w:ascii="Arial" w:hAnsi="Arial"/>
              </w:rPr>
              <w:t xml:space="preserve"> pokontrolne, prace wymagane do wykonania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52F24AB2" w14:textId="77777777" w:rsidTr="00965DB0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17C0A08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2E99878F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34286F06" w14:textId="77777777" w:rsidR="00020596" w:rsidRDefault="00020596" w:rsidP="00020596">
      <w:pPr>
        <w:pStyle w:val="Tekstprzypisudolnego"/>
        <w:spacing w:line="312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*</w:t>
      </w:r>
      <w:r>
        <w:rPr>
          <w:rFonts w:ascii="Arial" w:hAnsi="Arial"/>
          <w:sz w:val="16"/>
          <w:vertAlign w:val="superscript"/>
        </w:rPr>
        <w:t>)</w:t>
      </w:r>
      <w:r>
        <w:rPr>
          <w:rFonts w:ascii="Arial" w:hAnsi="Arial"/>
          <w:sz w:val="16"/>
        </w:rPr>
        <w:t> niepotrzebne skreślić</w:t>
      </w:r>
    </w:p>
    <w:p w14:paraId="0E38034A" w14:textId="77777777" w:rsidR="00020596" w:rsidRPr="000D19A0" w:rsidRDefault="00020596" w:rsidP="000D19A0">
      <w:pPr>
        <w:rPr>
          <w:rFonts w:eastAsia="Symbol"/>
          <w:sz w:val="12"/>
        </w:rPr>
      </w:pPr>
      <w:r>
        <w:rPr>
          <w:rFonts w:eastAsia="Symbol"/>
        </w:rP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27"/>
        <w:gridCol w:w="217"/>
        <w:gridCol w:w="992"/>
        <w:gridCol w:w="1023"/>
        <w:gridCol w:w="400"/>
        <w:gridCol w:w="1344"/>
        <w:gridCol w:w="1181"/>
        <w:gridCol w:w="1118"/>
        <w:gridCol w:w="86"/>
        <w:gridCol w:w="1084"/>
      </w:tblGrid>
      <w:tr w:rsidR="00020596" w14:paraId="0F0C6DF8" w14:textId="77777777" w:rsidTr="00965DB0">
        <w:tblPrEx>
          <w:tblCellMar>
            <w:bottom w:w="0" w:type="dxa"/>
          </w:tblCellMar>
        </w:tblPrEx>
        <w:trPr>
          <w:cantSplit/>
          <w:trHeight w:val="1701"/>
          <w:jc w:val="center"/>
        </w:trPr>
        <w:tc>
          <w:tcPr>
            <w:tcW w:w="1627" w:type="dxa"/>
            <w:gridSpan w:val="2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15E2D3A6" w14:textId="77777777" w:rsidR="00020596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…..................</w:t>
            </w:r>
          </w:p>
          <w:p w14:paraId="39DE4FC3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361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20A6B81E" w14:textId="77777777" w:rsidR="00020596" w:rsidRDefault="00020596" w:rsidP="00965DB0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ZAŁĄCZNIK 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36F22D4B" w14:textId="77777777" w:rsidR="00020596" w:rsidRDefault="00020596" w:rsidP="00965DB0">
            <w:pPr>
              <w:spacing w:after="60"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</w:rPr>
              <w:t xml:space="preserve">DO PROTOKOŁU </w:t>
            </w:r>
            <w:r w:rsidR="00593543" w:rsidRPr="00593543">
              <w:rPr>
                <w:rFonts w:ascii="Arial" w:hAnsi="Arial"/>
                <w:b/>
              </w:rPr>
              <w:t xml:space="preserve">sprawdzenia </w:t>
            </w:r>
            <w:r>
              <w:rPr>
                <w:rFonts w:ascii="Arial" w:hAnsi="Arial"/>
                <w:b/>
              </w:rPr>
              <w:t>nr</w:t>
            </w:r>
            <w:r w:rsidRPr="003C11DC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>...............</w:t>
            </w:r>
            <w:r w:rsidR="00A32E12">
              <w:rPr>
                <w:rFonts w:ascii="Arial" w:hAnsi="Arial"/>
              </w:rPr>
              <w:t>.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03C05A49" w14:textId="77777777" w:rsidR="00020596" w:rsidRPr="002E44EE" w:rsidRDefault="00020596" w:rsidP="00965DB0">
            <w:pPr>
              <w:spacing w:line="288" w:lineRule="auto"/>
              <w:jc w:val="center"/>
              <w:rPr>
                <w:rFonts w:ascii="Arial" w:hAnsi="Arial"/>
              </w:rPr>
            </w:pPr>
            <w:r w:rsidRPr="002E44EE">
              <w:rPr>
                <w:rFonts w:ascii="Arial" w:hAnsi="Arial"/>
              </w:rPr>
              <w:t>..............</w:t>
            </w:r>
          </w:p>
          <w:p w14:paraId="0554534D" w14:textId="77777777" w:rsidR="00020596" w:rsidRDefault="00020596" w:rsidP="00965DB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020596" w14:paraId="2189D39A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6AE37106" w14:textId="77777777" w:rsidR="00020596" w:rsidRDefault="00020596" w:rsidP="00965DB0">
            <w:pPr>
              <w:rPr>
                <w:rFonts w:ascii="Arial" w:hAnsi="Arial"/>
                <w:b/>
              </w:rPr>
            </w:pPr>
            <w:r w:rsidRPr="002E44EE">
              <w:rPr>
                <w:rFonts w:ascii="Arial" w:hAnsi="Arial" w:cs="Arial"/>
                <w:b/>
              </w:rPr>
              <w:t>Pomiary</w:t>
            </w:r>
            <w:r>
              <w:rPr>
                <w:rFonts w:ascii="Arial" w:hAnsi="Arial"/>
                <w:b/>
              </w:rPr>
              <w:t xml:space="preserve"> napięć dotykowych rażeniowych </w:t>
            </w:r>
          </w:p>
          <w:p w14:paraId="3273DA48" w14:textId="77777777" w:rsidR="00020596" w:rsidRDefault="00020596" w:rsidP="00965DB0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020596" w14:paraId="34D67E93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3F876D73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E44EE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44" w:type="dxa"/>
            <w:gridSpan w:val="2"/>
          </w:tcPr>
          <w:p w14:paraId="497E9896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Opis stanowiska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E44EE">
              <w:rPr>
                <w:rFonts w:ascii="Arial" w:hAnsi="Arial" w:cs="Arial"/>
                <w:sz w:val="16"/>
                <w:szCs w:val="16"/>
              </w:rPr>
              <w:t>(miejsce pomiaru)</w:t>
            </w:r>
          </w:p>
        </w:tc>
        <w:tc>
          <w:tcPr>
            <w:tcW w:w="992" w:type="dxa"/>
          </w:tcPr>
          <w:p w14:paraId="18B09B18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TM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023" w:type="dxa"/>
          </w:tcPr>
          <w:p w14:paraId="4A3AB113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Probierczy prąd uziomowy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I</w:t>
            </w:r>
            <w:r w:rsidRPr="00040538">
              <w:rPr>
                <w:b/>
                <w:szCs w:val="16"/>
                <w:vertAlign w:val="subscript"/>
              </w:rPr>
              <w:t>EM</w:t>
            </w:r>
            <w:r w:rsidRPr="00040538">
              <w:rPr>
                <w:b/>
                <w:szCs w:val="16"/>
              </w:rPr>
              <w:t xml:space="preserve"> (A)</w:t>
            </w:r>
          </w:p>
        </w:tc>
        <w:tc>
          <w:tcPr>
            <w:tcW w:w="400" w:type="dxa"/>
          </w:tcPr>
          <w:p w14:paraId="48A7F913" w14:textId="77777777" w:rsidR="00020596" w:rsidRPr="00AC060A" w:rsidRDefault="00020596" w:rsidP="00965DB0">
            <w:pPr>
              <w:spacing w:line="312" w:lineRule="auto"/>
              <w:jc w:val="center"/>
              <w:rPr>
                <w:b/>
                <w:sz w:val="16"/>
                <w:szCs w:val="16"/>
              </w:rPr>
            </w:pP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k</w:t>
            </w:r>
            <w:r w:rsidRPr="00040538">
              <w:rPr>
                <w:b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F0B1934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przy rzeczywistym prądzie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14:paraId="17D2CECA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Dopuszczalne napięcie dotykowe rażeniowe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  <w:r w:rsidRPr="00040538">
              <w:rPr>
                <w:b/>
                <w:szCs w:val="16"/>
              </w:rPr>
              <w:t>(V)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14:paraId="0D53C845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> </w:t>
            </w:r>
            <w:r w:rsidRPr="00040538">
              <w:rPr>
                <w:b/>
                <w:szCs w:val="16"/>
              </w:rPr>
              <w:sym w:font="Symbol" w:char="F0A3"/>
            </w:r>
            <w:r w:rsidRPr="00040538">
              <w:rPr>
                <w:b/>
                <w:szCs w:val="16"/>
              </w:rPr>
              <w:t> </w:t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</w:p>
          <w:p w14:paraId="6236AAF9" w14:textId="77777777" w:rsidR="00020596" w:rsidRPr="00AC060A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2"/>
                <w:szCs w:val="16"/>
              </w:rPr>
            </w:pPr>
          </w:p>
          <w:p w14:paraId="6649FD3A" w14:textId="77777777" w:rsidR="00020596" w:rsidRPr="00512D0D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spełniony /</w:t>
            </w:r>
          </w:p>
          <w:p w14:paraId="3F84940E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niespełniony</w:t>
            </w: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5C30ABD6" w14:textId="77777777" w:rsidR="00020596" w:rsidRDefault="006C03EB" w:rsidP="00965DB0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przed </w:t>
            </w:r>
            <w:r w:rsidR="00057F14">
              <w:rPr>
                <w:rFonts w:ascii="Arial" w:hAnsi="Arial" w:cs="Arial"/>
                <w:sz w:val="16"/>
                <w:szCs w:val="16"/>
              </w:rPr>
              <w:br/>
            </w:r>
            <w:r w:rsidR="00020596" w:rsidRPr="002E44EE">
              <w:rPr>
                <w:rFonts w:ascii="Arial" w:hAnsi="Arial" w:cs="Arial"/>
                <w:sz w:val="16"/>
                <w:szCs w:val="16"/>
              </w:rPr>
              <w:t>pora</w:t>
            </w:r>
            <w:r w:rsidR="00020596">
              <w:rPr>
                <w:rFonts w:ascii="Arial" w:hAnsi="Arial" w:cs="Arial"/>
                <w:sz w:val="16"/>
                <w:szCs w:val="16"/>
              </w:rPr>
              <w:softHyphen/>
            </w:r>
            <w:r>
              <w:rPr>
                <w:rFonts w:ascii="Arial" w:hAnsi="Arial" w:cs="Arial"/>
                <w:sz w:val="16"/>
                <w:szCs w:val="16"/>
              </w:rPr>
              <w:t>żeniem</w:t>
            </w:r>
          </w:p>
          <w:p w14:paraId="523D06E9" w14:textId="77777777" w:rsidR="00020596" w:rsidRPr="00AC060A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20"/>
                <w:szCs w:val="16"/>
              </w:rPr>
            </w:pPr>
          </w:p>
          <w:p w14:paraId="0A3EEE24" w14:textId="77777777" w:rsidR="00020596" w:rsidRPr="00512D0D" w:rsidRDefault="00020596" w:rsidP="00965DB0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skuteczna /</w:t>
            </w:r>
          </w:p>
          <w:p w14:paraId="2B429839" w14:textId="77777777" w:rsidR="00020596" w:rsidRPr="002E44EE" w:rsidRDefault="00020596" w:rsidP="00965DB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nieskuteczna</w:t>
            </w:r>
          </w:p>
        </w:tc>
      </w:tr>
      <w:tr w:rsidR="00020596" w14:paraId="4E8D94B5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3C2AC43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444" w:type="dxa"/>
            <w:gridSpan w:val="2"/>
          </w:tcPr>
          <w:p w14:paraId="7E575E87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78D2593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8B5ED6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661281D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484CB40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41A2718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0FEA998C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36113E3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7555CE92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88EC8D5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444" w:type="dxa"/>
            <w:gridSpan w:val="2"/>
          </w:tcPr>
          <w:p w14:paraId="08BB6E7F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198AACD2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7814ADF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4C63712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1DF84EC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59F2832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479D5F3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7B5B36E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5B8570C4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77E2C014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444" w:type="dxa"/>
            <w:gridSpan w:val="2"/>
          </w:tcPr>
          <w:p w14:paraId="50EFC802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19D8E19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053818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0E9BD9F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0C051FF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3BA6F9CD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0FCA0F7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55C0ABA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0BE3B892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9440644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44" w:type="dxa"/>
            <w:gridSpan w:val="2"/>
          </w:tcPr>
          <w:p w14:paraId="31B12A3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74ADF6D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50E48FE5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6B7117BC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6CA8757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15AE4A7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5A6C808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0F8C13E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54DB7710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3A2C68FE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444" w:type="dxa"/>
            <w:gridSpan w:val="2"/>
          </w:tcPr>
          <w:p w14:paraId="54C4BBB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1A61C3A8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39BC0A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793A781E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531F129B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6A1999F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7333F0B7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2AA69CD6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322DBA8A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027378EF" w14:textId="77777777" w:rsidR="00020596" w:rsidRDefault="00020596" w:rsidP="00965DB0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444" w:type="dxa"/>
            <w:gridSpan w:val="2"/>
          </w:tcPr>
          <w:p w14:paraId="22F30D5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6152A18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A0AFB34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5253C0D9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44" w:type="dxa"/>
            <w:shd w:val="clear" w:color="auto" w:fill="C0C0C0"/>
          </w:tcPr>
          <w:p w14:paraId="721A1F31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81" w:type="dxa"/>
            <w:shd w:val="clear" w:color="auto" w:fill="C0C0C0"/>
          </w:tcPr>
          <w:p w14:paraId="6F2B9D40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18" w:type="dxa"/>
            <w:shd w:val="clear" w:color="auto" w:fill="C0C0C0"/>
          </w:tcPr>
          <w:p w14:paraId="773C833A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70" w:type="dxa"/>
            <w:gridSpan w:val="2"/>
            <w:shd w:val="clear" w:color="auto" w:fill="C0C0C0"/>
          </w:tcPr>
          <w:p w14:paraId="67834653" w14:textId="77777777" w:rsidR="00020596" w:rsidRDefault="00020596" w:rsidP="00965DB0">
            <w:pPr>
              <w:spacing w:line="264" w:lineRule="auto"/>
              <w:rPr>
                <w:rFonts w:ascii="Arial" w:hAnsi="Arial"/>
              </w:rPr>
            </w:pPr>
          </w:p>
        </w:tc>
      </w:tr>
      <w:tr w:rsidR="00020596" w14:paraId="5E6C9996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1F5A188D" w14:textId="77777777" w:rsidR="00020596" w:rsidRDefault="00020596" w:rsidP="00965DB0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020596" w14:paraId="0F06B5FA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74CEA75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2CCB519D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020596" w14:paraId="05AE504C" w14:textId="77777777" w:rsidTr="00965DB0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F7FE54E" w14:textId="77777777" w:rsidR="00020596" w:rsidRDefault="00020596" w:rsidP="00965DB0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388C9EA1" w14:textId="77777777" w:rsidR="00020596" w:rsidRDefault="00020596" w:rsidP="00965DB0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0B4B23DE" w14:textId="77777777" w:rsidR="00020596" w:rsidRPr="000D19A0" w:rsidRDefault="00020596" w:rsidP="000D19A0">
      <w:pPr>
        <w:rPr>
          <w:rFonts w:eastAsia="Symbol"/>
        </w:rPr>
      </w:pPr>
    </w:p>
    <w:p w14:paraId="23430909" w14:textId="77777777" w:rsidR="000F6DEE" w:rsidRDefault="00020596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12" w:name="_Toc492020800"/>
      <w:bookmarkStart w:id="13" w:name="_Ref507773912"/>
      <w:bookmarkStart w:id="14" w:name="_Ref507774515"/>
      <w:bookmarkStart w:id="15" w:name="_Ref507776219"/>
      <w:bookmarkStart w:id="16" w:name="_Toc508015195"/>
      <w:bookmarkStart w:id="17" w:name="_Toc525640708"/>
    </w:p>
    <w:p w14:paraId="116A5089" w14:textId="77777777" w:rsidR="000F6DEE" w:rsidRPr="000F6DEE" w:rsidRDefault="000F6DEE" w:rsidP="000F6DEE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36A045DA" w14:textId="6E131110" w:rsidR="000F6DEE" w:rsidRPr="000F6DEE" w:rsidRDefault="000F6DEE" w:rsidP="000F6DEE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0F6DEE">
        <w:rPr>
          <w:rFonts w:eastAsia="Symbol" w:cs="Symbol"/>
          <w:b/>
          <w:sz w:val="28"/>
          <w:szCs w:val="28"/>
          <w:lang w:eastAsia="zh-CN"/>
        </w:rPr>
        <w:t>C</w:t>
      </w:r>
      <w:r>
        <w:rPr>
          <w:rFonts w:eastAsia="Symbol" w:cs="Symbol"/>
          <w:b/>
          <w:sz w:val="28"/>
          <w:szCs w:val="28"/>
          <w:lang w:eastAsia="zh-CN"/>
        </w:rPr>
        <w:t>zęść C</w:t>
      </w:r>
    </w:p>
    <w:p w14:paraId="3DA48ADF" w14:textId="34EADA74" w:rsidR="000F6DEE" w:rsidRPr="000F6DEE" w:rsidRDefault="000F6DEE" w:rsidP="000F6DEE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0F6DEE">
        <w:rPr>
          <w:rFonts w:eastAsia="Symbol" w:cs="Symbol"/>
          <w:b/>
          <w:sz w:val="28"/>
          <w:szCs w:val="28"/>
          <w:lang w:eastAsia="zh-CN"/>
        </w:rPr>
        <w:t xml:space="preserve">Protokół badania ochrony przed porażeniem dla linii </w:t>
      </w:r>
      <w:proofErr w:type="spellStart"/>
      <w:r w:rsidRPr="000F6DEE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0F6DEE">
        <w:rPr>
          <w:rFonts w:eastAsia="Symbol" w:cs="Symbol"/>
          <w:b/>
          <w:sz w:val="28"/>
          <w:szCs w:val="28"/>
          <w:lang w:eastAsia="zh-CN"/>
        </w:rPr>
        <w:t xml:space="preserve"> położonych poza terenem zespolonej instalacji uziemiającej – układ TN</w:t>
      </w:r>
    </w:p>
    <w:p w14:paraId="6C705C35" w14:textId="77777777" w:rsidR="000F6DEE" w:rsidRPr="000F6DEE" w:rsidRDefault="000F6DEE" w:rsidP="000F6DEE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4CDDDE28" w14:textId="77777777" w:rsidR="000F6DEE" w:rsidRDefault="000F6DEE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p w14:paraId="050040FE" w14:textId="77777777" w:rsidR="000F6DEE" w:rsidRDefault="000F6DEE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bookmarkEnd w:id="12"/>
    <w:bookmarkEnd w:id="13"/>
    <w:bookmarkEnd w:id="14"/>
    <w:bookmarkEnd w:id="15"/>
    <w:bookmarkEnd w:id="16"/>
    <w:bookmarkEnd w:id="17"/>
    <w:p w14:paraId="000AF715" w14:textId="77777777" w:rsidR="000F6DEE" w:rsidRDefault="000F6DEE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926"/>
        <w:gridCol w:w="3506"/>
        <w:gridCol w:w="1172"/>
      </w:tblGrid>
      <w:tr w:rsidR="00BB17C8" w14:paraId="089AC83C" w14:textId="77777777" w:rsidTr="00C50226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4147B1D9" w14:textId="77777777" w:rsidR="00BB17C8" w:rsidRDefault="00BB17C8" w:rsidP="00C50226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767EB64F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2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7624E4CA" w14:textId="77777777" w:rsidR="00BB17C8" w:rsidRDefault="00BB17C8" w:rsidP="00C50226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BF07AB" w:rsidRPr="00BF07AB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006A0F66" w14:textId="77777777" w:rsidR="00BB17C8" w:rsidRPr="00FF0E57" w:rsidRDefault="00BB17C8" w:rsidP="00C5022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Badanie</w:t>
            </w:r>
            <w:r w:rsidRPr="00FF0E5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 ocena</w:t>
            </w:r>
            <w:r w:rsidRPr="00FF0E57">
              <w:rPr>
                <w:rFonts w:ascii="Arial" w:hAnsi="Arial"/>
              </w:rPr>
              <w:t xml:space="preserve"> skuteczności ochrony przed porażeniem w </w:t>
            </w:r>
            <w:r w:rsidRPr="00FF0E57">
              <w:rPr>
                <w:rFonts w:ascii="Arial" w:hAnsi="Arial"/>
                <w:b/>
              </w:rPr>
              <w:t xml:space="preserve">LINII </w:t>
            </w:r>
            <w:proofErr w:type="spellStart"/>
            <w:r w:rsidRPr="00FF0E57">
              <w:rPr>
                <w:rFonts w:ascii="Arial" w:hAnsi="Arial"/>
                <w:b/>
              </w:rPr>
              <w:t>nn</w:t>
            </w:r>
            <w:proofErr w:type="spellEnd"/>
            <w:r w:rsidRPr="00FF0E57">
              <w:rPr>
                <w:rFonts w:ascii="Arial" w:hAnsi="Arial"/>
                <w:b/>
              </w:rPr>
              <w:t xml:space="preserve"> w układzie TN</w:t>
            </w:r>
            <w:r>
              <w:rPr>
                <w:rFonts w:ascii="Arial" w:hAnsi="Arial"/>
                <w:b/>
              </w:rPr>
              <w:t xml:space="preserve"> poza obszarem ZIU</w:t>
            </w:r>
          </w:p>
        </w:tc>
        <w:tc>
          <w:tcPr>
            <w:tcW w:w="1172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7FDD72D3" w14:textId="77777777" w:rsidR="00BB17C8" w:rsidRPr="00C4104A" w:rsidRDefault="00BB17C8" w:rsidP="00C50226">
            <w:pPr>
              <w:spacing w:line="288" w:lineRule="auto"/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6D8B0063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BB17C8" w14:paraId="697363D7" w14:textId="77777777" w:rsidTr="00C50226">
        <w:tblPrEx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4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3500596C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BB17C8" w14:paraId="40EC2064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bottom w:val="nil"/>
            </w:tcBorders>
          </w:tcPr>
          <w:p w14:paraId="0ACA269F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08384A60" w14:textId="77777777" w:rsidR="00BB17C8" w:rsidRDefault="00BB17C8" w:rsidP="00C5022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Numer stacji. zasilającej linię ....</w:t>
            </w:r>
            <w:r w:rsidRPr="00D721F9">
              <w:rPr>
                <w:rFonts w:ascii="Arial" w:hAnsi="Arial"/>
              </w:rPr>
              <w:t>............</w:t>
            </w:r>
            <w:r>
              <w:rPr>
                <w:rFonts w:ascii="Arial" w:hAnsi="Arial"/>
              </w:rPr>
              <w:t xml:space="preserve">................... , </w:t>
            </w:r>
            <w:proofErr w:type="spellStart"/>
            <w:r>
              <w:rPr>
                <w:rFonts w:ascii="Arial" w:hAnsi="Arial"/>
              </w:rPr>
              <w:t>obw</w:t>
            </w:r>
            <w:proofErr w:type="spellEnd"/>
            <w:r>
              <w:rPr>
                <w:rFonts w:ascii="Arial" w:hAnsi="Arial"/>
              </w:rPr>
              <w:t>. nr…………….... </w:t>
            </w:r>
          </w:p>
          <w:p w14:paraId="728A0995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</w:t>
            </w:r>
            <w:r w:rsidRPr="00FF0E57">
              <w:rPr>
                <w:rFonts w:ascii="Arial" w:hAnsi="Arial"/>
              </w:rPr>
              <w:t>..................................................................................................</w:t>
            </w:r>
            <w:r>
              <w:rPr>
                <w:rFonts w:ascii="Arial" w:hAnsi="Arial"/>
              </w:rPr>
              <w:t>...</w:t>
            </w:r>
          </w:p>
          <w:p w14:paraId="349E88A0" w14:textId="77777777" w:rsidR="00BB17C8" w:rsidRDefault="00BB17C8" w:rsidP="00C50226">
            <w:pPr>
              <w:tabs>
                <w:tab w:val="left" w:pos="5176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Uziemienie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 stacji zasilającej:</w:t>
            </w:r>
            <w:r>
              <w:rPr>
                <w:rFonts w:ascii="Arial" w:hAnsi="Arial"/>
              </w:rPr>
              <w:tab/>
            </w:r>
            <w:r w:rsidRPr="00FF0E57">
              <w:rPr>
                <w:rFonts w:ascii="Arial" w:hAnsi="Arial"/>
                <w:b/>
              </w:rPr>
              <w:t>WSPÓLNE / ROZDZIELONE</w:t>
            </w:r>
            <w:r>
              <w:rPr>
                <w:rFonts w:ascii="Arial" w:hAnsi="Arial"/>
              </w:rPr>
              <w:t>*</w:t>
            </w:r>
          </w:p>
        </w:tc>
      </w:tr>
      <w:tr w:rsidR="00BB17C8" w14:paraId="42A5C50B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shd w:val="pct10" w:color="auto" w:fill="FFFFFF"/>
          </w:tcPr>
          <w:p w14:paraId="3DA373FF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Pole szare wypełniać tylko w przypadku gdy uziemienia części SN i 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w stacji zasilającej są wspólne</w:t>
            </w:r>
          </w:p>
        </w:tc>
      </w:tr>
      <w:tr w:rsidR="00BB17C8" w14:paraId="2B9A3834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shd w:val="pct10" w:color="auto" w:fill="FFFFFF"/>
          </w:tcPr>
          <w:p w14:paraId="6C8514CE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dotyczące prądu doziemnego (zwarcie po stronie SN) </w:t>
            </w:r>
            <w:r>
              <w:rPr>
                <w:rFonts w:ascii="Arial" w:hAnsi="Arial"/>
              </w:rPr>
              <w:br/>
              <w:t>w stacji SN/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 zasilającej linię: </w:t>
            </w:r>
          </w:p>
          <w:p w14:paraId="487C0C8F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 prąd zwarcia doziemnego</w:t>
            </w:r>
            <w:r>
              <w:rPr>
                <w:rFonts w:ascii="Arial" w:hAnsi="Arial"/>
              </w:rPr>
              <w:tab/>
            </w:r>
            <w:r w:rsidR="006D3BFE" w:rsidRPr="00556619">
              <w:rPr>
                <w:position w:val="-12"/>
              </w:rPr>
              <w:object w:dxaOrig="480" w:dyaOrig="400" w14:anchorId="6E77260C">
                <v:shape id="_x0000_i1036" type="#_x0000_t75" style="width:24.2pt;height:19.9pt" o:ole="">
                  <v:imagedata r:id="rId28" o:title=""/>
                </v:shape>
                <o:OLEObject Type="Embed" ProgID="Equation.DSMT4" ShapeID="_x0000_i1036" DrawAspect="Content" ObjectID="_1717235460" r:id="rId29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59FAAF2D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b) współczynnik redukcyjny </w:t>
            </w:r>
            <w:r w:rsidRPr="00D721F9">
              <w:t>linii</w:t>
            </w:r>
            <w:r>
              <w:rPr>
                <w:rFonts w:ascii="Arial" w:hAnsi="Arial"/>
              </w:rPr>
              <w:t xml:space="preserve"> SN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0"/>
              </w:rPr>
              <w:object w:dxaOrig="380" w:dyaOrig="260" w14:anchorId="6BFB7D6A">
                <v:shape id="_x0000_i1037" type="#_x0000_t75" style="width:18.8pt;height:12.9pt" o:ole="">
                  <v:imagedata r:id="rId12" o:title=""/>
                </v:shape>
                <o:OLEObject Type="Embed" ProgID="Equation.DSMT4" ShapeID="_x0000_i1037" DrawAspect="Content" ObjectID="_1717235461" r:id="rId30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</w:t>
            </w:r>
          </w:p>
          <w:p w14:paraId="011F3A67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 prąd uziomowy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99" w:dyaOrig="360" w14:anchorId="2A072A72">
                <v:shape id="_x0000_i1038" type="#_x0000_t75" style="width:24.7pt;height:18.25pt" o:ole="">
                  <v:imagedata r:id="rId14" o:title=""/>
                </v:shape>
                <o:OLEObject Type="Embed" ProgID="Equation.DSMT4" ShapeID="_x0000_i1038" DrawAspect="Content" ObjectID="_1717235462" r:id="rId31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261027DC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d) czas wyłączenia zwarcia doziemnego po str. SN</w:t>
            </w:r>
            <w:r>
              <w:rPr>
                <w:rFonts w:ascii="Arial" w:hAnsi="Arial"/>
              </w:rPr>
              <w:tab/>
            </w:r>
            <w:r w:rsidRPr="00AD2ABE">
              <w:rPr>
                <w:position w:val="-12"/>
              </w:rPr>
              <w:object w:dxaOrig="440" w:dyaOrig="360" w14:anchorId="6FF41048">
                <v:shape id="_x0000_i1039" type="#_x0000_t75" style="width:22.05pt;height:18.25pt" o:ole="">
                  <v:imagedata r:id="rId16" o:title=""/>
                </v:shape>
                <o:OLEObject Type="Embed" ProgID="Equation.DSMT4" ShapeID="_x0000_i1039" DrawAspect="Content" ObjectID="_1717235463" r:id="rId32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</w:p>
          <w:p w14:paraId="54D5DD5E" w14:textId="77777777" w:rsidR="00BB17C8" w:rsidRDefault="00BB17C8" w:rsidP="00C50226">
            <w:pPr>
              <w:tabs>
                <w:tab w:val="left" w:pos="300"/>
                <w:tab w:val="left" w:pos="5602"/>
                <w:tab w:val="left" w:pos="645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e) największe dopuszczalne </w:t>
            </w:r>
            <w:r w:rsidRPr="00D721F9">
              <w:rPr>
                <w:rFonts w:ascii="Arial" w:hAnsi="Arial"/>
              </w:rPr>
              <w:t>napięcie</w:t>
            </w:r>
            <w:r>
              <w:rPr>
                <w:rFonts w:ascii="Arial" w:hAnsi="Arial"/>
              </w:rPr>
              <w:t xml:space="preserve"> zakłóceniowe</w:t>
            </w:r>
            <w:r>
              <w:rPr>
                <w:rFonts w:ascii="Arial" w:hAnsi="Arial"/>
              </w:rPr>
              <w:tab/>
            </w:r>
            <w:r w:rsidRPr="00D721F9">
              <w:rPr>
                <w:position w:val="-12"/>
              </w:rPr>
              <w:object w:dxaOrig="540" w:dyaOrig="360" w14:anchorId="01219531">
                <v:shape id="_x0000_i1040" type="#_x0000_t75" style="width:26.85pt;height:18.25pt" o:ole="">
                  <v:imagedata r:id="rId33" o:title=""/>
                </v:shape>
                <o:OLEObject Type="Embed" ProgID="Equation.DSMT4" ShapeID="_x0000_i1040" DrawAspect="Content" ObjectID="_1717235464" r:id="rId34"/>
              </w:objec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</w:p>
        </w:tc>
      </w:tr>
      <w:tr w:rsidR="00BB17C8" w14:paraId="5DDF2C9A" w14:textId="77777777" w:rsidTr="00C50226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bottom w:val="nil"/>
            </w:tcBorders>
            <w:shd w:val="pct10" w:color="auto" w:fill="FFFFFF"/>
          </w:tcPr>
          <w:p w14:paraId="566AE4FA" w14:textId="77777777" w:rsidR="00BB17C8" w:rsidRDefault="00BB17C8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Rezystancja uziemienia na początku linii </w:t>
            </w: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B</w:t>
            </w:r>
            <w:r>
              <w:rPr>
                <w:rFonts w:ascii="Arial" w:hAnsi="Arial"/>
              </w:rPr>
              <w:t xml:space="preserve">, i uziemienia stacyjnego </w:t>
            </w: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S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 xml:space="preserve">uzyskane na podstawie: pomiarów </w:t>
            </w:r>
            <w:r w:rsidRPr="00D721F9">
              <w:rPr>
                <w:rFonts w:ascii="Arial" w:hAnsi="Arial"/>
                <w:b/>
              </w:rPr>
              <w:t>bieżących / wyników pomiarów</w:t>
            </w:r>
            <w:r>
              <w:rPr>
                <w:rFonts w:ascii="Arial" w:hAnsi="Arial"/>
              </w:rPr>
              <w:t xml:space="preserve"> zawartych </w:t>
            </w:r>
            <w:r>
              <w:rPr>
                <w:rFonts w:ascii="Arial" w:hAnsi="Arial"/>
              </w:rPr>
              <w:br/>
              <w:t>w protokole nr .........................................</w:t>
            </w:r>
            <w:r>
              <w:rPr>
                <w:rFonts w:ascii="Arial" w:hAnsi="Arial"/>
                <w:color w:val="008000"/>
                <w:sz w:val="16"/>
              </w:rPr>
              <w:t xml:space="preserve"> </w:t>
            </w:r>
          </w:p>
        </w:tc>
      </w:tr>
      <w:tr w:rsidR="004952A7" w14:paraId="01113066" w14:textId="77777777" w:rsidTr="004952A7">
        <w:tblPrEx>
          <w:shd w:val="clear" w:color="auto" w:fill="auto"/>
          <w:tblCellMar>
            <w:bottom w:w="0" w:type="dxa"/>
          </w:tblCellMar>
        </w:tblPrEx>
        <w:trPr>
          <w:trHeight w:val="113"/>
          <w:jc w:val="center"/>
        </w:trPr>
        <w:tc>
          <w:tcPr>
            <w:tcW w:w="4678" w:type="dxa"/>
            <w:gridSpan w:val="2"/>
          </w:tcPr>
          <w:p w14:paraId="55BEEB5B" w14:textId="77777777" w:rsidR="004952A7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stacji lub </w:t>
            </w:r>
            <w:r>
              <w:rPr>
                <w:rFonts w:ascii="Arial" w:hAnsi="Arial"/>
              </w:rPr>
              <w:br/>
              <w:t>w miejscu uziemienia punktu N transformatora</w:t>
            </w:r>
          </w:p>
        </w:tc>
        <w:tc>
          <w:tcPr>
            <w:tcW w:w="4678" w:type="dxa"/>
            <w:gridSpan w:val="2"/>
          </w:tcPr>
          <w:p w14:paraId="1857F2FA" w14:textId="77777777" w:rsidR="004952A7" w:rsidRPr="002F610C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 stacji lub </w:t>
            </w:r>
            <w:r>
              <w:rPr>
                <w:rFonts w:ascii="Arial" w:hAnsi="Arial"/>
              </w:rPr>
              <w:br/>
              <w:t>w miejscu uziemienia punktu N transformatora</w:t>
            </w:r>
          </w:p>
        </w:tc>
      </w:tr>
      <w:tr w:rsidR="004952A7" w14:paraId="52CB889F" w14:textId="77777777" w:rsidTr="004952A7">
        <w:tblPrEx>
          <w:shd w:val="clear" w:color="auto" w:fill="auto"/>
          <w:tblCellMar>
            <w:bottom w:w="0" w:type="dxa"/>
          </w:tblCellMar>
        </w:tblPrEx>
        <w:trPr>
          <w:trHeight w:val="113"/>
          <w:jc w:val="center"/>
        </w:trPr>
        <w:tc>
          <w:tcPr>
            <w:tcW w:w="4678" w:type="dxa"/>
            <w:gridSpan w:val="2"/>
          </w:tcPr>
          <w:p w14:paraId="0B7A68CA" w14:textId="77777777" w:rsidR="004952A7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B</w:t>
            </w:r>
            <w:r>
              <w:rPr>
                <w:rFonts w:ascii="Arial" w:hAnsi="Arial"/>
              </w:rPr>
              <w:t xml:space="preserve"> = ............. </w:t>
            </w:r>
            <w:r>
              <w:rPr>
                <w:rFonts w:ascii="Arial" w:hAnsi="Arial"/>
              </w:rPr>
              <w:sym w:font="Symbol" w:char="F057"/>
            </w:r>
          </w:p>
        </w:tc>
        <w:tc>
          <w:tcPr>
            <w:tcW w:w="4678" w:type="dxa"/>
            <w:gridSpan w:val="2"/>
          </w:tcPr>
          <w:p w14:paraId="7212B58B" w14:textId="77777777" w:rsidR="004952A7" w:rsidRDefault="004952A7" w:rsidP="00C50226">
            <w:pPr>
              <w:spacing w:line="312" w:lineRule="auto"/>
              <w:jc w:val="center"/>
              <w:rPr>
                <w:rFonts w:ascii="Arial" w:hAnsi="Arial"/>
              </w:rPr>
            </w:pPr>
            <w:r w:rsidRPr="00D721F9">
              <w:rPr>
                <w:i/>
                <w:sz w:val="28"/>
              </w:rPr>
              <w:t>R</w:t>
            </w:r>
            <w:r w:rsidRPr="00D721F9">
              <w:rPr>
                <w:sz w:val="28"/>
                <w:vertAlign w:val="subscript"/>
              </w:rPr>
              <w:t>S</w:t>
            </w:r>
            <w:r>
              <w:rPr>
                <w:rFonts w:ascii="Arial" w:hAnsi="Arial"/>
              </w:rPr>
              <w:t xml:space="preserve"> = ............. </w:t>
            </w:r>
            <w:r>
              <w:rPr>
                <w:rFonts w:ascii="Arial" w:hAnsi="Arial"/>
              </w:rPr>
              <w:sym w:font="Symbol" w:char="F057"/>
            </w:r>
            <w:r>
              <w:rPr>
                <w:rFonts w:ascii="Arial" w:hAnsi="Arial"/>
              </w:rPr>
              <w:t>**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</w:tbl>
    <w:p w14:paraId="65452C61" w14:textId="77777777" w:rsidR="00965DB0" w:rsidRDefault="00965DB0" w:rsidP="00965DB0">
      <w:pPr>
        <w:pStyle w:val="Tekstpodstawowy3"/>
        <w:spacing w:line="312" w:lineRule="auto"/>
      </w:pPr>
    </w:p>
    <w:p w14:paraId="29C45F4E" w14:textId="77777777" w:rsidR="00BB17C8" w:rsidRPr="004472AA" w:rsidRDefault="00BB17C8" w:rsidP="004472AA">
      <w:pPr>
        <w:pStyle w:val="Tekstpodstawowy3"/>
        <w:rPr>
          <w:sz w:val="2"/>
        </w:rPr>
      </w:pPr>
      <w:r>
        <w:br w:type="page"/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1742"/>
        <w:gridCol w:w="47"/>
        <w:gridCol w:w="1033"/>
        <w:gridCol w:w="30"/>
        <w:gridCol w:w="1050"/>
        <w:gridCol w:w="13"/>
        <w:gridCol w:w="1134"/>
        <w:gridCol w:w="833"/>
        <w:gridCol w:w="900"/>
        <w:gridCol w:w="1080"/>
        <w:gridCol w:w="1013"/>
      </w:tblGrid>
      <w:tr w:rsidR="00BB17C8" w14:paraId="68ABA799" w14:textId="77777777" w:rsidTr="00C50226">
        <w:tblPrEx>
          <w:tblCellMar>
            <w:bottom w:w="0" w:type="dxa"/>
          </w:tblCellMar>
        </w:tblPrEx>
        <w:trPr>
          <w:trHeight w:val="863"/>
          <w:jc w:val="center"/>
        </w:trPr>
        <w:tc>
          <w:tcPr>
            <w:tcW w:w="9356" w:type="dxa"/>
            <w:gridSpan w:val="12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6D88F38C" w14:textId="77777777" w:rsidR="00BB17C8" w:rsidRDefault="00BB17C8" w:rsidP="00C50226">
            <w:pPr>
              <w:spacing w:line="312" w:lineRule="auto"/>
              <w:ind w:left="1843" w:hanging="1843"/>
              <w:rPr>
                <w:rFonts w:ascii="Arial" w:hAnsi="Arial"/>
                <w:b/>
              </w:rPr>
            </w:pPr>
            <w:r w:rsidRPr="00B62ED2">
              <w:rPr>
                <w:rFonts w:ascii="Arial" w:hAnsi="Arial"/>
                <w:b/>
              </w:rPr>
              <w:lastRenderedPageBreak/>
              <w:br w:type="page"/>
            </w:r>
            <w:r>
              <w:rPr>
                <w:rFonts w:ascii="Arial" w:hAnsi="Arial"/>
                <w:b/>
              </w:rPr>
              <w:t>WYNIKI SPRAWDZENIA OBWODU nr</w:t>
            </w:r>
            <w:r w:rsidRPr="00B62ED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.................................</w:t>
            </w:r>
            <w:r>
              <w:rPr>
                <w:rFonts w:ascii="Arial" w:hAnsi="Arial"/>
                <w:color w:val="008000"/>
                <w:sz w:val="16"/>
              </w:rPr>
              <w:t xml:space="preserve"> </w:t>
            </w:r>
          </w:p>
          <w:p w14:paraId="39F43540" w14:textId="77777777" w:rsidR="00BB17C8" w:rsidRDefault="00BB17C8" w:rsidP="00C50226">
            <w:pPr>
              <w:spacing w:line="312" w:lineRule="auto"/>
              <w:ind w:left="1843" w:hanging="184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(liczba wszystkich badanych obwodów wychodzących ze stacji</w:t>
            </w:r>
            <w:r w:rsidRPr="00AF4362">
              <w:rPr>
                <w:rFonts w:ascii="Arial" w:hAnsi="Arial"/>
              </w:rPr>
              <w:t> …………..…</w:t>
            </w:r>
            <w:r>
              <w:rPr>
                <w:rFonts w:ascii="Arial" w:hAnsi="Arial"/>
                <w:b/>
              </w:rPr>
              <w:t> )</w:t>
            </w:r>
          </w:p>
        </w:tc>
      </w:tr>
      <w:tr w:rsidR="00BB17C8" w14:paraId="4AC5733D" w14:textId="77777777" w:rsidTr="00C50226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2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1C498023" w14:textId="77777777" w:rsidR="00BB17C8" w:rsidRDefault="00BB17C8" w:rsidP="00C50226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CZĘŚĆ DRUGA: POMIARY I OCENA OCHRONY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BB17C8" w14:paraId="7F922CD0" w14:textId="77777777" w:rsidTr="00C5022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  <w:tcBorders>
              <w:top w:val="double" w:sz="4" w:space="0" w:color="auto"/>
            </w:tcBorders>
            <w:vAlign w:val="center"/>
          </w:tcPr>
          <w:p w14:paraId="13E2D1AA" w14:textId="77777777" w:rsidR="00BB17C8" w:rsidRDefault="00BB17C8" w:rsidP="00C50226">
            <w:pPr>
              <w:spacing w:line="312" w:lineRule="auto"/>
              <w:ind w:left="357" w:hanging="357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a)</w:t>
            </w:r>
            <w:r>
              <w:rPr>
                <w:rFonts w:ascii="Arial" w:hAnsi="Arial"/>
                <w:b/>
                <w:sz w:val="22"/>
              </w:rPr>
              <w:tab/>
            </w:r>
            <w:r w:rsidRPr="00AF4362">
              <w:rPr>
                <w:rFonts w:ascii="Arial" w:hAnsi="Arial" w:cs="Arial"/>
                <w:b/>
              </w:rPr>
              <w:t>Impedancja</w:t>
            </w:r>
            <w:r w:rsidRPr="00CD6488">
              <w:rPr>
                <w:rFonts w:ascii="Arial" w:hAnsi="Arial" w:cs="Arial"/>
                <w:b/>
              </w:rPr>
              <w:t xml:space="preserve"> pętli zwarcia</w:t>
            </w:r>
            <w:r>
              <w:rPr>
                <w:rFonts w:ascii="Arial" w:hAnsi="Arial"/>
                <w:b/>
                <w:sz w:val="22"/>
              </w:rPr>
              <w:t xml:space="preserve"> – </w:t>
            </w:r>
            <w:r>
              <w:rPr>
                <w:rFonts w:ascii="Arial" w:hAnsi="Arial"/>
                <w:b/>
                <w:sz w:val="22"/>
              </w:rPr>
              <w:br/>
            </w:r>
            <w:r w:rsidRPr="00CD6488">
              <w:rPr>
                <w:rFonts w:ascii="Arial" w:hAnsi="Arial"/>
              </w:rPr>
              <w:t>Ochrona przez samoczynne wyłączenie zasilania</w:t>
            </w:r>
          </w:p>
        </w:tc>
      </w:tr>
      <w:tr w:rsidR="00BB17C8" w14:paraId="19EE10CD" w14:textId="77777777" w:rsidTr="00C5022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  <w:vAlign w:val="center"/>
          </w:tcPr>
          <w:p w14:paraId="25CE2166" w14:textId="77777777" w:rsidR="00BB17C8" w:rsidRPr="00CD6488" w:rsidRDefault="00BB17C8" w:rsidP="00C50226">
            <w:pPr>
              <w:spacing w:line="312" w:lineRule="auto"/>
              <w:rPr>
                <w:rFonts w:ascii="Arial" w:hAnsi="Arial"/>
              </w:rPr>
            </w:pPr>
            <w:r w:rsidRPr="00CD6488">
              <w:rPr>
                <w:rFonts w:ascii="Arial" w:hAnsi="Arial"/>
              </w:rPr>
              <w:t xml:space="preserve">Zabezpieczenia wzdłużne zainstalowano w miejscach </w:t>
            </w:r>
          </w:p>
          <w:p w14:paraId="6FE40704" w14:textId="77777777" w:rsidR="00BB17C8" w:rsidRDefault="00BB17C8" w:rsidP="00C50226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BB17C8" w14:paraId="7D597F7E" w14:textId="77777777" w:rsidTr="00C50226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</w:tcPr>
          <w:p w14:paraId="5D07551F" w14:textId="77777777" w:rsidR="00BB17C8" w:rsidRDefault="00BB17C8" w:rsidP="00C50226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Przyrządy pomiarowe: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6B4B89" w14:paraId="5B863796" w14:textId="77777777" w:rsidTr="006052B5">
        <w:tblPrEx>
          <w:tblCellMar>
            <w:bottom w:w="0" w:type="dxa"/>
          </w:tblCellMar>
        </w:tblPrEx>
        <w:trPr>
          <w:cantSplit/>
          <w:trHeight w:val="1650"/>
          <w:jc w:val="center"/>
        </w:trPr>
        <w:tc>
          <w:tcPr>
            <w:tcW w:w="481" w:type="dxa"/>
            <w:vMerge w:val="restart"/>
            <w:vAlign w:val="center"/>
          </w:tcPr>
          <w:p w14:paraId="6D7D00ED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89" w:type="dxa"/>
            <w:gridSpan w:val="2"/>
            <w:vMerge w:val="restart"/>
            <w:vAlign w:val="center"/>
          </w:tcPr>
          <w:p w14:paraId="6F99838C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pomiaru </w:t>
            </w:r>
            <w:r w:rsidRPr="00281073">
              <w:rPr>
                <w:rFonts w:ascii="Arial" w:hAnsi="Arial" w:cs="Arial"/>
                <w:sz w:val="16"/>
                <w:szCs w:val="16"/>
              </w:rPr>
              <w:br/>
              <w:t>(koniec obwodu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koniec odgałęzienia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instalacji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81073">
              <w:rPr>
                <w:rFonts w:ascii="Arial" w:hAnsi="Arial" w:cs="Arial"/>
                <w:sz w:val="16"/>
                <w:szCs w:val="16"/>
              </w:rPr>
              <w:t>zab</w:t>
            </w:r>
            <w:proofErr w:type="spellEnd"/>
            <w:r w:rsidRPr="00281073">
              <w:rPr>
                <w:rFonts w:ascii="Arial" w:hAnsi="Arial" w:cs="Arial"/>
                <w:sz w:val="16"/>
                <w:szCs w:val="16"/>
              </w:rPr>
              <w:t>. wzdłużnego</w:t>
            </w:r>
            <w:r w:rsidR="000875A8">
              <w:rPr>
                <w:rFonts w:ascii="Arial" w:hAnsi="Arial" w:cs="Arial"/>
                <w:sz w:val="16"/>
                <w:szCs w:val="16"/>
              </w:rPr>
              <w:t>)</w:t>
            </w:r>
            <w:r w:rsidR="006D3BFE">
              <w:rPr>
                <w:rFonts w:ascii="Arial" w:hAnsi="Arial" w:cs="Arial"/>
                <w:sz w:val="16"/>
                <w:szCs w:val="16"/>
              </w:rPr>
              <w:t> /</w:t>
            </w:r>
            <w:r w:rsidR="006D3BFE">
              <w:rPr>
                <w:rFonts w:ascii="Arial" w:hAnsi="Arial" w:cs="Arial"/>
                <w:sz w:val="16"/>
                <w:szCs w:val="16"/>
              </w:rPr>
              <w:br/>
              <w:t>punkt rozcięcia sieci</w:t>
            </w:r>
            <w:r w:rsidR="000875A8">
              <w:rPr>
                <w:rFonts w:ascii="Arial" w:hAnsi="Arial" w:cs="Arial"/>
                <w:sz w:val="16"/>
                <w:szCs w:val="16"/>
              </w:rPr>
              <w:br/>
            </w:r>
          </w:p>
          <w:p w14:paraId="6F589103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- wpisać właściwe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14:paraId="33C0035F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4B89"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SM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br/>
            </w:r>
            <w:r w:rsidRPr="006B4B89"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- wartość zmierzona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14:paraId="684E20E9" w14:textId="77777777" w:rsidR="006B4B89" w:rsidRPr="006B4B89" w:rsidRDefault="006B4B89" w:rsidP="00D13CAB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Napięcie fazowe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B4B89">
              <w:rPr>
                <w:i/>
                <w:iCs/>
                <w:sz w:val="20"/>
                <w:szCs w:val="16"/>
              </w:rPr>
              <w:t>U</w:t>
            </w:r>
            <w:r w:rsidRPr="006B4B89">
              <w:rPr>
                <w:sz w:val="20"/>
                <w:szCs w:val="16"/>
                <w:vertAlign w:val="subscript"/>
              </w:rPr>
              <w:t>0</w:t>
            </w:r>
          </w:p>
        </w:tc>
        <w:tc>
          <w:tcPr>
            <w:tcW w:w="1134" w:type="dxa"/>
            <w:vMerge w:val="restart"/>
            <w:vAlign w:val="center"/>
          </w:tcPr>
          <w:p w14:paraId="18517CD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zwarcia </w:t>
            </w:r>
          </w:p>
          <w:p w14:paraId="092EF0B1" w14:textId="77777777" w:rsidR="006B4B89" w:rsidRPr="006B4B89" w:rsidRDefault="006B4B89" w:rsidP="00D13CAB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L-PEN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sz w:val="20"/>
                <w:szCs w:val="20"/>
                <w:vertAlign w:val="subscript"/>
              </w:rPr>
              <w:t>pf</w:t>
            </w:r>
            <w:proofErr w:type="spellEnd"/>
            <w:r w:rsidR="006052B5" w:rsidRPr="006052B5"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=</w:t>
            </w:r>
            <w:r w:rsidR="006052B5"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U</w:t>
            </w:r>
            <w:r w:rsidRPr="006B4B89">
              <w:rPr>
                <w:sz w:val="20"/>
                <w:szCs w:val="20"/>
                <w:vertAlign w:val="subscript"/>
              </w:rPr>
              <w:t>0</w:t>
            </w:r>
            <w:r w:rsidRPr="006B4B89">
              <w:rPr>
                <w:sz w:val="20"/>
                <w:szCs w:val="20"/>
              </w:rPr>
              <w:t>/Z</w:t>
            </w:r>
            <w:r w:rsidRPr="006B4B89">
              <w:rPr>
                <w:sz w:val="20"/>
                <w:szCs w:val="20"/>
                <w:vertAlign w:val="subscript"/>
              </w:rPr>
              <w:t>SM</w:t>
            </w:r>
          </w:p>
        </w:tc>
        <w:tc>
          <w:tcPr>
            <w:tcW w:w="833" w:type="dxa"/>
            <w:vMerge w:val="restart"/>
            <w:textDirection w:val="btLr"/>
            <w:vAlign w:val="center"/>
          </w:tcPr>
          <w:p w14:paraId="68D46CB2" w14:textId="77777777" w:rsidR="006B4B89" w:rsidRPr="00281073" w:rsidRDefault="006B4B89" w:rsidP="00121E4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Typ zabezpieczeń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21E46">
              <w:rPr>
                <w:rFonts w:ascii="Arial" w:hAnsi="Arial" w:cs="Arial"/>
                <w:sz w:val="16"/>
                <w:szCs w:val="16"/>
              </w:rPr>
              <w:t>obwodu</w:t>
            </w:r>
          </w:p>
        </w:tc>
        <w:tc>
          <w:tcPr>
            <w:tcW w:w="900" w:type="dxa"/>
            <w:tcBorders>
              <w:bottom w:val="nil"/>
            </w:tcBorders>
            <w:shd w:val="clear" w:color="auto" w:fill="FFFFFF"/>
            <w:textDirection w:val="btLr"/>
            <w:vAlign w:val="center"/>
          </w:tcPr>
          <w:p w14:paraId="385AE3EC" w14:textId="77777777" w:rsidR="006B4B89" w:rsidRPr="006B4B89" w:rsidRDefault="006B4B89" w:rsidP="006B4B89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znamionowy zabezpieczenia (wkładki) 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14:paraId="11E6A6DC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Warunek </w:t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pF</w:t>
            </w:r>
            <w:proofErr w:type="spellEnd"/>
            <w:r w:rsidRPr="006B4B89">
              <w:rPr>
                <w:i/>
                <w:iCs/>
                <w:sz w:val="20"/>
                <w:szCs w:val="20"/>
              </w:rPr>
              <w:t> </w:t>
            </w:r>
            <w:r w:rsidRPr="006B4B89">
              <w:rPr>
                <w:i/>
                <w:iCs/>
                <w:sz w:val="20"/>
                <w:szCs w:val="20"/>
              </w:rPr>
              <w:sym w:font="Symbol" w:char="F0B3"/>
            </w:r>
            <w:r>
              <w:rPr>
                <w:i/>
                <w:iCs/>
                <w:sz w:val="20"/>
                <w:szCs w:val="20"/>
              </w:rPr>
              <w:t> </w:t>
            </w:r>
            <w:r w:rsidRPr="006B4B89">
              <w:rPr>
                <w:i/>
                <w:iCs/>
                <w:sz w:val="20"/>
                <w:szCs w:val="20"/>
              </w:rPr>
              <w:t>2I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bN</w:t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spełniony/</w:t>
            </w:r>
          </w:p>
          <w:p w14:paraId="589BFC65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niespełniony</w:t>
            </w:r>
          </w:p>
        </w:tc>
        <w:tc>
          <w:tcPr>
            <w:tcW w:w="1013" w:type="dxa"/>
            <w:vMerge w:val="restart"/>
            <w:shd w:val="clear" w:color="auto" w:fill="FFFFFF"/>
            <w:textDirection w:val="btLr"/>
            <w:vAlign w:val="center"/>
          </w:tcPr>
          <w:p w14:paraId="732E8A8D" w14:textId="77777777" w:rsidR="006B4B89" w:rsidRPr="00281073" w:rsidRDefault="006B4B89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6B4B89" w14:paraId="3E98470D" w14:textId="77777777" w:rsidTr="006052B5">
        <w:tblPrEx>
          <w:tblCellMar>
            <w:bottom w:w="0" w:type="dxa"/>
          </w:tblCellMar>
        </w:tblPrEx>
        <w:trPr>
          <w:cantSplit/>
          <w:trHeight w:val="283"/>
          <w:jc w:val="center"/>
        </w:trPr>
        <w:tc>
          <w:tcPr>
            <w:tcW w:w="481" w:type="dxa"/>
            <w:vMerge/>
            <w:vAlign w:val="center"/>
          </w:tcPr>
          <w:p w14:paraId="470F52C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2"/>
            <w:vMerge/>
            <w:vAlign w:val="center"/>
          </w:tcPr>
          <w:p w14:paraId="31E77B9A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14:paraId="187D9E96" w14:textId="77777777" w:rsidR="006B4B89" w:rsidRPr="006B4B89" w:rsidRDefault="006B4B89" w:rsidP="00D13CAB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14:paraId="2639999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AC5F912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vMerge/>
            <w:textDirection w:val="btLr"/>
            <w:vAlign w:val="center"/>
          </w:tcPr>
          <w:p w14:paraId="67F0D864" w14:textId="77777777" w:rsidR="006B4B89" w:rsidRPr="00281073" w:rsidRDefault="006B4B89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</w:tcBorders>
            <w:shd w:val="clear" w:color="auto" w:fill="FFFFFF"/>
            <w:vAlign w:val="center"/>
          </w:tcPr>
          <w:p w14:paraId="1DAA5EA7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4B89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bN</w:t>
            </w:r>
            <w:proofErr w:type="spellEnd"/>
          </w:p>
        </w:tc>
        <w:tc>
          <w:tcPr>
            <w:tcW w:w="1080" w:type="dxa"/>
            <w:vMerge/>
            <w:shd w:val="clear" w:color="auto" w:fill="FFFFFF"/>
            <w:vAlign w:val="center"/>
          </w:tcPr>
          <w:p w14:paraId="2BFDFCD8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13" w:type="dxa"/>
            <w:vMerge/>
            <w:shd w:val="clear" w:color="auto" w:fill="FFFFFF"/>
            <w:textDirection w:val="btLr"/>
            <w:vAlign w:val="center"/>
          </w:tcPr>
          <w:p w14:paraId="49D9AB95" w14:textId="77777777" w:rsidR="006B4B89" w:rsidRPr="00281073" w:rsidRDefault="006B4B89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B4B89" w14:paraId="12B126EB" w14:textId="77777777" w:rsidTr="00C52F02">
        <w:tblPrEx>
          <w:tblCellMar>
            <w:bottom w:w="0" w:type="dxa"/>
          </w:tblCellMar>
        </w:tblPrEx>
        <w:trPr>
          <w:trHeight w:val="122"/>
          <w:jc w:val="center"/>
        </w:trPr>
        <w:tc>
          <w:tcPr>
            <w:tcW w:w="481" w:type="dxa"/>
            <w:vMerge/>
            <w:vAlign w:val="center"/>
          </w:tcPr>
          <w:p w14:paraId="72EA81FB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2"/>
            <w:vMerge/>
            <w:vAlign w:val="center"/>
          </w:tcPr>
          <w:p w14:paraId="2989663B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1723BC94" w14:textId="77777777" w:rsidR="006B4B89" w:rsidRPr="00281073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1063" w:type="dxa"/>
            <w:gridSpan w:val="2"/>
            <w:vAlign w:val="center"/>
          </w:tcPr>
          <w:p w14:paraId="510636C2" w14:textId="77777777" w:rsidR="006B4B89" w:rsidRPr="00281073" w:rsidRDefault="006B4B89" w:rsidP="00D13CAB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134" w:type="dxa"/>
            <w:vAlign w:val="center"/>
          </w:tcPr>
          <w:p w14:paraId="766F84C5" w14:textId="77777777" w:rsidR="006B4B89" w:rsidRPr="00281073" w:rsidRDefault="006B4B89" w:rsidP="00D13CAB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33" w:type="dxa"/>
            <w:vMerge/>
            <w:vAlign w:val="center"/>
          </w:tcPr>
          <w:p w14:paraId="2F4560AB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14:paraId="139A5791" w14:textId="77777777" w:rsidR="006B4B89" w:rsidRPr="00281073" w:rsidRDefault="006B4B89" w:rsidP="00D13CAB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80" w:type="dxa"/>
            <w:vMerge/>
            <w:shd w:val="clear" w:color="auto" w:fill="FFFFFF"/>
            <w:vAlign w:val="center"/>
          </w:tcPr>
          <w:p w14:paraId="231E082E" w14:textId="77777777" w:rsidR="006B4B89" w:rsidRDefault="006B4B89" w:rsidP="00D13CAB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FFFFFF"/>
            <w:vAlign w:val="center"/>
          </w:tcPr>
          <w:p w14:paraId="522C9085" w14:textId="77777777" w:rsidR="006B4B89" w:rsidRDefault="006B4B89" w:rsidP="00D13CAB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281073" w14:paraId="6343CFEE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312ECEBA" w14:textId="77777777" w:rsidR="00281073" w:rsidRDefault="00281073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9" w:type="dxa"/>
            <w:gridSpan w:val="2"/>
          </w:tcPr>
          <w:p w14:paraId="6BBD88BD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6133AC53" w14:textId="77777777" w:rsidR="00281073" w:rsidRPr="000932DF" w:rsidRDefault="00281073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1666DB20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2F10E7B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74C52C78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4B47E2BE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1FD27A34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68A6D4EF" w14:textId="77777777" w:rsidR="00281073" w:rsidRDefault="00281073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17715A08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3B8CC802" w14:textId="77777777" w:rsidR="000875A8" w:rsidRPr="006D1753" w:rsidRDefault="00057AA6" w:rsidP="00D13CAB">
            <w:pPr>
              <w:spacing w:line="264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789" w:type="dxa"/>
            <w:gridSpan w:val="2"/>
          </w:tcPr>
          <w:p w14:paraId="22E1D9CF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4D6D8EF3" w14:textId="77777777" w:rsidR="000875A8" w:rsidRPr="000932DF" w:rsidRDefault="000875A8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7F11D551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A318AD8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09A87B9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1F99A0F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63C06F5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687CD12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37A6E4E9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72979E99" w14:textId="77777777" w:rsidR="000875A8" w:rsidRPr="006D1753" w:rsidRDefault="00057AA6" w:rsidP="00D13CAB">
            <w:pPr>
              <w:spacing w:line="264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789" w:type="dxa"/>
            <w:gridSpan w:val="2"/>
          </w:tcPr>
          <w:p w14:paraId="3DAC4E8A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164DE0D2" w14:textId="77777777" w:rsidR="000875A8" w:rsidRPr="000932DF" w:rsidRDefault="000875A8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44B6A637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E13623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38AC012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39B5AE01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09E13EF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21398B6F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6387C19B" w14:textId="77777777" w:rsidTr="006052B5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18A89258" w14:textId="77777777" w:rsidR="000875A8" w:rsidRPr="006D1753" w:rsidRDefault="00057AA6" w:rsidP="00D13CAB">
            <w:pPr>
              <w:spacing w:line="264" w:lineRule="auto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</w:t>
            </w:r>
          </w:p>
        </w:tc>
        <w:tc>
          <w:tcPr>
            <w:tcW w:w="1789" w:type="dxa"/>
            <w:gridSpan w:val="2"/>
          </w:tcPr>
          <w:p w14:paraId="1602E95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08BDE734" w14:textId="77777777" w:rsidR="000875A8" w:rsidRPr="000932DF" w:rsidRDefault="000875A8" w:rsidP="00D13CAB">
            <w:pPr>
              <w:pStyle w:val="Tekstdymka"/>
              <w:spacing w:line="264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2"/>
          </w:tcPr>
          <w:p w14:paraId="785B656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54DB3AC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833" w:type="dxa"/>
          </w:tcPr>
          <w:p w14:paraId="70F2C18C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00" w:type="dxa"/>
            <w:shd w:val="clear" w:color="auto" w:fill="FFFFFF"/>
          </w:tcPr>
          <w:p w14:paraId="2BF7FF90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shd w:val="clear" w:color="auto" w:fill="FFFFFF"/>
          </w:tcPr>
          <w:p w14:paraId="6413F9C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6D61FF30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:rsidRPr="000875A8" w14:paraId="33F96548" w14:textId="77777777" w:rsidTr="00D13CAB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  <w:vAlign w:val="center"/>
          </w:tcPr>
          <w:p w14:paraId="6A1B4A2C" w14:textId="77777777" w:rsidR="000875A8" w:rsidRP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  <w:r w:rsidRPr="000875A8">
              <w:rPr>
                <w:rFonts w:ascii="Arial" w:hAnsi="Arial" w:cs="Arial"/>
              </w:rPr>
              <w:t>Ocena ochrony obiektów w sieci rozdzielczej podlegających ochronie przez samoczynne wyłączenie zasilania</w:t>
            </w:r>
          </w:p>
        </w:tc>
      </w:tr>
      <w:tr w:rsidR="000875A8" w:rsidRPr="000875A8" w14:paraId="4D5CF14C" w14:textId="77777777" w:rsidTr="00D13CAB">
        <w:tblPrEx>
          <w:tblCellMar>
            <w:bottom w:w="0" w:type="dxa"/>
          </w:tblCellMar>
        </w:tblPrEx>
        <w:trPr>
          <w:trHeight w:val="839"/>
          <w:jc w:val="center"/>
        </w:trPr>
        <w:tc>
          <w:tcPr>
            <w:tcW w:w="481" w:type="dxa"/>
            <w:vMerge w:val="restart"/>
            <w:vAlign w:val="center"/>
          </w:tcPr>
          <w:p w14:paraId="01AF5932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42" w:type="dxa"/>
            <w:vMerge w:val="restart"/>
            <w:vAlign w:val="center"/>
          </w:tcPr>
          <w:p w14:paraId="3EFD8511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Nazwa badanego obiektu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1EE6B5F8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 xml:space="preserve">Metoda sprawdzenia połączenia obiektu </w:t>
            </w:r>
            <w:r>
              <w:rPr>
                <w:rFonts w:ascii="Arial" w:hAnsi="Arial" w:cs="Arial"/>
                <w:sz w:val="16"/>
                <w:szCs w:val="16"/>
              </w:rPr>
              <w:br/>
              <w:t>z PEN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oględziny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pomiar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13DFBEF1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Wynik oględzin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pozytywny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09ACE0D9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negatywny</w:t>
            </w:r>
          </w:p>
        </w:tc>
        <w:tc>
          <w:tcPr>
            <w:tcW w:w="3960" w:type="dxa"/>
            <w:gridSpan w:val="5"/>
            <w:shd w:val="clear" w:color="auto" w:fill="E6E6E6"/>
            <w:vAlign w:val="center"/>
          </w:tcPr>
          <w:p w14:paraId="483A8846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 xml:space="preserve">Wypełniać tylko, jeśli do </w:t>
            </w:r>
            <w:r w:rsidR="00D60BA6">
              <w:rPr>
                <w:rFonts w:ascii="Arial" w:hAnsi="Arial" w:cs="Arial"/>
                <w:sz w:val="16"/>
                <w:szCs w:val="16"/>
              </w:rPr>
              <w:t>sprawdzenia</w:t>
            </w:r>
            <w:r w:rsidRPr="000875A8">
              <w:rPr>
                <w:rFonts w:ascii="Arial" w:hAnsi="Arial" w:cs="Arial"/>
                <w:sz w:val="16"/>
                <w:szCs w:val="16"/>
              </w:rPr>
              <w:t xml:space="preserve"> ciągłości przewodu ochronnego  wykorzystano pomiar</w:t>
            </w:r>
          </w:p>
        </w:tc>
        <w:tc>
          <w:tcPr>
            <w:tcW w:w="1013" w:type="dxa"/>
            <w:vMerge w:val="restart"/>
            <w:shd w:val="clear" w:color="auto" w:fill="FFFFFF"/>
            <w:textDirection w:val="btLr"/>
            <w:vAlign w:val="center"/>
          </w:tcPr>
          <w:p w14:paraId="088ABC0D" w14:textId="77777777" w:rsidR="000875A8" w:rsidRPr="000875A8" w:rsidRDefault="000875A8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0875A8" w:rsidRPr="000875A8" w14:paraId="011D1A58" w14:textId="77777777" w:rsidTr="000875A8">
        <w:tblPrEx>
          <w:tblCellMar>
            <w:bottom w:w="0" w:type="dxa"/>
          </w:tblCellMar>
        </w:tblPrEx>
        <w:trPr>
          <w:trHeight w:val="501"/>
          <w:jc w:val="center"/>
        </w:trPr>
        <w:tc>
          <w:tcPr>
            <w:tcW w:w="481" w:type="dxa"/>
            <w:vMerge/>
            <w:vAlign w:val="center"/>
          </w:tcPr>
          <w:p w14:paraId="01A1E1C1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2" w:type="dxa"/>
            <w:vMerge/>
            <w:textDirection w:val="btLr"/>
            <w:vAlign w:val="center"/>
          </w:tcPr>
          <w:p w14:paraId="3A5E673B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52AB0C2A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06FE8260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vMerge w:val="restart"/>
            <w:vAlign w:val="center"/>
          </w:tcPr>
          <w:p w14:paraId="6CDC4B8E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Metoda pomiarowa</w:t>
            </w:r>
          </w:p>
          <w:p w14:paraId="5A4B66A5" w14:textId="77777777" w:rsidR="000875A8" w:rsidRPr="000875A8" w:rsidRDefault="000875A8" w:rsidP="000875A8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19AD9CB0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Wynik pomiaru</w:t>
            </w:r>
          </w:p>
        </w:tc>
        <w:tc>
          <w:tcPr>
            <w:tcW w:w="1013" w:type="dxa"/>
            <w:vMerge/>
            <w:shd w:val="clear" w:color="auto" w:fill="FFFFFF"/>
            <w:textDirection w:val="btLr"/>
            <w:vAlign w:val="center"/>
          </w:tcPr>
          <w:p w14:paraId="3460D020" w14:textId="77777777" w:rsidR="000875A8" w:rsidRPr="000875A8" w:rsidRDefault="000875A8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75A8" w:rsidRPr="000875A8" w14:paraId="05EF1FE7" w14:textId="77777777" w:rsidTr="000875A8">
        <w:tblPrEx>
          <w:tblCellMar>
            <w:bottom w:w="0" w:type="dxa"/>
          </w:tblCellMar>
        </w:tblPrEx>
        <w:trPr>
          <w:trHeight w:val="434"/>
          <w:jc w:val="center"/>
        </w:trPr>
        <w:tc>
          <w:tcPr>
            <w:tcW w:w="481" w:type="dxa"/>
            <w:vMerge/>
            <w:vAlign w:val="center"/>
          </w:tcPr>
          <w:p w14:paraId="548856B8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2" w:type="dxa"/>
            <w:vMerge/>
            <w:textDirection w:val="btLr"/>
            <w:vAlign w:val="center"/>
          </w:tcPr>
          <w:p w14:paraId="0D73A5E4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28AFE0FD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vAlign w:val="center"/>
          </w:tcPr>
          <w:p w14:paraId="7E57167C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  <w:gridSpan w:val="3"/>
            <w:vMerge/>
            <w:vAlign w:val="center"/>
          </w:tcPr>
          <w:p w14:paraId="6E06854F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0" w:type="dxa"/>
            <w:gridSpan w:val="2"/>
            <w:vAlign w:val="center"/>
          </w:tcPr>
          <w:p w14:paraId="0B35280E" w14:textId="77777777" w:rsidR="000875A8" w:rsidRPr="000875A8" w:rsidRDefault="000875A8" w:rsidP="00D13CAB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1013" w:type="dxa"/>
            <w:vMerge/>
            <w:shd w:val="clear" w:color="auto" w:fill="FFFFFF"/>
            <w:textDirection w:val="btLr"/>
            <w:vAlign w:val="center"/>
          </w:tcPr>
          <w:p w14:paraId="114E5A69" w14:textId="77777777" w:rsidR="000875A8" w:rsidRPr="000875A8" w:rsidRDefault="000875A8" w:rsidP="00D13CAB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875A8" w14:paraId="322DE45E" w14:textId="77777777" w:rsidTr="00D13CAB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41A78569" w14:textId="77777777" w:rsidR="000875A8" w:rsidRDefault="000875A8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42" w:type="dxa"/>
          </w:tcPr>
          <w:p w14:paraId="52B5D23A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244EE70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0202610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3"/>
          </w:tcPr>
          <w:p w14:paraId="3050D65B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2"/>
          </w:tcPr>
          <w:p w14:paraId="283C3D3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2A058E3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2EEA1285" w14:textId="77777777" w:rsidTr="00D13CAB">
        <w:tblPrEx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vAlign w:val="center"/>
          </w:tcPr>
          <w:p w14:paraId="259EC4D0" w14:textId="77777777" w:rsidR="000875A8" w:rsidRDefault="000F55A9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742" w:type="dxa"/>
          </w:tcPr>
          <w:p w14:paraId="56F13129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7DF7C450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253329C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3"/>
          </w:tcPr>
          <w:p w14:paraId="36D65C62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2"/>
          </w:tcPr>
          <w:p w14:paraId="58A2F211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7E2D678A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0875A8" w14:paraId="048593E9" w14:textId="77777777" w:rsidTr="00C52F02">
        <w:tblPrEx>
          <w:tblCellMar>
            <w:bottom w:w="0" w:type="dxa"/>
          </w:tblCellMar>
        </w:tblPrEx>
        <w:trPr>
          <w:trHeight w:val="17"/>
          <w:jc w:val="center"/>
        </w:trPr>
        <w:tc>
          <w:tcPr>
            <w:tcW w:w="481" w:type="dxa"/>
            <w:vAlign w:val="center"/>
          </w:tcPr>
          <w:p w14:paraId="64D535AE" w14:textId="77777777" w:rsidR="000875A8" w:rsidRDefault="000875A8" w:rsidP="00D13CAB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742" w:type="dxa"/>
          </w:tcPr>
          <w:p w14:paraId="62794B58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624C67D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</w:tcPr>
          <w:p w14:paraId="28380955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3"/>
          </w:tcPr>
          <w:p w14:paraId="08CAC924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980" w:type="dxa"/>
            <w:gridSpan w:val="2"/>
          </w:tcPr>
          <w:p w14:paraId="6693139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013" w:type="dxa"/>
            <w:shd w:val="clear" w:color="auto" w:fill="FFFFFF"/>
          </w:tcPr>
          <w:p w14:paraId="33635376" w14:textId="77777777" w:rsidR="000875A8" w:rsidRDefault="000875A8" w:rsidP="00D13CAB">
            <w:pPr>
              <w:spacing w:line="264" w:lineRule="auto"/>
              <w:rPr>
                <w:rFonts w:ascii="Arial" w:hAnsi="Arial" w:cs="Arial"/>
              </w:rPr>
            </w:pPr>
          </w:p>
        </w:tc>
      </w:tr>
    </w:tbl>
    <w:p w14:paraId="13881469" w14:textId="77777777" w:rsidR="000875A8" w:rsidRDefault="000875A8"/>
    <w:p w14:paraId="6683AD8D" w14:textId="77777777" w:rsidR="00BB17C8" w:rsidRPr="00D14CF5" w:rsidRDefault="00BB17C8" w:rsidP="00BB17C8">
      <w:pPr>
        <w:spacing w:line="312" w:lineRule="auto"/>
        <w:rPr>
          <w:rFonts w:ascii="Arial" w:hAnsi="Arial"/>
          <w:sz w:val="6"/>
        </w:rPr>
      </w:pPr>
    </w:p>
    <w:p w14:paraId="64A5D6E8" w14:textId="77777777" w:rsidR="00BB17C8" w:rsidRDefault="00BB17C8" w:rsidP="00BB17C8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r w:rsidRPr="005C77FA">
        <w:rPr>
          <w:rFonts w:ascii="Arial" w:hAnsi="Arial"/>
          <w:sz w:val="20"/>
        </w:rPr>
        <w:t xml:space="preserve">gdzie: </w:t>
      </w:r>
    </w:p>
    <w:p w14:paraId="49327692" w14:textId="77777777" w:rsidR="006052B5" w:rsidRPr="006052B5" w:rsidRDefault="006052B5" w:rsidP="006052B5">
      <w:pPr>
        <w:tabs>
          <w:tab w:val="left" w:pos="567"/>
          <w:tab w:val="left" w:pos="709"/>
        </w:tabs>
        <w:rPr>
          <w:i/>
        </w:rPr>
      </w:pPr>
      <w:proofErr w:type="spellStart"/>
      <w:r w:rsidRPr="006052B5">
        <w:rPr>
          <w:i/>
        </w:rPr>
        <w:t>U</w:t>
      </w:r>
      <w:r w:rsidRPr="006052B5">
        <w:rPr>
          <w:i/>
          <w:vertAlign w:val="subscript"/>
        </w:rPr>
        <w:t>o</w:t>
      </w:r>
      <w:proofErr w:type="spellEnd"/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>napięcie fazowe sieci,</w:t>
      </w:r>
    </w:p>
    <w:p w14:paraId="2FFB9548" w14:textId="77777777" w:rsidR="006052B5" w:rsidRPr="006052B5" w:rsidRDefault="006052B5" w:rsidP="006052B5">
      <w:pPr>
        <w:tabs>
          <w:tab w:val="left" w:pos="567"/>
          <w:tab w:val="left" w:pos="709"/>
        </w:tabs>
        <w:rPr>
          <w:rFonts w:ascii="Arial" w:hAnsi="Arial" w:cs="Arial"/>
          <w:sz w:val="20"/>
          <w:szCs w:val="20"/>
        </w:rPr>
      </w:pPr>
      <w:proofErr w:type="spellStart"/>
      <w:r w:rsidRPr="006052B5">
        <w:rPr>
          <w:i/>
        </w:rPr>
        <w:t>I</w:t>
      </w:r>
      <w:r w:rsidRPr="006052B5">
        <w:rPr>
          <w:i/>
          <w:vertAlign w:val="subscript"/>
        </w:rPr>
        <w:t>pF</w:t>
      </w:r>
      <w:proofErr w:type="spellEnd"/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 xml:space="preserve">prąd zwarcia obliczony jako </w:t>
      </w:r>
      <w:proofErr w:type="spellStart"/>
      <w:r w:rsidRPr="00C52F02">
        <w:rPr>
          <w:i/>
        </w:rPr>
        <w:t>I</w:t>
      </w:r>
      <w:r w:rsidRPr="00C52F02">
        <w:rPr>
          <w:vertAlign w:val="subscript"/>
        </w:rPr>
        <w:t>pf</w:t>
      </w:r>
      <w:proofErr w:type="spellEnd"/>
      <w:r w:rsidRPr="00C52F02">
        <w:t>=</w:t>
      </w:r>
      <w:r w:rsidRPr="00C52F02">
        <w:rPr>
          <w:i/>
        </w:rPr>
        <w:t>U</w:t>
      </w:r>
      <w:r w:rsidRPr="00C52F02">
        <w:rPr>
          <w:vertAlign w:val="subscript"/>
        </w:rPr>
        <w:t>0</w:t>
      </w:r>
      <w:r w:rsidRPr="00C52F02">
        <w:t>/</w:t>
      </w:r>
      <w:r w:rsidRPr="00C52F02">
        <w:rPr>
          <w:i/>
        </w:rPr>
        <w:t>Z</w:t>
      </w:r>
      <w:r w:rsidRPr="00C52F02">
        <w:rPr>
          <w:vertAlign w:val="subscript"/>
        </w:rPr>
        <w:t>SM</w:t>
      </w:r>
      <w:r w:rsidRPr="006052B5">
        <w:rPr>
          <w:rFonts w:ascii="Arial" w:hAnsi="Arial" w:cs="Arial"/>
          <w:sz w:val="20"/>
          <w:szCs w:val="20"/>
        </w:rPr>
        <w:t>,</w:t>
      </w:r>
    </w:p>
    <w:p w14:paraId="619AC79E" w14:textId="77777777" w:rsidR="006052B5" w:rsidRPr="006052B5" w:rsidRDefault="006052B5" w:rsidP="006052B5">
      <w:pPr>
        <w:tabs>
          <w:tab w:val="left" w:pos="567"/>
          <w:tab w:val="left" w:pos="709"/>
        </w:tabs>
        <w:rPr>
          <w:rFonts w:ascii="Arial" w:hAnsi="Arial" w:cs="Arial"/>
          <w:sz w:val="20"/>
          <w:szCs w:val="20"/>
        </w:rPr>
      </w:pPr>
      <w:proofErr w:type="spellStart"/>
      <w:r w:rsidRPr="006052B5">
        <w:rPr>
          <w:i/>
        </w:rPr>
        <w:t>I</w:t>
      </w:r>
      <w:r w:rsidRPr="006052B5">
        <w:rPr>
          <w:i/>
          <w:vertAlign w:val="subscript"/>
        </w:rPr>
        <w:t>bN</w:t>
      </w:r>
      <w:proofErr w:type="spellEnd"/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>prąd znamionowy zabezpieczenia (wkładki bezpiecznikowej),</w:t>
      </w:r>
    </w:p>
    <w:p w14:paraId="09E8D7C9" w14:textId="77777777" w:rsidR="00BB17C8" w:rsidRPr="006052B5" w:rsidRDefault="006052B5" w:rsidP="006052B5">
      <w:pPr>
        <w:tabs>
          <w:tab w:val="left" w:pos="567"/>
          <w:tab w:val="left" w:pos="709"/>
        </w:tabs>
        <w:rPr>
          <w:rFonts w:ascii="Arial" w:hAnsi="Arial" w:cs="Arial"/>
          <w:sz w:val="20"/>
          <w:szCs w:val="20"/>
        </w:rPr>
      </w:pPr>
      <w:r w:rsidRPr="006052B5">
        <w:rPr>
          <w:i/>
        </w:rPr>
        <w:t>Z</w:t>
      </w:r>
      <w:r w:rsidRPr="006052B5">
        <w:rPr>
          <w:i/>
          <w:vertAlign w:val="subscript"/>
        </w:rPr>
        <w:t>SM</w:t>
      </w:r>
      <w:r w:rsidRPr="006052B5">
        <w:rPr>
          <w:rFonts w:ascii="Arial" w:hAnsi="Arial" w:cs="Arial"/>
          <w:sz w:val="20"/>
          <w:szCs w:val="20"/>
        </w:rPr>
        <w:tab/>
        <w:t>-</w:t>
      </w:r>
      <w:r w:rsidRPr="006052B5">
        <w:rPr>
          <w:rFonts w:ascii="Arial" w:hAnsi="Arial" w:cs="Arial"/>
          <w:sz w:val="20"/>
          <w:szCs w:val="20"/>
        </w:rPr>
        <w:tab/>
        <w:t xml:space="preserve">impedancja pętli zwarcia </w:t>
      </w:r>
      <w:r w:rsidR="000F553E">
        <w:t>–</w:t>
      </w:r>
      <w:r w:rsidRPr="006052B5">
        <w:rPr>
          <w:rFonts w:ascii="Arial" w:hAnsi="Arial" w:cs="Arial"/>
          <w:sz w:val="20"/>
          <w:szCs w:val="20"/>
        </w:rPr>
        <w:t xml:space="preserve"> zmierzona,</w:t>
      </w:r>
    </w:p>
    <w:p w14:paraId="44AAF643" w14:textId="77777777" w:rsidR="00BB17C8" w:rsidRPr="00BB17C8" w:rsidRDefault="00BB17C8" w:rsidP="00BB17C8">
      <w:pPr>
        <w:tabs>
          <w:tab w:val="left" w:pos="567"/>
          <w:tab w:val="left" w:pos="709"/>
        </w:tabs>
        <w:rPr>
          <w:rFonts w:ascii="Arial" w:hAnsi="Arial"/>
          <w:sz w:val="12"/>
        </w:rPr>
      </w:pPr>
    </w:p>
    <w:p w14:paraId="6DB643AD" w14:textId="77777777" w:rsidR="004472AA" w:rsidRDefault="00BB17C8" w:rsidP="00BB17C8">
      <w:pPr>
        <w:tabs>
          <w:tab w:val="left" w:pos="993"/>
        </w:tabs>
        <w:ind w:left="993" w:hanging="993"/>
        <w:rPr>
          <w:rFonts w:ascii="Arial" w:hAnsi="Arial"/>
          <w:sz w:val="20"/>
        </w:rPr>
        <w:sectPr w:rsidR="004472AA" w:rsidSect="000F6DEE">
          <w:headerReference w:type="default" r:id="rId35"/>
          <w:headerReference w:type="first" r:id="rId36"/>
          <w:pgSz w:w="11906" w:h="16838" w:code="9"/>
          <w:pgMar w:top="709" w:right="1418" w:bottom="1418" w:left="1418" w:header="709" w:footer="709" w:gutter="0"/>
          <w:cols w:space="708"/>
          <w:docGrid w:linePitch="326"/>
        </w:sectPr>
      </w:pPr>
      <w:r w:rsidRPr="00DB342E">
        <w:rPr>
          <w:rFonts w:ascii="Arial" w:hAnsi="Arial"/>
          <w:b/>
          <w:sz w:val="20"/>
        </w:rPr>
        <w:t>UWAGA</w:t>
      </w:r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 w:rsidRPr="005C77FA">
        <w:rPr>
          <w:rFonts w:ascii="Arial" w:hAnsi="Arial"/>
          <w:sz w:val="20"/>
        </w:rPr>
        <w:t>Dopuszcza się aby pola oznaczone kolorem szarym wypełniała osoba d</w:t>
      </w:r>
      <w:r w:rsidR="006C03EB">
        <w:rPr>
          <w:rFonts w:ascii="Arial" w:hAnsi="Arial"/>
          <w:sz w:val="20"/>
        </w:rPr>
        <w:t>ozoru oceniająca ochronę przed porażeniem</w:t>
      </w:r>
      <w:r w:rsidRPr="005C77FA">
        <w:rPr>
          <w:rFonts w:ascii="Arial" w:hAnsi="Arial"/>
          <w:sz w:val="20"/>
        </w:rPr>
        <w:t xml:space="preserve"> w całym ciągu liniowym.</w:t>
      </w:r>
      <w:r w:rsidRPr="005C77FA">
        <w:rPr>
          <w:rFonts w:ascii="Arial" w:hAnsi="Arial"/>
          <w:sz w:val="20"/>
        </w:rPr>
        <w:br/>
      </w:r>
    </w:p>
    <w:p w14:paraId="044F2DCD" w14:textId="77777777" w:rsidR="00BB17C8" w:rsidRPr="004472AA" w:rsidRDefault="00BB17C8" w:rsidP="00BB17C8">
      <w:pPr>
        <w:tabs>
          <w:tab w:val="left" w:pos="993"/>
        </w:tabs>
        <w:ind w:left="993" w:hanging="993"/>
        <w:rPr>
          <w:rFonts w:ascii="Arial" w:hAnsi="Arial"/>
          <w:sz w:val="6"/>
        </w:rPr>
      </w:pPr>
    </w:p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"/>
        <w:gridCol w:w="851"/>
        <w:gridCol w:w="852"/>
        <w:gridCol w:w="721"/>
        <w:gridCol w:w="656"/>
        <w:gridCol w:w="656"/>
        <w:gridCol w:w="656"/>
        <w:gridCol w:w="656"/>
        <w:gridCol w:w="656"/>
        <w:gridCol w:w="656"/>
        <w:gridCol w:w="1434"/>
        <w:gridCol w:w="688"/>
        <w:gridCol w:w="1239"/>
        <w:gridCol w:w="688"/>
        <w:gridCol w:w="1239"/>
        <w:gridCol w:w="1324"/>
        <w:gridCol w:w="1336"/>
      </w:tblGrid>
      <w:tr w:rsidR="004472AA" w14:paraId="54567A4B" w14:textId="77777777" w:rsidTr="00C50226">
        <w:tblPrEx>
          <w:tblCellMar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4750" w:type="dxa"/>
            <w:gridSpan w:val="17"/>
            <w:shd w:val="clear" w:color="auto" w:fill="E0E0E0"/>
            <w:vAlign w:val="center"/>
          </w:tcPr>
          <w:p w14:paraId="6C9CBEF4" w14:textId="77777777" w:rsidR="004472AA" w:rsidRPr="00773E40" w:rsidRDefault="004472AA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CZEŚĆ DRUGA: POMIARY </w:t>
            </w:r>
            <w:r w:rsidRPr="00DC6F5D">
              <w:rPr>
                <w:rFonts w:ascii="Arial" w:hAnsi="Arial"/>
                <w:b/>
              </w:rPr>
              <w:t>REZYSTANCJI UZIEMIEŃ W TERENIE I OCENA WYNIKÓW</w:t>
            </w:r>
            <w:r>
              <w:rPr>
                <w:rFonts w:ascii="Arial" w:hAnsi="Arial"/>
                <w:b/>
              </w:rPr>
              <w:t xml:space="preserve">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4472AA" w14:paraId="1F909BDE" w14:textId="77777777" w:rsidTr="00C50226">
        <w:tblPrEx>
          <w:tblCellMar>
            <w:bottom w:w="0" w:type="dxa"/>
          </w:tblCellMar>
        </w:tblPrEx>
        <w:trPr>
          <w:cantSplit/>
          <w:trHeight w:val="414"/>
          <w:jc w:val="center"/>
        </w:trPr>
        <w:tc>
          <w:tcPr>
            <w:tcW w:w="14750" w:type="dxa"/>
            <w:gridSpan w:val="17"/>
            <w:shd w:val="clear" w:color="auto" w:fill="auto"/>
            <w:vAlign w:val="center"/>
          </w:tcPr>
          <w:p w14:paraId="149E7F91" w14:textId="77777777" w:rsidR="004472AA" w:rsidRPr="00773E40" w:rsidRDefault="004472AA" w:rsidP="00C50226">
            <w:pPr>
              <w:tabs>
                <w:tab w:val="right" w:pos="14601"/>
              </w:tabs>
              <w:spacing w:line="312" w:lineRule="auto"/>
              <w:ind w:left="357" w:hanging="357"/>
              <w:rPr>
                <w:rFonts w:ascii="Arial" w:hAnsi="Arial" w:cs="Arial"/>
                <w:b/>
              </w:rPr>
            </w:pPr>
            <w:r w:rsidRPr="00773E40">
              <w:rPr>
                <w:rFonts w:ascii="Arial" w:hAnsi="Arial" w:cs="Arial"/>
                <w:b/>
              </w:rPr>
              <w:t>b)</w:t>
            </w:r>
            <w:r w:rsidRPr="00773E40">
              <w:rPr>
                <w:rFonts w:ascii="Arial" w:hAnsi="Arial" w:cs="Arial"/>
                <w:b/>
              </w:rPr>
              <w:tab/>
              <w:t>Pomiary rezystancji uziemień w terenie</w:t>
            </w:r>
            <w:r>
              <w:rPr>
                <w:rFonts w:ascii="Arial" w:hAnsi="Arial" w:cs="Arial"/>
                <w:b/>
              </w:rPr>
              <w:tab/>
            </w:r>
            <w:r w:rsidRPr="00773E40">
              <w:rPr>
                <w:rFonts w:ascii="Arial" w:hAnsi="Arial" w:cs="Arial"/>
              </w:rPr>
              <w:t>Data:</w:t>
            </w:r>
            <w:r>
              <w:rPr>
                <w:rFonts w:ascii="Arial" w:hAnsi="Arial" w:cs="Arial"/>
                <w:b/>
              </w:rPr>
              <w:t> </w:t>
            </w:r>
            <w:r w:rsidRPr="00773E40">
              <w:rPr>
                <w:rFonts w:ascii="Arial" w:hAnsi="Arial" w:cs="Arial"/>
              </w:rPr>
              <w:t>..........................</w:t>
            </w:r>
          </w:p>
        </w:tc>
      </w:tr>
      <w:tr w:rsidR="004472AA" w14:paraId="342C565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17"/>
          </w:tcPr>
          <w:p w14:paraId="09B8645A" w14:textId="77777777" w:rsidR="004472AA" w:rsidRPr="00CD6488" w:rsidRDefault="004472AA" w:rsidP="00C50226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Oględziny widocznych elementów ochrony przed porażeniem </w:t>
            </w:r>
            <w:r>
              <w:rPr>
                <w:rFonts w:ascii="Arial" w:hAnsi="Arial"/>
              </w:rPr>
              <w:br/>
              <w:t>i ich ocena (włącznie z pracami koniecznymi do przeprowadzenia – w</w:t>
            </w:r>
            <w:r w:rsidR="002559F4">
              <w:rPr>
                <w:rFonts w:ascii="Arial" w:hAnsi="Arial"/>
              </w:rPr>
              <w:t>ynikłymi z oględzin):</w:t>
            </w:r>
            <w:r w:rsidR="00C52F02">
              <w:rPr>
                <w:rFonts w:ascii="Arial" w:hAnsi="Arial"/>
              </w:rPr>
              <w:t xml:space="preserve"> </w:t>
            </w:r>
          </w:p>
          <w:p w14:paraId="01EE75DD" w14:textId="77777777" w:rsidR="004472AA" w:rsidRPr="00CD6488" w:rsidRDefault="004472AA" w:rsidP="00C50226">
            <w:pPr>
              <w:rPr>
                <w:rFonts w:ascii="Arial" w:hAnsi="Arial"/>
                <w:color w:val="008000"/>
                <w:vertAlign w:val="subscript"/>
              </w:rPr>
            </w:pPr>
            <w:r w:rsidRPr="00CD6488">
              <w:rPr>
                <w:rFonts w:ascii="Arial" w:hAnsi="Arial"/>
              </w:rPr>
              <w:t>……………………………</w:t>
            </w:r>
            <w:r>
              <w:rPr>
                <w:rFonts w:ascii="Arial" w:hAnsi="Arial"/>
              </w:rPr>
              <w:t>..</w:t>
            </w:r>
            <w:r w:rsidRPr="00CD6488">
              <w:rPr>
                <w:rFonts w:ascii="Arial" w:hAnsi="Arial"/>
              </w:rPr>
              <w:t>………….…………………………………………………………</w:t>
            </w:r>
            <w:r>
              <w:rPr>
                <w:rFonts w:ascii="Arial" w:hAnsi="Arial"/>
              </w:rPr>
              <w:t>...</w:t>
            </w:r>
            <w:r w:rsidRPr="00CD6488">
              <w:rPr>
                <w:rFonts w:ascii="Arial" w:hAnsi="Arial"/>
              </w:rPr>
              <w:t>……………………………………………………………………</w:t>
            </w:r>
            <w:r>
              <w:rPr>
                <w:rFonts w:ascii="Arial" w:hAnsi="Arial"/>
              </w:rPr>
              <w:t>……..</w:t>
            </w:r>
            <w:r w:rsidRPr="00CD6488">
              <w:rPr>
                <w:rFonts w:ascii="Arial" w:hAnsi="Arial"/>
              </w:rPr>
              <w:t>……………………………………………………………………………</w:t>
            </w:r>
            <w:r>
              <w:rPr>
                <w:rFonts w:ascii="Arial" w:hAnsi="Arial"/>
              </w:rPr>
              <w:t>………………………………………………..</w:t>
            </w:r>
            <w:r w:rsidRPr="00CD6488">
              <w:rPr>
                <w:rFonts w:ascii="Arial" w:hAnsi="Arial"/>
              </w:rPr>
              <w:t>………………..</w:t>
            </w:r>
          </w:p>
        </w:tc>
      </w:tr>
      <w:tr w:rsidR="004472AA" w14:paraId="416C70B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17"/>
          </w:tcPr>
          <w:p w14:paraId="23F9CE4F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Przyrządy pomiarowe do kontroli rezystancji uziemień:</w:t>
            </w:r>
            <w:r>
              <w:rPr>
                <w:rFonts w:ascii="Arial" w:hAnsi="Arial"/>
              </w:rPr>
              <w:tab/>
              <w:t>typ ................................... , nr .....................................</w:t>
            </w:r>
          </w:p>
        </w:tc>
      </w:tr>
      <w:tr w:rsidR="004472AA" w14:paraId="0C49B30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17"/>
          </w:tcPr>
          <w:p w14:paraId="782DB36F" w14:textId="77777777" w:rsidR="004472AA" w:rsidRDefault="004472AA" w:rsidP="00C50226">
            <w:pPr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Pomiary rezystancji uziemień i ocena działania </w:t>
            </w:r>
            <w:r w:rsidR="009B7066">
              <w:rPr>
                <w:rFonts w:ascii="Arial" w:hAnsi="Arial"/>
                <w:b/>
              </w:rPr>
              <w:t>instalacji uziemiającej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4472AA" w14:paraId="0E329CE9" w14:textId="77777777" w:rsidTr="00C50226">
        <w:tblPrEx>
          <w:tblCellMar>
            <w:bottom w:w="0" w:type="dxa"/>
          </w:tblCellMar>
        </w:tblPrEx>
        <w:trPr>
          <w:cantSplit/>
          <w:trHeight w:val="645"/>
          <w:jc w:val="center"/>
        </w:trPr>
        <w:tc>
          <w:tcPr>
            <w:tcW w:w="442" w:type="dxa"/>
            <w:vMerge w:val="restart"/>
            <w:vAlign w:val="center"/>
          </w:tcPr>
          <w:p w14:paraId="02668172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31809ABA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Lokalizacja miejsca wykonania uziemienia (nr słupa, nr złącza, ident</w:t>
            </w:r>
            <w:r w:rsidR="006912B0">
              <w:rPr>
                <w:rFonts w:ascii="Arial" w:hAnsi="Arial"/>
                <w:sz w:val="16"/>
              </w:rPr>
              <w:t>yfikacja przewodu uziemiającego</w:t>
            </w:r>
          </w:p>
        </w:tc>
        <w:tc>
          <w:tcPr>
            <w:tcW w:w="852" w:type="dxa"/>
            <w:vMerge w:val="restart"/>
            <w:textDirection w:val="btLr"/>
            <w:vAlign w:val="center"/>
          </w:tcPr>
          <w:p w14:paraId="2DBCA0C6" w14:textId="77777777" w:rsidR="004472AA" w:rsidRDefault="00994650" w:rsidP="00C50226">
            <w:pPr>
              <w:spacing w:line="264" w:lineRule="auto"/>
              <w:jc w:val="center"/>
              <w:rPr>
                <w:rFonts w:ascii="Arial" w:hAnsi="Arial"/>
                <w:vertAlign w:val="subscript"/>
              </w:rPr>
            </w:pPr>
            <w:r>
              <w:rPr>
                <w:rFonts w:ascii="Arial" w:hAnsi="Arial"/>
                <w:vertAlign w:val="subscript"/>
              </w:rPr>
              <w:t>Wilgotność</w:t>
            </w:r>
            <w:r w:rsidR="004472AA">
              <w:rPr>
                <w:rFonts w:ascii="Arial" w:hAnsi="Arial"/>
                <w:vertAlign w:val="subscript"/>
              </w:rPr>
              <w:t xml:space="preserve"> gruntu</w:t>
            </w:r>
          </w:p>
        </w:tc>
        <w:tc>
          <w:tcPr>
            <w:tcW w:w="721" w:type="dxa"/>
            <w:vMerge w:val="restart"/>
            <w:textDirection w:val="btLr"/>
            <w:vAlign w:val="center"/>
          </w:tcPr>
          <w:p w14:paraId="3870962F" w14:textId="77777777" w:rsidR="004472AA" w:rsidRDefault="004472AA" w:rsidP="00BC6228">
            <w:pPr>
              <w:spacing w:line="264" w:lineRule="auto"/>
              <w:jc w:val="center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Współczynnik </w:t>
            </w:r>
            <w:proofErr w:type="spellStart"/>
            <w:r w:rsidRPr="009A77EE">
              <w:rPr>
                <w:i/>
                <w:sz w:val="20"/>
              </w:rPr>
              <w:t>k</w:t>
            </w:r>
            <w:r w:rsidRPr="009A77EE">
              <w:rPr>
                <w:sz w:val="20"/>
                <w:vertAlign w:val="subscript"/>
              </w:rPr>
              <w:t>R</w:t>
            </w:r>
            <w:proofErr w:type="spellEnd"/>
          </w:p>
        </w:tc>
        <w:tc>
          <w:tcPr>
            <w:tcW w:w="5370" w:type="dxa"/>
            <w:gridSpan w:val="7"/>
          </w:tcPr>
          <w:p w14:paraId="523E6323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 xml:space="preserve">Pomiar rezystancji uziemienia </w:t>
            </w:r>
          </w:p>
          <w:p w14:paraId="3E6E1C4B" w14:textId="77777777" w:rsidR="004472AA" w:rsidRPr="009A77EE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Bi</w:t>
            </w:r>
            <w:proofErr w:type="spellEnd"/>
            <w:r w:rsidRPr="009A77EE">
              <w:rPr>
                <w:b/>
                <w:sz w:val="20"/>
              </w:rPr>
              <w:t xml:space="preserve"> </w:t>
            </w:r>
            <w:r w:rsidRPr="009A77EE">
              <w:rPr>
                <w:rFonts w:ascii="Arial" w:hAnsi="Arial"/>
                <w:b/>
                <w:sz w:val="16"/>
              </w:rPr>
              <w:t>(</w:t>
            </w:r>
            <w:r w:rsidRPr="009A77EE">
              <w:rPr>
                <w:rFonts w:ascii="Arial" w:hAnsi="Arial"/>
                <w:b/>
                <w:sz w:val="16"/>
              </w:rPr>
              <w:sym w:font="Symbol" w:char="F057"/>
            </w:r>
            <w:r w:rsidRPr="009A77EE">
              <w:rPr>
                <w:rFonts w:ascii="Arial" w:hAnsi="Arial"/>
                <w:b/>
                <w:sz w:val="16"/>
              </w:rPr>
              <w:t>)</w:t>
            </w:r>
            <w:r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21403646" w14:textId="77777777" w:rsidR="004472AA" w:rsidRDefault="004472AA" w:rsidP="00BC622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</w:t>
            </w:r>
            <w:r w:rsidR="006912B0">
              <w:rPr>
                <w:rFonts w:ascii="Arial" w:hAnsi="Arial"/>
                <w:sz w:val="16"/>
              </w:rPr>
              <w:t>ybór metod i wskazanie miernika</w:t>
            </w:r>
          </w:p>
        </w:tc>
        <w:tc>
          <w:tcPr>
            <w:tcW w:w="688" w:type="dxa"/>
            <w:vMerge w:val="restart"/>
            <w:textDirection w:val="btLr"/>
            <w:vAlign w:val="center"/>
          </w:tcPr>
          <w:p w14:paraId="376EEAC8" w14:textId="77777777" w:rsidR="004472AA" w:rsidRDefault="004472AA" w:rsidP="00BC6228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uziemiającego </w:t>
            </w:r>
            <w:r>
              <w:rPr>
                <w:rFonts w:ascii="Arial" w:hAnsi="Arial"/>
                <w:sz w:val="16"/>
              </w:rPr>
              <w:br/>
              <w:t>w stronę ziemi stwierdzono na podstawie</w:t>
            </w:r>
          </w:p>
        </w:tc>
        <w:tc>
          <w:tcPr>
            <w:tcW w:w="1239" w:type="dxa"/>
            <w:vMerge w:val="restart"/>
            <w:vAlign w:val="center"/>
          </w:tcPr>
          <w:p w14:paraId="3531BBD8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Ocena ciągłości układu połączeń przewodów uziemiających w stronę ziemi</w:t>
            </w:r>
          </w:p>
          <w:p w14:paraId="5000285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br/>
              <w:t xml:space="preserve">ciągłość  </w:t>
            </w:r>
            <w:r w:rsidRPr="009A77EE">
              <w:rPr>
                <w:rFonts w:ascii="Arial" w:hAnsi="Arial"/>
                <w:b/>
                <w:sz w:val="16"/>
              </w:rPr>
              <w:t>JEST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/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BRAK</w:t>
            </w:r>
          </w:p>
        </w:tc>
        <w:tc>
          <w:tcPr>
            <w:tcW w:w="688" w:type="dxa"/>
            <w:vMerge w:val="restart"/>
            <w:textDirection w:val="btLr"/>
            <w:vAlign w:val="center"/>
          </w:tcPr>
          <w:p w14:paraId="31191190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uziemiającego </w:t>
            </w:r>
            <w:r>
              <w:rPr>
                <w:rFonts w:ascii="Arial" w:hAnsi="Arial"/>
                <w:sz w:val="16"/>
              </w:rPr>
              <w:br/>
            </w:r>
            <w:r w:rsidRPr="003F7EDD">
              <w:rPr>
                <w:rFonts w:ascii="Arial" w:hAnsi="Arial"/>
                <w:sz w:val="16"/>
              </w:rPr>
              <w:t xml:space="preserve">w stronę linii </w:t>
            </w:r>
            <w:r>
              <w:rPr>
                <w:rFonts w:ascii="Arial" w:hAnsi="Arial"/>
                <w:sz w:val="16"/>
              </w:rPr>
              <w:t>stwierdzono na podstawie</w:t>
            </w:r>
          </w:p>
        </w:tc>
        <w:tc>
          <w:tcPr>
            <w:tcW w:w="1239" w:type="dxa"/>
            <w:vMerge w:val="restart"/>
            <w:vAlign w:val="center"/>
          </w:tcPr>
          <w:p w14:paraId="29C3875F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Ocena ciągłości układu połączeń przewodów uziemiających</w:t>
            </w:r>
          </w:p>
          <w:p w14:paraId="4D2D1AFB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br/>
              <w:t xml:space="preserve">ciągłość </w:t>
            </w:r>
            <w:r w:rsidRPr="009A77EE">
              <w:rPr>
                <w:rFonts w:ascii="Arial" w:hAnsi="Arial"/>
                <w:b/>
                <w:sz w:val="16"/>
              </w:rPr>
              <w:t>JEST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/</w:t>
            </w:r>
            <w:r>
              <w:rPr>
                <w:rFonts w:ascii="Arial" w:hAnsi="Arial"/>
                <w:b/>
                <w:sz w:val="16"/>
              </w:rPr>
              <w:t> </w:t>
            </w:r>
            <w:r w:rsidRPr="009A77EE">
              <w:rPr>
                <w:rFonts w:ascii="Arial" w:hAnsi="Arial"/>
                <w:b/>
                <w:sz w:val="16"/>
              </w:rPr>
              <w:t>BRAK</w:t>
            </w:r>
          </w:p>
        </w:tc>
        <w:tc>
          <w:tcPr>
            <w:tcW w:w="1324" w:type="dxa"/>
            <w:vMerge w:val="restart"/>
            <w:vAlign w:val="center"/>
          </w:tcPr>
          <w:p w14:paraId="5670F65C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sz w:val="16"/>
                <w:szCs w:val="24"/>
              </w:rPr>
            </w:pPr>
            <w:r w:rsidRPr="009A77EE">
              <w:rPr>
                <w:rFonts w:ascii="Arial" w:hAnsi="Arial"/>
                <w:sz w:val="16"/>
                <w:szCs w:val="24"/>
              </w:rPr>
              <w:t>Rezystancja</w:t>
            </w:r>
          </w:p>
          <w:p w14:paraId="46A805D5" w14:textId="77777777" w:rsidR="004472AA" w:rsidRDefault="004472AA" w:rsidP="00BC6228">
            <w:pPr>
              <w:pStyle w:val="Tekstprzypisudolnego"/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  <w:szCs w:val="24"/>
              </w:rPr>
              <w:br/>
            </w:r>
            <w:r w:rsidRPr="00D242D1">
              <w:rPr>
                <w:b/>
                <w:i/>
              </w:rPr>
              <w:t>R</w:t>
            </w:r>
            <w:r w:rsidRPr="00D242D1">
              <w:rPr>
                <w:b/>
                <w:vertAlign w:val="subscript"/>
              </w:rPr>
              <w:t>BK</w:t>
            </w:r>
            <w:r>
              <w:rPr>
                <w:rFonts w:ascii="Arial" w:hAnsi="Arial"/>
              </w:rPr>
              <w:t>****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  <w:vertAlign w:val="superscript"/>
              </w:rPr>
              <w:br/>
            </w:r>
            <w:r>
              <w:rPr>
                <w:rFonts w:ascii="Arial" w:hAnsi="Arial"/>
                <w:vertAlign w:val="superscript"/>
              </w:rPr>
              <w:br/>
            </w:r>
            <w:r>
              <w:rPr>
                <w:rFonts w:ascii="Arial" w:hAnsi="Arial"/>
                <w:vertAlign w:val="superscript"/>
              </w:rPr>
              <w:br/>
            </w:r>
            <w:r>
              <w:rPr>
                <w:rFonts w:ascii="Arial" w:hAnsi="Arial"/>
                <w:vertAlign w:val="superscript"/>
              </w:rPr>
              <w:br/>
            </w:r>
          </w:p>
        </w:tc>
        <w:tc>
          <w:tcPr>
            <w:tcW w:w="1336" w:type="dxa"/>
            <w:vMerge w:val="restart"/>
            <w:vAlign w:val="center"/>
          </w:tcPr>
          <w:p w14:paraId="36F49120" w14:textId="77777777" w:rsidR="004472AA" w:rsidRPr="009A77EE" w:rsidRDefault="003C1596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sz w:val="16"/>
              </w:rPr>
              <w:t>Instalacja uziemiająca</w:t>
            </w:r>
            <w:r w:rsidR="004472AA">
              <w:rPr>
                <w:rFonts w:ascii="Arial" w:hAnsi="Arial"/>
                <w:sz w:val="16"/>
              </w:rPr>
              <w:t xml:space="preserve"> </w:t>
            </w:r>
            <w:r w:rsidR="004472AA">
              <w:rPr>
                <w:rFonts w:ascii="Arial" w:hAnsi="Arial"/>
                <w:b/>
                <w:sz w:val="16"/>
              </w:rPr>
              <w:t>słupa/złącza</w:t>
            </w:r>
            <w:r w:rsidR="004472AA">
              <w:rPr>
                <w:rFonts w:ascii="Arial" w:hAnsi="Arial"/>
                <w:sz w:val="16"/>
              </w:rPr>
              <w:t xml:space="preserve"> działa</w:t>
            </w:r>
            <w:r w:rsidR="004472AA">
              <w:rPr>
                <w:rFonts w:ascii="Arial" w:hAnsi="Arial"/>
                <w:sz w:val="16"/>
              </w:rPr>
              <w:br/>
            </w:r>
            <w:r w:rsidR="004472AA">
              <w:rPr>
                <w:rFonts w:ascii="Arial" w:hAnsi="Arial"/>
                <w:sz w:val="16"/>
              </w:rPr>
              <w:br/>
            </w:r>
            <w:r w:rsidR="004472AA" w:rsidRPr="009A77EE">
              <w:rPr>
                <w:rFonts w:ascii="Arial" w:hAnsi="Arial"/>
                <w:b/>
                <w:sz w:val="16"/>
              </w:rPr>
              <w:t>prawidłowo / </w:t>
            </w:r>
          </w:p>
          <w:p w14:paraId="5F703CCF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sz w:val="16"/>
              </w:rPr>
            </w:pPr>
            <w:r w:rsidRPr="009A77EE">
              <w:rPr>
                <w:rFonts w:ascii="Arial" w:hAnsi="Arial"/>
                <w:b/>
                <w:sz w:val="16"/>
              </w:rPr>
              <w:t>nieprawidłowo</w:t>
            </w:r>
            <w:r>
              <w:rPr>
                <w:rFonts w:ascii="Arial" w:hAnsi="Arial"/>
                <w:sz w:val="16"/>
              </w:rPr>
              <w:br/>
            </w:r>
          </w:p>
          <w:p w14:paraId="6FD9B646" w14:textId="77777777" w:rsidR="004472AA" w:rsidRDefault="004472AA" w:rsidP="00C50226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</w:rPr>
            </w:pPr>
          </w:p>
        </w:tc>
      </w:tr>
      <w:tr w:rsidR="004472AA" w14:paraId="75B8318D" w14:textId="77777777" w:rsidTr="00C50226">
        <w:tblPrEx>
          <w:tblCellMar>
            <w:bottom w:w="0" w:type="dxa"/>
          </w:tblCellMar>
        </w:tblPrEx>
        <w:trPr>
          <w:cantSplit/>
          <w:trHeight w:val="1480"/>
          <w:jc w:val="center"/>
        </w:trPr>
        <w:tc>
          <w:tcPr>
            <w:tcW w:w="442" w:type="dxa"/>
            <w:vMerge/>
            <w:vAlign w:val="center"/>
          </w:tcPr>
          <w:p w14:paraId="46BA4553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vMerge/>
            <w:vAlign w:val="center"/>
          </w:tcPr>
          <w:p w14:paraId="73026135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52" w:type="dxa"/>
            <w:vMerge/>
            <w:vAlign w:val="center"/>
          </w:tcPr>
          <w:p w14:paraId="3D582936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vertAlign w:val="subscript"/>
              </w:rPr>
            </w:pPr>
          </w:p>
        </w:tc>
        <w:tc>
          <w:tcPr>
            <w:tcW w:w="721" w:type="dxa"/>
            <w:vMerge/>
            <w:vAlign w:val="center"/>
          </w:tcPr>
          <w:p w14:paraId="7A31D94D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56" w:type="dxa"/>
            <w:textDirection w:val="btLr"/>
            <w:vAlign w:val="center"/>
          </w:tcPr>
          <w:p w14:paraId="656A5342" w14:textId="77777777" w:rsidR="004472AA" w:rsidRPr="009A77EE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 w:rsidR="00F22239">
              <w:rPr>
                <w:rFonts w:ascii="Arial" w:hAnsi="Arial"/>
                <w:sz w:val="16"/>
              </w:rPr>
              <w:t>„</w:t>
            </w:r>
            <w:r w:rsidRPr="00F22239">
              <w:rPr>
                <w:rFonts w:ascii="Arial" w:hAnsi="Arial"/>
                <w:i/>
                <w:sz w:val="16"/>
              </w:rPr>
              <w:t>3p</w:t>
            </w:r>
            <w:r w:rsidR="00F22239">
              <w:rPr>
                <w:rFonts w:ascii="Arial" w:hAnsi="Arial"/>
                <w:sz w:val="16"/>
              </w:rPr>
              <w:t>”</w:t>
            </w:r>
            <w:r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3B090795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(obowiązkowa)</w:t>
            </w:r>
          </w:p>
        </w:tc>
        <w:tc>
          <w:tcPr>
            <w:tcW w:w="656" w:type="dxa"/>
            <w:shd w:val="clear" w:color="auto" w:fill="FFFFFF"/>
            <w:textDirection w:val="btLr"/>
            <w:vAlign w:val="center"/>
          </w:tcPr>
          <w:p w14:paraId="6474BB97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 w:rsidR="00F22239">
              <w:rPr>
                <w:rFonts w:ascii="Arial" w:hAnsi="Arial"/>
                <w:sz w:val="16"/>
              </w:rPr>
              <w:t>„</w:t>
            </w:r>
            <w:r w:rsidRPr="00F22239">
              <w:rPr>
                <w:rFonts w:ascii="Arial" w:hAnsi="Arial"/>
                <w:i/>
                <w:sz w:val="16"/>
              </w:rPr>
              <w:t>3p+cęgi</w:t>
            </w:r>
            <w:r w:rsidR="00F22239">
              <w:rPr>
                <w:rFonts w:ascii="Arial" w:hAnsi="Arial"/>
                <w:sz w:val="16"/>
              </w:rPr>
              <w:t>”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br/>
              <w:t xml:space="preserve">w </w:t>
            </w:r>
            <w:proofErr w:type="spellStart"/>
            <w:r>
              <w:rPr>
                <w:rFonts w:ascii="Arial" w:hAnsi="Arial"/>
                <w:sz w:val="16"/>
              </w:rPr>
              <w:t>str</w:t>
            </w:r>
            <w:proofErr w:type="spellEnd"/>
            <w:r>
              <w:rPr>
                <w:rFonts w:ascii="Arial" w:hAnsi="Arial"/>
                <w:sz w:val="16"/>
              </w:rPr>
              <w:t xml:space="preserve"> ziemi</w:t>
            </w:r>
          </w:p>
        </w:tc>
        <w:tc>
          <w:tcPr>
            <w:tcW w:w="656" w:type="dxa"/>
            <w:shd w:val="clear" w:color="auto" w:fill="FFFFFF"/>
            <w:textDirection w:val="btLr"/>
            <w:vAlign w:val="center"/>
          </w:tcPr>
          <w:p w14:paraId="6D4D6F3D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 w:rsidR="00F22239">
              <w:rPr>
                <w:rFonts w:ascii="Arial" w:hAnsi="Arial"/>
                <w:sz w:val="16"/>
              </w:rPr>
              <w:t>„</w:t>
            </w:r>
            <w:r w:rsidRPr="00F22239">
              <w:rPr>
                <w:rFonts w:ascii="Arial" w:hAnsi="Arial"/>
                <w:i/>
                <w:sz w:val="16"/>
              </w:rPr>
              <w:t xml:space="preserve">3p + </w:t>
            </w:r>
            <w:proofErr w:type="spellStart"/>
            <w:r w:rsidRPr="00F22239">
              <w:rPr>
                <w:rFonts w:ascii="Arial" w:hAnsi="Arial"/>
                <w:i/>
                <w:sz w:val="16"/>
              </w:rPr>
              <w:t>cegi</w:t>
            </w:r>
            <w:proofErr w:type="spellEnd"/>
            <w:r w:rsidR="00F22239">
              <w:rPr>
                <w:rFonts w:ascii="Arial" w:hAnsi="Arial"/>
                <w:i/>
                <w:sz w:val="16"/>
              </w:rPr>
              <w:t>”</w:t>
            </w:r>
            <w:r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br/>
              <w:t>w str. linii</w:t>
            </w:r>
          </w:p>
        </w:tc>
        <w:tc>
          <w:tcPr>
            <w:tcW w:w="656" w:type="dxa"/>
            <w:textDirection w:val="btLr"/>
            <w:vAlign w:val="center"/>
          </w:tcPr>
          <w:p w14:paraId="4EB159C4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Metoda </w:t>
            </w:r>
            <w:r>
              <w:rPr>
                <w:rFonts w:ascii="Arial" w:hAnsi="Arial"/>
                <w:sz w:val="16"/>
              </w:rPr>
              <w:br/>
              <w:t>dwucęgowa</w:t>
            </w:r>
          </w:p>
        </w:tc>
        <w:tc>
          <w:tcPr>
            <w:tcW w:w="656" w:type="dxa"/>
            <w:textDirection w:val="btLr"/>
            <w:vAlign w:val="center"/>
          </w:tcPr>
          <w:p w14:paraId="04CD8F8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Metoda wielocęgowa</w:t>
            </w:r>
          </w:p>
        </w:tc>
        <w:tc>
          <w:tcPr>
            <w:tcW w:w="656" w:type="dxa"/>
            <w:textDirection w:val="btLr"/>
            <w:vAlign w:val="center"/>
          </w:tcPr>
          <w:p w14:paraId="5D088B14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Wynik pomiaru</w:t>
            </w:r>
          </w:p>
        </w:tc>
        <w:tc>
          <w:tcPr>
            <w:tcW w:w="1434" w:type="dxa"/>
            <w:textDirection w:val="btLr"/>
            <w:vAlign w:val="center"/>
          </w:tcPr>
          <w:p w14:paraId="2BCC7853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Wynik z </w:t>
            </w:r>
            <w:proofErr w:type="spellStart"/>
            <w:r>
              <w:rPr>
                <w:rFonts w:ascii="Arial" w:hAnsi="Arial"/>
                <w:sz w:val="16"/>
              </w:rPr>
              <w:t>uwzględ</w:t>
            </w:r>
            <w:proofErr w:type="spellEnd"/>
            <w:r>
              <w:rPr>
                <w:rFonts w:ascii="Arial" w:hAnsi="Arial"/>
                <w:sz w:val="16"/>
              </w:rPr>
              <w:t>. warunków pogodowych</w:t>
            </w:r>
          </w:p>
        </w:tc>
        <w:tc>
          <w:tcPr>
            <w:tcW w:w="688" w:type="dxa"/>
            <w:vMerge/>
          </w:tcPr>
          <w:p w14:paraId="5E30DDDE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9" w:type="dxa"/>
            <w:vMerge/>
            <w:vAlign w:val="center"/>
          </w:tcPr>
          <w:p w14:paraId="13BC8610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88" w:type="dxa"/>
            <w:vMerge/>
            <w:vAlign w:val="center"/>
          </w:tcPr>
          <w:p w14:paraId="426FC351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9" w:type="dxa"/>
            <w:vMerge/>
            <w:vAlign w:val="center"/>
          </w:tcPr>
          <w:p w14:paraId="54A4DA68" w14:textId="77777777" w:rsidR="004472AA" w:rsidRDefault="004472AA" w:rsidP="00C50226">
            <w:pPr>
              <w:pStyle w:val="Tekstprzypisudolnego"/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1324" w:type="dxa"/>
            <w:vMerge/>
            <w:vAlign w:val="center"/>
          </w:tcPr>
          <w:p w14:paraId="535BBBC5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</w:rPr>
            </w:pPr>
          </w:p>
        </w:tc>
        <w:tc>
          <w:tcPr>
            <w:tcW w:w="1336" w:type="dxa"/>
            <w:vMerge/>
            <w:vAlign w:val="center"/>
          </w:tcPr>
          <w:p w14:paraId="013F554E" w14:textId="77777777" w:rsidR="004472AA" w:rsidRDefault="004472AA" w:rsidP="00C50226">
            <w:pPr>
              <w:pStyle w:val="Tekstprzypisudolnego"/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4472AA" w14:paraId="78873C36" w14:textId="77777777" w:rsidTr="00C50226">
        <w:tblPrEx>
          <w:tblCellMar>
            <w:bottom w:w="0" w:type="dxa"/>
          </w:tblCellMar>
        </w:tblPrEx>
        <w:trPr>
          <w:cantSplit/>
          <w:trHeight w:val="780"/>
          <w:jc w:val="center"/>
        </w:trPr>
        <w:tc>
          <w:tcPr>
            <w:tcW w:w="442" w:type="dxa"/>
            <w:vMerge/>
          </w:tcPr>
          <w:p w14:paraId="3651F279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  <w:tc>
          <w:tcPr>
            <w:tcW w:w="851" w:type="dxa"/>
            <w:vMerge/>
          </w:tcPr>
          <w:p w14:paraId="00CFE1E7" w14:textId="77777777" w:rsidR="004472AA" w:rsidRDefault="004472AA" w:rsidP="00C50226">
            <w:pPr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852" w:type="dxa"/>
            <w:vAlign w:val="center"/>
          </w:tcPr>
          <w:p w14:paraId="421A1B82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suchy</w:t>
            </w:r>
            <w:r>
              <w:rPr>
                <w:rFonts w:ascii="Arial" w:hAnsi="Arial"/>
                <w:sz w:val="16"/>
              </w:rPr>
              <w:br/>
              <w:t>wilgotny</w:t>
            </w:r>
            <w:r>
              <w:rPr>
                <w:rFonts w:ascii="Arial" w:hAnsi="Arial"/>
                <w:sz w:val="16"/>
              </w:rPr>
              <w:br/>
              <w:t>mokry</w:t>
            </w:r>
          </w:p>
        </w:tc>
        <w:tc>
          <w:tcPr>
            <w:tcW w:w="721" w:type="dxa"/>
            <w:vMerge/>
          </w:tcPr>
          <w:p w14:paraId="7E9E13BB" w14:textId="77777777" w:rsidR="004472AA" w:rsidRDefault="004472AA" w:rsidP="00C50226">
            <w:pPr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3280" w:type="dxa"/>
            <w:gridSpan w:val="5"/>
            <w:vAlign w:val="center"/>
          </w:tcPr>
          <w:p w14:paraId="1167D982" w14:textId="77777777" w:rsidR="004472AA" w:rsidRPr="00512D0D" w:rsidRDefault="004472AA" w:rsidP="00C50226">
            <w:pPr>
              <w:spacing w:line="264" w:lineRule="auto"/>
              <w:jc w:val="center"/>
              <w:rPr>
                <w:rFonts w:ascii="Arial" w:hAnsi="Arial"/>
                <w:sz w:val="18"/>
              </w:rPr>
            </w:pPr>
            <w:r w:rsidRPr="00512D0D">
              <w:rPr>
                <w:rFonts w:ascii="Arial" w:hAnsi="Arial"/>
                <w:sz w:val="16"/>
              </w:rPr>
              <w:t xml:space="preserve">wskazanie </w:t>
            </w:r>
            <w:r w:rsidRPr="00512D0D">
              <w:rPr>
                <w:rFonts w:ascii="Arial" w:hAnsi="Arial"/>
                <w:b/>
                <w:sz w:val="16"/>
              </w:rPr>
              <w:t>(</w:t>
            </w:r>
            <w:r w:rsidRPr="00512D0D">
              <w:rPr>
                <w:rFonts w:ascii="Arial" w:hAnsi="Arial"/>
                <w:b/>
                <w:sz w:val="16"/>
              </w:rPr>
              <w:sym w:font="Symbol" w:char="F057"/>
            </w:r>
            <w:r w:rsidRPr="00512D0D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656" w:type="dxa"/>
            <w:vAlign w:val="center"/>
          </w:tcPr>
          <w:p w14:paraId="58100B58" w14:textId="77777777" w:rsidR="004472AA" w:rsidRPr="009A77EE" w:rsidRDefault="004472AA" w:rsidP="00C50226">
            <w:pPr>
              <w:spacing w:line="264" w:lineRule="auto"/>
              <w:jc w:val="center"/>
              <w:rPr>
                <w:b/>
                <w:sz w:val="20"/>
              </w:rPr>
            </w:pP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BiM</w:t>
            </w:r>
            <w:proofErr w:type="spellEnd"/>
          </w:p>
          <w:p w14:paraId="7A9014DE" w14:textId="77777777" w:rsidR="004472AA" w:rsidRPr="006622EC" w:rsidRDefault="004472AA" w:rsidP="00C50226">
            <w:pPr>
              <w:spacing w:line="264" w:lineRule="auto"/>
              <w:jc w:val="center"/>
              <w:rPr>
                <w:rFonts w:ascii="Arial" w:hAnsi="Arial"/>
                <w:b/>
                <w:color w:val="008000"/>
                <w:sz w:val="16"/>
              </w:rPr>
            </w:pPr>
            <w:r w:rsidRPr="006622EC">
              <w:rPr>
                <w:rFonts w:ascii="Arial" w:hAnsi="Arial"/>
                <w:b/>
                <w:sz w:val="16"/>
              </w:rPr>
              <w:t>(</w:t>
            </w:r>
            <w:r w:rsidRPr="006622EC">
              <w:rPr>
                <w:rFonts w:ascii="Arial" w:hAnsi="Arial"/>
                <w:b/>
                <w:sz w:val="16"/>
              </w:rPr>
              <w:sym w:font="Symbol" w:char="F057"/>
            </w:r>
            <w:r w:rsidRPr="006622E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1434" w:type="dxa"/>
            <w:vAlign w:val="center"/>
          </w:tcPr>
          <w:p w14:paraId="047D8A0E" w14:textId="77777777" w:rsidR="004472AA" w:rsidRPr="009A77EE" w:rsidRDefault="004472AA" w:rsidP="00C50226">
            <w:pPr>
              <w:spacing w:line="264" w:lineRule="auto"/>
              <w:jc w:val="center"/>
              <w:rPr>
                <w:b/>
                <w:color w:val="008000"/>
                <w:sz w:val="16"/>
              </w:rPr>
            </w:pP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Bi</w:t>
            </w:r>
            <w:proofErr w:type="spellEnd"/>
            <w:r w:rsidRPr="009A77EE">
              <w:rPr>
                <w:b/>
                <w:sz w:val="20"/>
              </w:rPr>
              <w:t> = </w:t>
            </w:r>
            <w:proofErr w:type="spellStart"/>
            <w:r w:rsidRPr="009A77EE">
              <w:rPr>
                <w:b/>
                <w:i/>
                <w:sz w:val="20"/>
              </w:rPr>
              <w:t>k</w:t>
            </w:r>
            <w:r w:rsidRPr="009A77EE">
              <w:rPr>
                <w:b/>
                <w:sz w:val="20"/>
                <w:vertAlign w:val="subscript"/>
              </w:rPr>
              <w:t>R</w:t>
            </w:r>
            <w:proofErr w:type="spellEnd"/>
            <w:r w:rsidRPr="009A77EE">
              <w:rPr>
                <w:b/>
                <w:sz w:val="20"/>
              </w:rPr>
              <w:sym w:font="Symbol" w:char="F0D7"/>
            </w:r>
            <w:proofErr w:type="spellStart"/>
            <w:r w:rsidRPr="009A77EE">
              <w:rPr>
                <w:b/>
                <w:i/>
                <w:sz w:val="20"/>
              </w:rPr>
              <w:t>R</w:t>
            </w:r>
            <w:r w:rsidRPr="009A77EE">
              <w:rPr>
                <w:b/>
                <w:sz w:val="20"/>
                <w:vertAlign w:val="subscript"/>
              </w:rPr>
              <w:t>EiM</w:t>
            </w:r>
            <w:proofErr w:type="spellEnd"/>
            <w:r>
              <w:rPr>
                <w:b/>
                <w:sz w:val="20"/>
              </w:rPr>
              <w:br/>
            </w:r>
            <w:r w:rsidRPr="006622EC">
              <w:rPr>
                <w:rFonts w:ascii="Arial" w:hAnsi="Arial"/>
                <w:b/>
                <w:sz w:val="16"/>
              </w:rPr>
              <w:t>(</w:t>
            </w:r>
            <w:r w:rsidRPr="006622EC">
              <w:rPr>
                <w:rFonts w:ascii="Arial" w:hAnsi="Arial"/>
                <w:b/>
                <w:sz w:val="16"/>
              </w:rPr>
              <w:sym w:font="Symbol" w:char="F057"/>
            </w:r>
            <w:r w:rsidRPr="006622EC">
              <w:rPr>
                <w:rFonts w:ascii="Arial" w:hAnsi="Arial"/>
                <w:b/>
                <w:sz w:val="16"/>
              </w:rPr>
              <w:t>)</w:t>
            </w:r>
          </w:p>
        </w:tc>
        <w:tc>
          <w:tcPr>
            <w:tcW w:w="688" w:type="dxa"/>
            <w:vMerge/>
          </w:tcPr>
          <w:p w14:paraId="5F25E2DF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color w:val="008000"/>
              </w:rPr>
            </w:pPr>
          </w:p>
        </w:tc>
        <w:tc>
          <w:tcPr>
            <w:tcW w:w="1239" w:type="dxa"/>
            <w:vMerge/>
            <w:vAlign w:val="center"/>
          </w:tcPr>
          <w:p w14:paraId="4B7D7029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688" w:type="dxa"/>
            <w:vMerge/>
            <w:vAlign w:val="center"/>
          </w:tcPr>
          <w:p w14:paraId="2644A4FF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9" w:type="dxa"/>
            <w:vMerge/>
          </w:tcPr>
          <w:p w14:paraId="327A84C8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  <w:tc>
          <w:tcPr>
            <w:tcW w:w="1324" w:type="dxa"/>
            <w:vMerge/>
          </w:tcPr>
          <w:p w14:paraId="2144C4B3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  <w:tc>
          <w:tcPr>
            <w:tcW w:w="1336" w:type="dxa"/>
            <w:vMerge/>
          </w:tcPr>
          <w:p w14:paraId="663ACAE9" w14:textId="77777777" w:rsidR="004472AA" w:rsidRDefault="004472AA" w:rsidP="00C50226">
            <w:pPr>
              <w:spacing w:line="312" w:lineRule="auto"/>
              <w:rPr>
                <w:rFonts w:ascii="Arial" w:hAnsi="Arial"/>
              </w:rPr>
            </w:pPr>
          </w:p>
        </w:tc>
      </w:tr>
      <w:tr w:rsidR="004472AA" w14:paraId="0B5CD9A9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771DCF36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851" w:type="dxa"/>
          </w:tcPr>
          <w:p w14:paraId="4DA34486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0B88B6E7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721" w:type="dxa"/>
          </w:tcPr>
          <w:p w14:paraId="16DD76D0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656" w:type="dxa"/>
          </w:tcPr>
          <w:p w14:paraId="4923DA8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7F84875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A4954A6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A412CC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15F011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34BAB24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7956AB4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0CF5CBC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4C98433A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688" w:type="dxa"/>
          </w:tcPr>
          <w:p w14:paraId="0857D40D" w14:textId="77777777" w:rsidR="004472AA" w:rsidRPr="00552B24" w:rsidRDefault="004472AA" w:rsidP="00C50226">
            <w:pPr>
              <w:pStyle w:val="Nagwek"/>
              <w:tabs>
                <w:tab w:val="clear" w:pos="4536"/>
                <w:tab w:val="clear" w:pos="9072"/>
              </w:tabs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1239" w:type="dxa"/>
          </w:tcPr>
          <w:p w14:paraId="2C6EB13E" w14:textId="77777777" w:rsidR="004472AA" w:rsidRPr="00552B24" w:rsidRDefault="004472AA" w:rsidP="00C50226">
            <w:pPr>
              <w:pStyle w:val="Nagwek"/>
              <w:spacing w:line="264" w:lineRule="auto"/>
              <w:rPr>
                <w:rFonts w:ascii="Arial" w:hAnsi="Arial"/>
                <w:szCs w:val="24"/>
              </w:rPr>
            </w:pPr>
          </w:p>
        </w:tc>
        <w:tc>
          <w:tcPr>
            <w:tcW w:w="1324" w:type="dxa"/>
          </w:tcPr>
          <w:p w14:paraId="2D926C0B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6547B7A3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3F4EB2E4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0416DC06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851" w:type="dxa"/>
          </w:tcPr>
          <w:p w14:paraId="7C038B6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2F08A5BF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79CB5F6F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A19175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7FA2364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D0A4148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5D770CD8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3B34A252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6D43F42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62FBAB7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6BED6F0F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0ECA7E33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095825CD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15AED097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6E84DD49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7A2A2EB4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372B6B1E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4931A646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851" w:type="dxa"/>
          </w:tcPr>
          <w:p w14:paraId="10C4B64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65919C6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1E29263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BAC7BFA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31CF7CC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595AF5A5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18E9F0C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7785C9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F85B0E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56E14F4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1CAB7F8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7A486057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45A4E4F0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61EFA46D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4183D040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78D8FB3E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5132BB1A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17B91F77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851" w:type="dxa"/>
          </w:tcPr>
          <w:p w14:paraId="33F8C93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6A4CD4B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20887899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E874772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6CCAD4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520D7A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7FE37D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EB073C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256F9E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7DBEE85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1FE52DE0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361DA80B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2AC4744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4DADB02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1B4C3C70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56B74DDB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6BFF3744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2240A78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851" w:type="dxa"/>
          </w:tcPr>
          <w:p w14:paraId="256843D5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2BFF0F0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72F078C6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E56401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DE56516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463AF5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7F4A9F3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6CCA7EB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2F6CBB0E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7950C9F2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2B603C28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25F08C1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183B4C17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35E2B9E4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560227C2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2BBC25B4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784DF927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38F8137B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851" w:type="dxa"/>
          </w:tcPr>
          <w:p w14:paraId="20101F3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2589558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20A39EEC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0148D04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6F729EA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B3D6275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CF6EAAA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7952C29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0CC07C5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6E52F97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00392F76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2CDE84A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6F92E842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71E5170C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7CB216ED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57266DC5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  <w:tr w:rsidR="004472AA" w14:paraId="4FF69B5F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442" w:type="dxa"/>
          </w:tcPr>
          <w:p w14:paraId="625C3E28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851" w:type="dxa"/>
          </w:tcPr>
          <w:p w14:paraId="07C98171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52" w:type="dxa"/>
          </w:tcPr>
          <w:p w14:paraId="587777A8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21" w:type="dxa"/>
          </w:tcPr>
          <w:p w14:paraId="7A365D4A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2A5EA5A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021C4BF3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29A672C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874B7D0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40BC7337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56" w:type="dxa"/>
          </w:tcPr>
          <w:p w14:paraId="189CD7DB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434" w:type="dxa"/>
          </w:tcPr>
          <w:p w14:paraId="54119BF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429A11ED" w14:textId="77777777" w:rsidR="004472AA" w:rsidRPr="00552B24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2BAE82D9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688" w:type="dxa"/>
          </w:tcPr>
          <w:p w14:paraId="60DE78D3" w14:textId="77777777" w:rsidR="004472AA" w:rsidRPr="00552B24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39" w:type="dxa"/>
          </w:tcPr>
          <w:p w14:paraId="51CE271E" w14:textId="77777777" w:rsidR="004472AA" w:rsidRDefault="004472AA" w:rsidP="00C50226">
            <w:pPr>
              <w:spacing w:line="264" w:lineRule="auto"/>
              <w:jc w:val="center"/>
              <w:rPr>
                <w:rFonts w:ascii="Arial" w:hAnsi="Arial"/>
              </w:rPr>
            </w:pPr>
          </w:p>
        </w:tc>
        <w:tc>
          <w:tcPr>
            <w:tcW w:w="1324" w:type="dxa"/>
          </w:tcPr>
          <w:p w14:paraId="6CBF9C63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336" w:type="dxa"/>
          </w:tcPr>
          <w:p w14:paraId="0DDF70CA" w14:textId="77777777" w:rsidR="004472AA" w:rsidRDefault="004472AA" w:rsidP="00C50226">
            <w:pPr>
              <w:spacing w:line="264" w:lineRule="auto"/>
              <w:rPr>
                <w:rFonts w:ascii="Arial" w:hAnsi="Arial"/>
              </w:rPr>
            </w:pPr>
          </w:p>
        </w:tc>
      </w:tr>
    </w:tbl>
    <w:p w14:paraId="42B368DF" w14:textId="77777777" w:rsidR="004472AA" w:rsidRDefault="004472AA"/>
    <w:tbl>
      <w:tblPr>
        <w:tblW w:w="14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4"/>
        <w:gridCol w:w="2410"/>
        <w:gridCol w:w="3585"/>
        <w:gridCol w:w="3561"/>
      </w:tblGrid>
      <w:tr w:rsidR="004472AA" w14:paraId="59B9A286" w14:textId="77777777" w:rsidTr="00994650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5194" w:type="dxa"/>
            <w:vAlign w:val="center"/>
          </w:tcPr>
          <w:p w14:paraId="77CB1949" w14:textId="77777777" w:rsidR="004472AA" w:rsidRDefault="004472AA" w:rsidP="00BC6228">
            <w:pPr>
              <w:spacing w:line="312" w:lineRule="auto"/>
              <w:jc w:val="center"/>
              <w:rPr>
                <w:rFonts w:ascii="Arial" w:hAnsi="Arial"/>
                <w:color w:val="008000"/>
              </w:rPr>
            </w:pPr>
            <w:r>
              <w:rPr>
                <w:rFonts w:ascii="Arial" w:hAnsi="Arial"/>
              </w:rPr>
              <w:t xml:space="preserve">Wartość z pomiarów </w:t>
            </w:r>
            <w:r>
              <w:rPr>
                <w:rFonts w:ascii="Arial" w:hAnsi="Arial"/>
              </w:rPr>
              <w:br/>
            </w:r>
            <w:proofErr w:type="spellStart"/>
            <w:r w:rsidRPr="00552B24">
              <w:rPr>
                <w:i/>
                <w:sz w:val="28"/>
              </w:rPr>
              <w:t>k</w:t>
            </w:r>
            <w:r w:rsidRPr="00552B24">
              <w:rPr>
                <w:sz w:val="28"/>
                <w:vertAlign w:val="subscript"/>
              </w:rPr>
              <w:t>R</w:t>
            </w:r>
            <w:proofErr w:type="spellEnd"/>
            <w:r w:rsidRPr="00552B24">
              <w:rPr>
                <w:sz w:val="28"/>
              </w:rPr>
              <w:sym w:font="Symbol" w:char="F0D7"/>
            </w:r>
            <w:r w:rsidRPr="00552B24">
              <w:rPr>
                <w:i/>
                <w:sz w:val="28"/>
              </w:rPr>
              <w:t>R</w:t>
            </w:r>
            <w:r w:rsidRPr="00552B24">
              <w:rPr>
                <w:sz w:val="28"/>
                <w:vertAlign w:val="subscript"/>
              </w:rPr>
              <w:t>BM</w:t>
            </w:r>
            <w:r w:rsidRPr="00552B24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</w:t>
            </w:r>
            <w:r>
              <w:rPr>
                <w:rFonts w:ascii="Arial" w:hAnsi="Arial"/>
              </w:rPr>
              <w:sym w:font="Symbol" w:char="F057"/>
            </w:r>
            <w:r>
              <w:rPr>
                <w:rFonts w:ascii="Arial" w:hAnsi="Arial"/>
              </w:rPr>
              <w:t>)</w:t>
            </w:r>
            <w:r>
              <w:rPr>
                <w:rFonts w:ascii="Arial" w:hAnsi="Arial"/>
              </w:rPr>
              <w:br/>
              <w:t xml:space="preserve">w miejscu uziemienia punktu N </w:t>
            </w:r>
            <w:r w:rsidR="00994650">
              <w:rPr>
                <w:rFonts w:ascii="Arial" w:hAnsi="Arial"/>
              </w:rPr>
              <w:t>transformatora</w:t>
            </w:r>
            <w:r>
              <w:rPr>
                <w:rFonts w:ascii="Arial" w:hAnsi="Arial"/>
                <w:color w:val="008000"/>
                <w:sz w:val="16"/>
              </w:rPr>
              <w:br/>
            </w:r>
            <w:r w:rsidRPr="00F15156">
              <w:rPr>
                <w:rFonts w:ascii="Arial" w:hAnsi="Arial"/>
              </w:rPr>
              <w:t>……………</w:t>
            </w:r>
            <w:r>
              <w:rPr>
                <w:rFonts w:ascii="Arial" w:hAnsi="Arial"/>
              </w:rPr>
              <w:t xml:space="preserve"> </w:t>
            </w:r>
            <w:r w:rsidRPr="00F15156">
              <w:rPr>
                <w:rFonts w:ascii="Arial" w:hAnsi="Arial"/>
              </w:rPr>
              <w:sym w:font="Symbol" w:char="F057"/>
            </w:r>
          </w:p>
        </w:tc>
        <w:tc>
          <w:tcPr>
            <w:tcW w:w="2410" w:type="dxa"/>
            <w:shd w:val="pct10" w:color="auto" w:fill="FFFFFF"/>
            <w:vAlign w:val="center"/>
          </w:tcPr>
          <w:p w14:paraId="45960366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Napięcie</w:t>
            </w:r>
          </w:p>
          <w:p w14:paraId="270D3FE4" w14:textId="77777777" w:rsidR="004472AA" w:rsidRPr="00F30E6F" w:rsidRDefault="004472AA" w:rsidP="00C50226">
            <w:pPr>
              <w:spacing w:line="312" w:lineRule="auto"/>
              <w:jc w:val="center"/>
              <w:rPr>
                <w:i/>
                <w:sz w:val="10"/>
              </w:rPr>
            </w:pPr>
          </w:p>
          <w:p w14:paraId="4258CD84" w14:textId="77777777" w:rsidR="004472AA" w:rsidRPr="00552B24" w:rsidRDefault="004472AA" w:rsidP="00C50226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 w:rsidRPr="00F30E6F">
              <w:rPr>
                <w:sz w:val="28"/>
              </w:rPr>
              <w:t xml:space="preserve"> </w:t>
            </w:r>
            <w:r>
              <w:rPr>
                <w:rFonts w:ascii="Arial" w:hAnsi="Arial"/>
              </w:rPr>
              <w:t>(V)***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3585" w:type="dxa"/>
            <w:shd w:val="pct10" w:color="auto" w:fill="FFFFFF"/>
            <w:vAlign w:val="center"/>
          </w:tcPr>
          <w:p w14:paraId="63D129ED" w14:textId="77777777" w:rsidR="004472AA" w:rsidRPr="00F30E6F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B</w:t>
            </w:r>
            <w:r w:rsidRPr="00F30E6F">
              <w:rPr>
                <w:rFonts w:ascii="Arial" w:hAnsi="Arial"/>
              </w:rPr>
              <w:t xml:space="preserve"> dopuszczalne </w:t>
            </w:r>
            <w:r>
              <w:rPr>
                <w:rFonts w:ascii="Arial" w:hAnsi="Arial"/>
              </w:rPr>
              <w:br/>
            </w:r>
            <w:r w:rsidRPr="00F30E6F">
              <w:rPr>
                <w:rFonts w:ascii="Arial" w:hAnsi="Arial"/>
              </w:rPr>
              <w:t>z warunku</w:t>
            </w:r>
          </w:p>
          <w:p w14:paraId="6A42554B" w14:textId="77777777" w:rsidR="004472AA" w:rsidRPr="00F30E6F" w:rsidRDefault="004472AA" w:rsidP="00C50226">
            <w:pPr>
              <w:spacing w:line="312" w:lineRule="auto"/>
              <w:jc w:val="center"/>
              <w:rPr>
                <w:rFonts w:ascii="Arial" w:hAnsi="Arial"/>
                <w:vertAlign w:val="superscript"/>
              </w:rPr>
            </w:pP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B</w:t>
            </w:r>
            <w:r>
              <w:rPr>
                <w:rFonts w:ascii="Arial" w:hAnsi="Arial"/>
              </w:rPr>
              <w:t> </w:t>
            </w:r>
            <w:r w:rsidRPr="00F30E6F">
              <w:rPr>
                <w:rFonts w:ascii="Arial" w:hAnsi="Arial"/>
              </w:rPr>
              <w:sym w:font="Symbol" w:char="F0A3"/>
            </w:r>
            <w:r>
              <w:rPr>
                <w:rFonts w:ascii="Arial" w:hAnsi="Arial"/>
              </w:rPr>
              <w:t> </w:t>
            </w: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 w:rsidRPr="00F30E6F">
              <w:rPr>
                <w:rFonts w:ascii="Arial" w:hAnsi="Arial"/>
              </w:rPr>
              <w:t>/</w:t>
            </w:r>
            <w:r w:rsidRPr="00552B2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  <w:vertAlign w:val="subscript"/>
              </w:rPr>
              <w:t>E</w:t>
            </w:r>
            <w:r w:rsidRPr="00F30E6F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(Ω)</w:t>
            </w:r>
            <w:r w:rsidRPr="00F30E6F">
              <w:rPr>
                <w:rFonts w:ascii="Arial" w:hAnsi="Arial"/>
              </w:rPr>
              <w:t>***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  <w:tc>
          <w:tcPr>
            <w:tcW w:w="3561" w:type="dxa"/>
            <w:vMerge w:val="restart"/>
            <w:vAlign w:val="center"/>
          </w:tcPr>
          <w:p w14:paraId="0DCF032E" w14:textId="77777777" w:rsidR="004472AA" w:rsidRPr="00994650" w:rsidRDefault="003C1596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t>Instalacja uziemiająca</w:t>
            </w:r>
            <w:r w:rsidR="004472AA">
              <w:rPr>
                <w:rFonts w:ascii="Arial" w:hAnsi="Arial"/>
              </w:rPr>
              <w:t xml:space="preserve"> </w:t>
            </w:r>
            <w:r w:rsidR="004472AA">
              <w:rPr>
                <w:rFonts w:ascii="Arial" w:hAnsi="Arial"/>
                <w:b/>
              </w:rPr>
              <w:t>linii</w:t>
            </w:r>
            <w:r w:rsidR="004472AA">
              <w:rPr>
                <w:rFonts w:ascii="Arial" w:hAnsi="Arial"/>
              </w:rPr>
              <w:t>:</w:t>
            </w:r>
            <w:r w:rsidR="004472AA">
              <w:rPr>
                <w:rFonts w:ascii="Arial" w:hAnsi="Arial"/>
              </w:rPr>
              <w:br/>
            </w:r>
            <w:r w:rsidR="004472AA">
              <w:rPr>
                <w:rFonts w:ascii="Arial" w:hAnsi="Arial"/>
              </w:rPr>
              <w:br/>
            </w:r>
            <w:r w:rsidR="00994650" w:rsidRPr="00994650">
              <w:rPr>
                <w:rFonts w:ascii="Arial" w:hAnsi="Arial"/>
                <w:b/>
              </w:rPr>
              <w:t>SPEŁNIA WYMAGANIA</w:t>
            </w:r>
            <w:r w:rsidR="00994650">
              <w:rPr>
                <w:rFonts w:ascii="Arial" w:hAnsi="Arial"/>
                <w:b/>
              </w:rPr>
              <w:br/>
            </w:r>
            <w:r w:rsidR="00994650" w:rsidRPr="00994650">
              <w:rPr>
                <w:rFonts w:ascii="Arial" w:hAnsi="Arial"/>
                <w:b/>
              </w:rPr>
              <w:t xml:space="preserve"> / </w:t>
            </w:r>
            <w:r w:rsidR="00994650">
              <w:rPr>
                <w:rFonts w:ascii="Arial" w:hAnsi="Arial"/>
                <w:b/>
              </w:rPr>
              <w:br/>
            </w:r>
            <w:r w:rsidR="00994650" w:rsidRPr="00994650">
              <w:rPr>
                <w:rFonts w:ascii="Arial" w:hAnsi="Arial"/>
                <w:b/>
              </w:rPr>
              <w:t>NIE SPEŁNIA WYMAGAŃ</w:t>
            </w:r>
            <w:r w:rsidR="00994650">
              <w:rPr>
                <w:rFonts w:ascii="Arial" w:hAnsi="Arial"/>
                <w:b/>
              </w:rPr>
              <w:br/>
            </w:r>
            <w:r w:rsidR="00994650">
              <w:rPr>
                <w:rFonts w:ascii="Arial" w:hAnsi="Arial"/>
                <w:b/>
              </w:rPr>
              <w:br/>
            </w:r>
            <w:r w:rsidR="00994650" w:rsidRPr="00994650">
              <w:rPr>
                <w:rFonts w:ascii="Arial" w:hAnsi="Arial"/>
              </w:rPr>
              <w:t>skutecznej ochrony przed porażeniem</w:t>
            </w:r>
          </w:p>
        </w:tc>
      </w:tr>
      <w:tr w:rsidR="004472AA" w14:paraId="5EB0F37C" w14:textId="77777777" w:rsidTr="00994650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5194" w:type="dxa"/>
            <w:vAlign w:val="center"/>
          </w:tcPr>
          <w:p w14:paraId="419CCBF7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Warunek </w:t>
            </w:r>
            <w:r>
              <w:rPr>
                <w:rFonts w:ascii="Arial" w:hAnsi="Arial"/>
              </w:rPr>
              <w:br/>
            </w: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B</w:t>
            </w:r>
            <w:r w:rsidRPr="00F30E6F"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sym w:font="Symbol" w:char="F0A3"/>
            </w:r>
            <w:r>
              <w:rPr>
                <w:rFonts w:ascii="Arial" w:hAnsi="Arial"/>
              </w:rPr>
              <w:t> </w:t>
            </w: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E</w:t>
            </w:r>
            <w:r>
              <w:rPr>
                <w:rFonts w:ascii="Arial" w:hAnsi="Arial"/>
              </w:rPr>
              <w:sym w:font="Symbol" w:char="F0D7"/>
            </w:r>
            <w:r>
              <w:rPr>
                <w:rFonts w:ascii="Arial" w:hAnsi="Arial"/>
              </w:rPr>
              <w:t>50/(</w:t>
            </w:r>
            <w:r w:rsidRPr="00F30E6F">
              <w:rPr>
                <w:rFonts w:ascii="Arial" w:hAnsi="Arial"/>
                <w:i/>
              </w:rPr>
              <w:t>U</w:t>
            </w:r>
            <w:r>
              <w:rPr>
                <w:rFonts w:ascii="Arial" w:hAnsi="Arial"/>
                <w:vertAlign w:val="subscript"/>
              </w:rPr>
              <w:t>0</w:t>
            </w:r>
            <w:r>
              <w:rPr>
                <w:rFonts w:ascii="Arial" w:hAnsi="Arial"/>
              </w:rPr>
              <w:t xml:space="preserve"> – 50) przy </w:t>
            </w:r>
            <w:r w:rsidRPr="00F30E6F">
              <w:rPr>
                <w:i/>
                <w:sz w:val="28"/>
              </w:rPr>
              <w:t>R</w:t>
            </w:r>
            <w:r w:rsidRPr="00F30E6F">
              <w:rPr>
                <w:sz w:val="28"/>
                <w:vertAlign w:val="subscript"/>
              </w:rPr>
              <w:t>E</w:t>
            </w:r>
            <w:r>
              <w:rPr>
                <w:rFonts w:ascii="Arial" w:hAnsi="Arial"/>
              </w:rPr>
              <w:t> = 10 Ω</w:t>
            </w:r>
          </w:p>
          <w:p w14:paraId="3749A20A" w14:textId="77777777" w:rsidR="004472AA" w:rsidRDefault="004472AA" w:rsidP="00C50226">
            <w:pPr>
              <w:spacing w:line="312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wg protokołu pomiarów w stacji SN/</w:t>
            </w:r>
            <w:proofErr w:type="spellStart"/>
            <w:r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>:</w:t>
            </w:r>
          </w:p>
          <w:p w14:paraId="1EDA3546" w14:textId="77777777" w:rsidR="004472AA" w:rsidRPr="00F15156" w:rsidRDefault="004472AA" w:rsidP="00C50226">
            <w:pPr>
              <w:jc w:val="center"/>
              <w:rPr>
                <w:rFonts w:ascii="Arial" w:hAnsi="Arial"/>
                <w:sz w:val="12"/>
              </w:rPr>
            </w:pPr>
          </w:p>
          <w:p w14:paraId="343A7787" w14:textId="77777777" w:rsidR="004472AA" w:rsidRDefault="00994650" w:rsidP="00C50226">
            <w:pPr>
              <w:spacing w:line="312" w:lineRule="auto"/>
              <w:jc w:val="center"/>
              <w:rPr>
                <w:rFonts w:ascii="Arial" w:hAnsi="Arial"/>
                <w:color w:val="008000"/>
              </w:rPr>
            </w:pPr>
            <w:r w:rsidRPr="00994650">
              <w:rPr>
                <w:rFonts w:ascii="Arial" w:hAnsi="Arial"/>
                <w:b/>
                <w:i/>
              </w:rPr>
              <w:t>R</w:t>
            </w:r>
            <w:r w:rsidRPr="00994650">
              <w:rPr>
                <w:rFonts w:ascii="Arial" w:hAnsi="Arial"/>
                <w:b/>
                <w:vertAlign w:val="subscript"/>
              </w:rPr>
              <w:t>B</w:t>
            </w:r>
            <w:r>
              <w:rPr>
                <w:rFonts w:ascii="Arial" w:hAnsi="Arial"/>
                <w:b/>
              </w:rPr>
              <w:t> </w:t>
            </w:r>
            <w:r w:rsidRPr="00994650">
              <w:rPr>
                <w:rFonts w:ascii="Arial" w:hAnsi="Arial"/>
                <w:b/>
              </w:rPr>
              <w:t>&lt;</w:t>
            </w:r>
            <w:r>
              <w:rPr>
                <w:rFonts w:ascii="Arial" w:hAnsi="Arial"/>
                <w:b/>
              </w:rPr>
              <w:t> 2,78 </w:t>
            </w:r>
            <w:r w:rsidRPr="00994650">
              <w:rPr>
                <w:rFonts w:ascii="Arial" w:hAnsi="Arial"/>
                <w:b/>
              </w:rPr>
              <w:t xml:space="preserve">Ω </w:t>
            </w:r>
            <w:r w:rsidR="004472AA" w:rsidRPr="00F30E6F">
              <w:rPr>
                <w:rFonts w:ascii="Arial" w:hAnsi="Arial"/>
                <w:b/>
              </w:rPr>
              <w:t>SPEŁNIONY</w:t>
            </w:r>
            <w:r w:rsidR="004472AA">
              <w:rPr>
                <w:rFonts w:ascii="Arial" w:hAnsi="Arial"/>
                <w:b/>
              </w:rPr>
              <w:t> </w:t>
            </w:r>
            <w:r w:rsidR="004472AA" w:rsidRPr="00F30E6F">
              <w:rPr>
                <w:rFonts w:ascii="Arial" w:hAnsi="Arial"/>
                <w:b/>
              </w:rPr>
              <w:t>/</w:t>
            </w:r>
            <w:r w:rsidR="004472AA">
              <w:rPr>
                <w:rFonts w:ascii="Arial" w:hAnsi="Arial"/>
                <w:b/>
              </w:rPr>
              <w:t> </w:t>
            </w:r>
            <w:r w:rsidR="004472AA" w:rsidRPr="00F30E6F">
              <w:rPr>
                <w:rFonts w:ascii="Arial" w:hAnsi="Arial"/>
                <w:b/>
              </w:rPr>
              <w:t>NIESPEŁNIONY</w:t>
            </w:r>
          </w:p>
        </w:tc>
        <w:tc>
          <w:tcPr>
            <w:tcW w:w="2410" w:type="dxa"/>
            <w:shd w:val="pct10" w:color="auto" w:fill="FFFFFF"/>
            <w:vAlign w:val="center"/>
          </w:tcPr>
          <w:p w14:paraId="42083941" w14:textId="77777777" w:rsidR="004472AA" w:rsidRPr="00994650" w:rsidRDefault="00994650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>
              <w:rPr>
                <w:sz w:val="28"/>
              </w:rPr>
              <w:t> = ….... V</w:t>
            </w:r>
          </w:p>
        </w:tc>
        <w:tc>
          <w:tcPr>
            <w:tcW w:w="3585" w:type="dxa"/>
            <w:shd w:val="pct10" w:color="auto" w:fill="FFFFFF"/>
            <w:vAlign w:val="center"/>
          </w:tcPr>
          <w:p w14:paraId="508949D4" w14:textId="77777777" w:rsidR="004472AA" w:rsidRPr="00994650" w:rsidRDefault="00994650" w:rsidP="00C50226">
            <w:pPr>
              <w:spacing w:line="312" w:lineRule="auto"/>
              <w:jc w:val="center"/>
              <w:rPr>
                <w:rFonts w:ascii="Arial" w:hAnsi="Arial"/>
                <w:sz w:val="14"/>
              </w:rPr>
            </w:pPr>
            <w:r w:rsidRPr="00552B24">
              <w:rPr>
                <w:i/>
                <w:sz w:val="28"/>
              </w:rPr>
              <w:t>U</w:t>
            </w:r>
            <w:r w:rsidRPr="00552B24">
              <w:rPr>
                <w:sz w:val="28"/>
                <w:vertAlign w:val="subscript"/>
              </w:rPr>
              <w:t>F</w:t>
            </w:r>
            <w:r w:rsidRPr="00F30E6F">
              <w:rPr>
                <w:rFonts w:ascii="Arial" w:hAnsi="Arial"/>
              </w:rPr>
              <w:t>/</w:t>
            </w:r>
            <w:r w:rsidRPr="00552B24">
              <w:rPr>
                <w:i/>
                <w:sz w:val="28"/>
              </w:rPr>
              <w:t xml:space="preserve"> </w:t>
            </w:r>
            <w:r>
              <w:rPr>
                <w:i/>
                <w:sz w:val="28"/>
              </w:rPr>
              <w:t>I</w:t>
            </w:r>
            <w:r>
              <w:rPr>
                <w:sz w:val="28"/>
                <w:vertAlign w:val="subscript"/>
              </w:rPr>
              <w:t>E</w:t>
            </w:r>
            <w:r>
              <w:rPr>
                <w:sz w:val="28"/>
              </w:rPr>
              <w:t> = …….</w:t>
            </w:r>
            <w:r>
              <w:rPr>
                <w:rFonts w:ascii="Arial" w:hAnsi="Arial"/>
              </w:rPr>
              <w:t xml:space="preserve">  Ω</w:t>
            </w:r>
            <w:r>
              <w:rPr>
                <w:rFonts w:ascii="Arial" w:hAnsi="Arial"/>
              </w:rPr>
              <w:br/>
            </w:r>
          </w:p>
          <w:p w14:paraId="3DE23457" w14:textId="77777777" w:rsidR="00994650" w:rsidRPr="00994650" w:rsidRDefault="00994650" w:rsidP="00C50226">
            <w:pPr>
              <w:spacing w:line="312" w:lineRule="auto"/>
              <w:jc w:val="center"/>
              <w:rPr>
                <w:b/>
                <w:sz w:val="28"/>
                <w:vertAlign w:val="subscript"/>
              </w:rPr>
            </w:pPr>
            <w:r w:rsidRPr="00994650">
              <w:rPr>
                <w:b/>
                <w:i/>
                <w:sz w:val="28"/>
              </w:rPr>
              <w:t>R</w:t>
            </w:r>
            <w:r w:rsidRPr="00994650">
              <w:rPr>
                <w:b/>
                <w:sz w:val="28"/>
                <w:vertAlign w:val="subscript"/>
              </w:rPr>
              <w:t>B</w:t>
            </w:r>
            <w:r w:rsidRPr="00994650">
              <w:rPr>
                <w:rFonts w:ascii="Arial" w:hAnsi="Arial"/>
                <w:b/>
              </w:rPr>
              <w:t> </w:t>
            </w:r>
            <w:r w:rsidRPr="00994650">
              <w:rPr>
                <w:rFonts w:ascii="Arial" w:hAnsi="Arial"/>
                <w:b/>
              </w:rPr>
              <w:sym w:font="Symbol" w:char="F0A3"/>
            </w:r>
            <w:r w:rsidRPr="00994650">
              <w:rPr>
                <w:rFonts w:ascii="Arial" w:hAnsi="Arial"/>
                <w:b/>
              </w:rPr>
              <w:t> </w:t>
            </w:r>
            <w:r w:rsidRPr="00994650">
              <w:rPr>
                <w:b/>
                <w:i/>
                <w:sz w:val="28"/>
              </w:rPr>
              <w:t>U</w:t>
            </w:r>
            <w:r w:rsidRPr="00994650">
              <w:rPr>
                <w:b/>
                <w:sz w:val="28"/>
                <w:vertAlign w:val="subscript"/>
              </w:rPr>
              <w:t>F</w:t>
            </w:r>
            <w:r w:rsidRPr="00994650">
              <w:rPr>
                <w:rFonts w:ascii="Arial" w:hAnsi="Arial"/>
                <w:b/>
              </w:rPr>
              <w:t>/</w:t>
            </w:r>
            <w:r w:rsidRPr="00994650">
              <w:rPr>
                <w:b/>
                <w:i/>
                <w:sz w:val="28"/>
              </w:rPr>
              <w:t xml:space="preserve"> I</w:t>
            </w:r>
            <w:r w:rsidRPr="00994650">
              <w:rPr>
                <w:b/>
                <w:sz w:val="28"/>
                <w:vertAlign w:val="subscript"/>
              </w:rPr>
              <w:t>E</w:t>
            </w:r>
          </w:p>
          <w:p w14:paraId="29FEBDC8" w14:textId="77777777" w:rsidR="00994650" w:rsidRPr="00994650" w:rsidRDefault="00994650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F30E6F">
              <w:rPr>
                <w:rFonts w:ascii="Arial" w:hAnsi="Arial"/>
                <w:b/>
              </w:rPr>
              <w:t>SPEŁNIONY</w:t>
            </w:r>
            <w:r>
              <w:rPr>
                <w:rFonts w:ascii="Arial" w:hAnsi="Arial"/>
                <w:b/>
              </w:rPr>
              <w:t> </w:t>
            </w:r>
            <w:r w:rsidRPr="00F30E6F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F30E6F">
              <w:rPr>
                <w:rFonts w:ascii="Arial" w:hAnsi="Arial"/>
                <w:b/>
              </w:rPr>
              <w:t>NIESPEŁNIONY</w:t>
            </w:r>
          </w:p>
        </w:tc>
        <w:tc>
          <w:tcPr>
            <w:tcW w:w="3561" w:type="dxa"/>
            <w:vMerge/>
            <w:vAlign w:val="center"/>
          </w:tcPr>
          <w:p w14:paraId="2CC362C5" w14:textId="77777777" w:rsidR="004472AA" w:rsidRPr="00F30E6F" w:rsidRDefault="004472AA" w:rsidP="00C50226">
            <w:pPr>
              <w:spacing w:line="312" w:lineRule="auto"/>
              <w:jc w:val="center"/>
              <w:rPr>
                <w:rFonts w:ascii="Arial" w:hAnsi="Arial"/>
                <w:b/>
              </w:rPr>
            </w:pPr>
          </w:p>
        </w:tc>
      </w:tr>
      <w:tr w:rsidR="004472AA" w14:paraId="5EA69A9C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4"/>
          </w:tcPr>
          <w:p w14:paraId="4579C6AB" w14:textId="77777777" w:rsidR="004472AA" w:rsidRDefault="004472AA" w:rsidP="00C5022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</w:p>
          <w:p w14:paraId="6BC77A2A" w14:textId="77777777" w:rsidR="004472AA" w:rsidRDefault="004472AA" w:rsidP="00C50226">
            <w:pPr>
              <w:spacing w:line="312" w:lineRule="auto"/>
              <w:rPr>
                <w:rFonts w:ascii="Arial" w:hAnsi="Arial"/>
                <w:color w:val="0000FF"/>
              </w:rPr>
            </w:pPr>
            <w:r>
              <w:rPr>
                <w:rFonts w:ascii="Arial" w:hAnsi="Arial"/>
              </w:rPr>
              <w:t>…………………………......................................................................................................</w:t>
            </w:r>
          </w:p>
        </w:tc>
      </w:tr>
      <w:tr w:rsidR="004472AA" w14:paraId="1BA70118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4"/>
          </w:tcPr>
          <w:p w14:paraId="38864E87" w14:textId="77777777" w:rsidR="004472AA" w:rsidRDefault="004472AA" w:rsidP="00C50226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137F748D" w14:textId="77777777" w:rsidR="004472AA" w:rsidRDefault="004472AA" w:rsidP="00C5022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  <w:color w:val="0000FF"/>
                <w:sz w:val="8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4472AA" w14:paraId="23A805E2" w14:textId="77777777" w:rsidTr="00C50226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14750" w:type="dxa"/>
            <w:gridSpan w:val="4"/>
          </w:tcPr>
          <w:p w14:paraId="70E1AE36" w14:textId="77777777" w:rsidR="004472AA" w:rsidRDefault="004472AA" w:rsidP="00C50226">
            <w:pPr>
              <w:spacing w:line="288" w:lineRule="auto"/>
              <w:rPr>
                <w:rFonts w:ascii="Arial" w:hAnsi="Arial"/>
              </w:rPr>
            </w:pPr>
            <w:r w:rsidRPr="00552B24">
              <w:rPr>
                <w:rFonts w:ascii="Arial" w:hAnsi="Arial"/>
              </w:rPr>
              <w:t>Wynik ocenił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1CE54C2C" w14:textId="77777777" w:rsidR="004472AA" w:rsidRDefault="004472AA" w:rsidP="00C5022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7FF67707" w14:textId="77777777" w:rsidR="004472AA" w:rsidRPr="00C70983" w:rsidRDefault="004472AA" w:rsidP="004472AA">
      <w:pPr>
        <w:tabs>
          <w:tab w:val="left" w:pos="426"/>
        </w:tabs>
        <w:spacing w:before="120" w:line="312" w:lineRule="auto"/>
        <w:ind w:left="425" w:hanging="425"/>
        <w:rPr>
          <w:rFonts w:ascii="Arial" w:hAnsi="Arial"/>
          <w:sz w:val="16"/>
        </w:rPr>
      </w:pPr>
      <w:r w:rsidRPr="00C70983">
        <w:rPr>
          <w:rFonts w:ascii="Arial" w:hAnsi="Arial"/>
          <w:sz w:val="16"/>
        </w:rPr>
        <w:t>*</w:t>
      </w:r>
      <w:r w:rsidRPr="00C70983">
        <w:rPr>
          <w:rFonts w:ascii="Arial" w:hAnsi="Arial"/>
          <w:sz w:val="16"/>
          <w:vertAlign w:val="superscript"/>
        </w:rPr>
        <w:t>)</w:t>
      </w:r>
      <w:r w:rsidRPr="00C70983">
        <w:rPr>
          <w:rFonts w:ascii="Arial" w:hAnsi="Arial"/>
          <w:sz w:val="16"/>
        </w:rPr>
        <w:tab/>
        <w:t>niepotrzebne skreślić</w:t>
      </w:r>
    </w:p>
    <w:p w14:paraId="2D415622" w14:textId="77777777" w:rsidR="004472AA" w:rsidRPr="00C70983" w:rsidRDefault="004472AA" w:rsidP="004472AA">
      <w:pPr>
        <w:tabs>
          <w:tab w:val="left" w:pos="426"/>
        </w:tabs>
        <w:spacing w:line="312" w:lineRule="auto"/>
        <w:ind w:left="426" w:hanging="426"/>
        <w:rPr>
          <w:rFonts w:ascii="Arial" w:hAnsi="Arial"/>
          <w:sz w:val="16"/>
        </w:rPr>
      </w:pPr>
      <w:r w:rsidRPr="00C70983">
        <w:rPr>
          <w:rFonts w:ascii="Arial" w:hAnsi="Arial"/>
          <w:sz w:val="16"/>
        </w:rPr>
        <w:t>**</w:t>
      </w:r>
      <w:r w:rsidRPr="00C70983">
        <w:rPr>
          <w:rFonts w:ascii="Arial" w:hAnsi="Arial"/>
          <w:sz w:val="16"/>
          <w:vertAlign w:val="superscript"/>
        </w:rPr>
        <w:t>)</w:t>
      </w:r>
      <w:r w:rsidRPr="00C70983">
        <w:rPr>
          <w:rFonts w:ascii="Arial" w:hAnsi="Arial"/>
          <w:sz w:val="16"/>
        </w:rPr>
        <w:tab/>
        <w:t xml:space="preserve">Pomiar rezystancji wypadkowej wszystkich uziomów w danej linii jest pomiarem referencyjnym (ale obowiązkowym), mającym na celu stwierdzenie, </w:t>
      </w:r>
      <w:r>
        <w:rPr>
          <w:rFonts w:ascii="Arial" w:hAnsi="Arial"/>
          <w:sz w:val="16"/>
        </w:rPr>
        <w:br/>
      </w:r>
      <w:r w:rsidRPr="00C70983">
        <w:rPr>
          <w:rFonts w:ascii="Arial" w:hAnsi="Arial"/>
          <w:sz w:val="16"/>
        </w:rPr>
        <w:t xml:space="preserve">czy zachowana jest ciągłość </w:t>
      </w:r>
      <w:r w:rsidR="003C1596">
        <w:rPr>
          <w:rFonts w:ascii="Arial" w:hAnsi="Arial"/>
          <w:sz w:val="16"/>
        </w:rPr>
        <w:t>instalacji uziemiającej</w:t>
      </w:r>
      <w:r w:rsidRPr="00C70983">
        <w:rPr>
          <w:rFonts w:ascii="Arial" w:hAnsi="Arial"/>
          <w:sz w:val="16"/>
        </w:rPr>
        <w:t xml:space="preserve"> na drodze przewód uziemiający</w:t>
      </w:r>
      <w:r w:rsidR="000F553E">
        <w:rPr>
          <w:rFonts w:ascii="Arial" w:hAnsi="Arial"/>
          <w:sz w:val="16"/>
        </w:rPr>
        <w:t xml:space="preserve"> </w:t>
      </w:r>
      <w:r w:rsidR="000F553E">
        <w:t>–</w:t>
      </w:r>
      <w:r w:rsidRPr="00C70983">
        <w:rPr>
          <w:rFonts w:ascii="Arial" w:hAnsi="Arial"/>
          <w:sz w:val="16"/>
        </w:rPr>
        <w:t xml:space="preserve"> przewód PEN linii oraz samego przewodu PEN. </w:t>
      </w:r>
    </w:p>
    <w:p w14:paraId="3E92234E" w14:textId="77777777" w:rsidR="004472AA" w:rsidRPr="00C70983" w:rsidRDefault="004472AA" w:rsidP="004472AA">
      <w:pPr>
        <w:tabs>
          <w:tab w:val="left" w:pos="426"/>
        </w:tabs>
        <w:spacing w:line="312" w:lineRule="auto"/>
        <w:ind w:left="426" w:hanging="426"/>
        <w:rPr>
          <w:rFonts w:ascii="Arial" w:hAnsi="Arial"/>
          <w:sz w:val="16"/>
        </w:rPr>
      </w:pPr>
      <w:r w:rsidRPr="00C70983">
        <w:rPr>
          <w:rFonts w:ascii="Arial" w:hAnsi="Arial"/>
          <w:sz w:val="16"/>
        </w:rPr>
        <w:t>***</w:t>
      </w:r>
      <w:r w:rsidRPr="00C70983">
        <w:rPr>
          <w:rFonts w:ascii="Arial" w:hAnsi="Arial"/>
          <w:sz w:val="16"/>
          <w:vertAlign w:val="superscript"/>
        </w:rPr>
        <w:t>)</w:t>
      </w:r>
      <w:r w:rsidRPr="00C70983">
        <w:rPr>
          <w:rFonts w:ascii="Arial" w:hAnsi="Arial"/>
          <w:sz w:val="16"/>
        </w:rPr>
        <w:tab/>
      </w:r>
      <w:r w:rsidRPr="00C70983">
        <w:rPr>
          <w:rFonts w:ascii="Arial" w:hAnsi="Arial"/>
          <w:b/>
          <w:sz w:val="16"/>
        </w:rPr>
        <w:t xml:space="preserve">Pola szare wypełnić, </w:t>
      </w:r>
      <w:r w:rsidR="00AD07FD" w:rsidRPr="00AD07FD">
        <w:rPr>
          <w:rFonts w:ascii="Arial" w:hAnsi="Arial"/>
          <w:b/>
          <w:sz w:val="16"/>
        </w:rPr>
        <w:t xml:space="preserve">jeśli w stacji zasilającej SN/ </w:t>
      </w:r>
      <w:proofErr w:type="spellStart"/>
      <w:r w:rsidR="00AD07FD" w:rsidRPr="00AD07FD">
        <w:rPr>
          <w:rFonts w:ascii="Arial" w:hAnsi="Arial"/>
          <w:b/>
          <w:sz w:val="16"/>
        </w:rPr>
        <w:t>nn</w:t>
      </w:r>
      <w:proofErr w:type="spellEnd"/>
      <w:r w:rsidR="00AD07FD" w:rsidRPr="00AD07FD">
        <w:rPr>
          <w:rFonts w:ascii="Arial" w:hAnsi="Arial"/>
          <w:b/>
          <w:sz w:val="16"/>
        </w:rPr>
        <w:t xml:space="preserve"> instalacja uziemiająca części SN i </w:t>
      </w:r>
      <w:proofErr w:type="spellStart"/>
      <w:r w:rsidR="00AD07FD" w:rsidRPr="00AD07FD">
        <w:rPr>
          <w:rFonts w:ascii="Arial" w:hAnsi="Arial"/>
          <w:b/>
          <w:sz w:val="16"/>
        </w:rPr>
        <w:t>nn</w:t>
      </w:r>
      <w:proofErr w:type="spellEnd"/>
      <w:r w:rsidR="00AD07FD" w:rsidRPr="00AD07FD">
        <w:rPr>
          <w:rFonts w:ascii="Arial" w:hAnsi="Arial"/>
          <w:b/>
          <w:sz w:val="16"/>
        </w:rPr>
        <w:t xml:space="preserve"> jest wspólna.</w:t>
      </w:r>
      <w:r>
        <w:rPr>
          <w:rFonts w:ascii="Arial" w:hAnsi="Arial"/>
          <w:sz w:val="16"/>
        </w:rPr>
        <w:t>.</w:t>
      </w:r>
    </w:p>
    <w:p w14:paraId="07612FB8" w14:textId="77777777" w:rsidR="004472AA" w:rsidRDefault="004472AA" w:rsidP="004472AA">
      <w:pPr>
        <w:spacing w:line="312" w:lineRule="auto"/>
        <w:ind w:left="1134" w:hanging="708"/>
        <w:rPr>
          <w:rFonts w:ascii="Arial" w:hAnsi="Arial"/>
          <w:sz w:val="16"/>
        </w:rPr>
      </w:pPr>
      <w:r w:rsidRPr="00445046">
        <w:rPr>
          <w:rFonts w:ascii="Arial" w:hAnsi="Arial"/>
          <w:b/>
          <w:sz w:val="16"/>
        </w:rPr>
        <w:t>UWAGA</w:t>
      </w:r>
      <w:r>
        <w:rPr>
          <w:rFonts w:ascii="Arial" w:hAnsi="Arial"/>
          <w:sz w:val="16"/>
        </w:rPr>
        <w:t>:</w:t>
      </w:r>
      <w:r>
        <w:rPr>
          <w:rFonts w:ascii="Arial" w:hAnsi="Arial"/>
          <w:sz w:val="16"/>
        </w:rPr>
        <w:tab/>
      </w:r>
      <w:r w:rsidR="003C1596">
        <w:rPr>
          <w:rFonts w:ascii="Arial" w:hAnsi="Arial"/>
          <w:sz w:val="16"/>
        </w:rPr>
        <w:t>Instalacja uziemiająca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b/>
          <w:sz w:val="16"/>
        </w:rPr>
        <w:t>słupa/złącza</w:t>
      </w:r>
      <w:r>
        <w:rPr>
          <w:rFonts w:ascii="Arial" w:hAnsi="Arial"/>
          <w:sz w:val="16"/>
        </w:rPr>
        <w:t xml:space="preserve"> uznaje się za działający prawidłowo, jeżeli przewody uziemiające są ciągłe oraz </w:t>
      </w:r>
      <w:proofErr w:type="spellStart"/>
      <w:r w:rsidRPr="00A3352B">
        <w:rPr>
          <w:i/>
          <w:sz w:val="20"/>
        </w:rPr>
        <w:t>R</w:t>
      </w:r>
      <w:r w:rsidRPr="00A3352B">
        <w:rPr>
          <w:sz w:val="20"/>
          <w:vertAlign w:val="subscript"/>
        </w:rPr>
        <w:t>Bi</w:t>
      </w:r>
      <w:proofErr w:type="spellEnd"/>
      <w:r>
        <w:rPr>
          <w:sz w:val="20"/>
        </w:rPr>
        <w:t> </w:t>
      </w:r>
      <w:r>
        <w:rPr>
          <w:rFonts w:ascii="Arial" w:hAnsi="Arial"/>
          <w:sz w:val="16"/>
        </w:rPr>
        <w:sym w:font="Symbol" w:char="F0A3"/>
      </w:r>
      <w:r>
        <w:rPr>
          <w:rFonts w:ascii="Arial" w:hAnsi="Arial"/>
          <w:sz w:val="16"/>
        </w:rPr>
        <w:t> 30</w:t>
      </w:r>
      <w:r>
        <w:rPr>
          <w:rFonts w:ascii="Arial" w:hAnsi="Arial"/>
          <w:sz w:val="16"/>
        </w:rPr>
        <w:sym w:font="Symbol" w:char="F057"/>
      </w:r>
      <w:r>
        <w:rPr>
          <w:rFonts w:ascii="Arial" w:hAnsi="Arial"/>
          <w:sz w:val="16"/>
        </w:rPr>
        <w:t>.</w:t>
      </w:r>
      <w:r>
        <w:rPr>
          <w:rFonts w:ascii="Arial" w:hAnsi="Arial"/>
          <w:color w:val="FF0000"/>
          <w:sz w:val="16"/>
        </w:rPr>
        <w:t xml:space="preserve"> </w:t>
      </w:r>
      <w:r>
        <w:rPr>
          <w:rFonts w:ascii="Arial" w:hAnsi="Arial"/>
          <w:sz w:val="16"/>
        </w:rPr>
        <w:t xml:space="preserve">Natomiast układ uziemiający </w:t>
      </w:r>
      <w:r>
        <w:rPr>
          <w:rFonts w:ascii="Arial" w:hAnsi="Arial"/>
          <w:b/>
          <w:sz w:val="16"/>
        </w:rPr>
        <w:t>linii</w:t>
      </w:r>
      <w:r>
        <w:rPr>
          <w:rFonts w:ascii="Arial" w:hAnsi="Arial"/>
          <w:sz w:val="16"/>
        </w:rPr>
        <w:t xml:space="preserve"> uznaje się za prawidłowo działający, jeżeli układy </w:t>
      </w:r>
      <w:r w:rsidR="00994650" w:rsidRPr="00994650">
        <w:rPr>
          <w:rFonts w:ascii="Arial" w:hAnsi="Arial"/>
          <w:sz w:val="16"/>
        </w:rPr>
        <w:t xml:space="preserve">uziomowe </w:t>
      </w:r>
      <w:r>
        <w:rPr>
          <w:rFonts w:ascii="Arial" w:hAnsi="Arial"/>
          <w:sz w:val="16"/>
        </w:rPr>
        <w:t xml:space="preserve">wszystkich słupów działają prawidłowo i dodatkowo spełnione są wszystkie warunki dotyczące rezystancji </w:t>
      </w:r>
      <w:r w:rsidRPr="00F7049C">
        <w:rPr>
          <w:i/>
          <w:sz w:val="20"/>
        </w:rPr>
        <w:t>R</w:t>
      </w:r>
      <w:r w:rsidRPr="00F7049C">
        <w:rPr>
          <w:sz w:val="20"/>
          <w:vertAlign w:val="subscript"/>
        </w:rPr>
        <w:t>B</w:t>
      </w:r>
      <w:r w:rsidR="00AD07FD">
        <w:rPr>
          <w:sz w:val="20"/>
        </w:rPr>
        <w:t xml:space="preserve"> </w:t>
      </w:r>
      <w:r w:rsidR="00AD07FD" w:rsidRPr="00AD07FD">
        <w:rPr>
          <w:sz w:val="20"/>
        </w:rPr>
        <w:t xml:space="preserve">i </w:t>
      </w:r>
      <w:r w:rsidR="00AD07FD" w:rsidRPr="00AD07FD">
        <w:rPr>
          <w:i/>
          <w:sz w:val="20"/>
        </w:rPr>
        <w:t>R</w:t>
      </w:r>
      <w:r w:rsidR="00AD07FD" w:rsidRPr="00AD07FD">
        <w:rPr>
          <w:sz w:val="20"/>
          <w:vertAlign w:val="subscript"/>
        </w:rPr>
        <w:t>BK</w:t>
      </w:r>
      <w:r w:rsidR="00AD07FD" w:rsidRPr="00AD07FD">
        <w:rPr>
          <w:sz w:val="20"/>
        </w:rPr>
        <w:t xml:space="preserve"> (</w:t>
      </w:r>
      <w:r w:rsidR="00AD07FD" w:rsidRPr="00AD07FD">
        <w:rPr>
          <w:i/>
          <w:sz w:val="20"/>
        </w:rPr>
        <w:t>R</w:t>
      </w:r>
      <w:r w:rsidR="00AD07FD" w:rsidRPr="00AD07FD">
        <w:rPr>
          <w:sz w:val="20"/>
          <w:vertAlign w:val="subscript"/>
        </w:rPr>
        <w:t>BK</w:t>
      </w:r>
      <w:r w:rsidR="00AD07FD">
        <w:rPr>
          <w:sz w:val="20"/>
        </w:rPr>
        <w:t> </w:t>
      </w:r>
      <w:r w:rsidR="00AD07FD">
        <w:rPr>
          <w:sz w:val="20"/>
        </w:rPr>
        <w:sym w:font="Symbol" w:char="F0A3"/>
      </w:r>
      <w:r w:rsidR="00AD07FD">
        <w:rPr>
          <w:sz w:val="20"/>
        </w:rPr>
        <w:t> </w:t>
      </w:r>
      <w:r w:rsidR="00AD07FD" w:rsidRPr="00AD07FD">
        <w:rPr>
          <w:sz w:val="20"/>
        </w:rPr>
        <w:t>5</w:t>
      </w:r>
      <w:r w:rsidR="00AD07FD">
        <w:rPr>
          <w:sz w:val="20"/>
        </w:rPr>
        <w:t> </w:t>
      </w:r>
      <w:r w:rsidR="00AD07FD">
        <w:rPr>
          <w:sz w:val="20"/>
        </w:rPr>
        <w:sym w:font="Symbol" w:char="F057"/>
      </w:r>
      <w:r w:rsidR="00AD07FD" w:rsidRPr="00AD07FD">
        <w:rPr>
          <w:sz w:val="20"/>
        </w:rPr>
        <w:t>)</w:t>
      </w:r>
      <w:r>
        <w:rPr>
          <w:rFonts w:ascii="Arial" w:hAnsi="Arial"/>
          <w:sz w:val="16"/>
        </w:rPr>
        <w:t>.</w:t>
      </w:r>
    </w:p>
    <w:p w14:paraId="36706B27" w14:textId="77777777" w:rsidR="004472AA" w:rsidRDefault="004472AA" w:rsidP="004472AA">
      <w:pPr>
        <w:tabs>
          <w:tab w:val="left" w:pos="426"/>
        </w:tabs>
        <w:spacing w:line="312" w:lineRule="auto"/>
        <w:ind w:left="426" w:hanging="426"/>
        <w:rPr>
          <w:rFonts w:ascii="Arial" w:hAnsi="Arial"/>
          <w:sz w:val="16"/>
        </w:rPr>
      </w:pPr>
      <w:r>
        <w:rPr>
          <w:rFonts w:ascii="Arial" w:hAnsi="Arial"/>
          <w:sz w:val="16"/>
        </w:rPr>
        <w:t>****</w:t>
      </w:r>
      <w:r>
        <w:rPr>
          <w:rFonts w:ascii="Arial" w:hAnsi="Arial"/>
          <w:sz w:val="16"/>
          <w:vertAlign w:val="superscript"/>
        </w:rPr>
        <w:t>)</w:t>
      </w:r>
      <w:r>
        <w:rPr>
          <w:rFonts w:ascii="Arial" w:hAnsi="Arial"/>
          <w:sz w:val="16"/>
        </w:rPr>
        <w:tab/>
        <w:t xml:space="preserve">Wartość </w:t>
      </w:r>
      <w:r w:rsidR="00994650">
        <w:rPr>
          <w:rFonts w:ascii="Arial" w:hAnsi="Arial"/>
          <w:sz w:val="16"/>
        </w:rPr>
        <w:t xml:space="preserve">wpisuje się dla słupów/ złączy </w:t>
      </w:r>
      <w:r>
        <w:rPr>
          <w:rFonts w:ascii="Arial" w:hAnsi="Arial"/>
          <w:sz w:val="16"/>
        </w:rPr>
        <w:t>końcowych linii elektroenergetycznej</w:t>
      </w:r>
      <w:r w:rsidR="00994650">
        <w:rPr>
          <w:rFonts w:ascii="Arial" w:hAnsi="Arial"/>
          <w:sz w:val="16"/>
        </w:rPr>
        <w:t xml:space="preserve"> </w:t>
      </w:r>
      <w:r w:rsidR="00994650" w:rsidRPr="00994650">
        <w:rPr>
          <w:rFonts w:ascii="Arial" w:hAnsi="Arial"/>
          <w:sz w:val="16"/>
        </w:rPr>
        <w:t>or</w:t>
      </w:r>
      <w:r w:rsidR="00994650">
        <w:rPr>
          <w:rFonts w:ascii="Arial" w:hAnsi="Arial"/>
          <w:sz w:val="16"/>
        </w:rPr>
        <w:t>az odgałęzień dłuższych niż 200 </w:t>
      </w:r>
      <w:r w:rsidR="00994650" w:rsidRPr="00994650">
        <w:rPr>
          <w:rFonts w:ascii="Arial" w:hAnsi="Arial"/>
          <w:sz w:val="16"/>
        </w:rPr>
        <w:t>m</w:t>
      </w:r>
      <w:r>
        <w:rPr>
          <w:rFonts w:ascii="Arial" w:hAnsi="Arial"/>
          <w:sz w:val="16"/>
        </w:rPr>
        <w:t>.</w:t>
      </w:r>
    </w:p>
    <w:p w14:paraId="11CB91AF" w14:textId="77777777" w:rsidR="00BB17C8" w:rsidRPr="00DC6F5D" w:rsidRDefault="00BB17C8" w:rsidP="00965DB0">
      <w:pPr>
        <w:pStyle w:val="Tekstpodstawowy3"/>
        <w:spacing w:line="312" w:lineRule="auto"/>
      </w:pPr>
    </w:p>
    <w:p w14:paraId="49A0AA3C" w14:textId="77777777" w:rsidR="004472AA" w:rsidRDefault="004472AA" w:rsidP="00690446">
      <w:pPr>
        <w:pStyle w:val="Tekstpodstawowy"/>
        <w:rPr>
          <w:rFonts w:eastAsia="Symbol"/>
        </w:rPr>
        <w:sectPr w:rsidR="004472AA" w:rsidSect="00287461">
          <w:pgSz w:w="16838" w:h="11906" w:orient="landscape" w:code="9"/>
          <w:pgMar w:top="1418" w:right="1418" w:bottom="1418" w:left="1418" w:header="709" w:footer="709" w:gutter="0"/>
          <w:cols w:space="708"/>
        </w:sectPr>
      </w:pPr>
    </w:p>
    <w:p w14:paraId="5EDD57A9" w14:textId="77777777" w:rsidR="00987855" w:rsidRPr="00987855" w:rsidRDefault="00987855" w:rsidP="00987855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  <w:bookmarkStart w:id="18" w:name="_Ref484795522"/>
      <w:bookmarkStart w:id="19" w:name="_Toc484821121"/>
      <w:bookmarkStart w:id="20" w:name="_Toc492020822"/>
      <w:bookmarkStart w:id="21" w:name="_Ref507779834"/>
      <w:bookmarkStart w:id="22" w:name="_Ref507780094"/>
      <w:bookmarkStart w:id="23" w:name="_Toc508015216"/>
      <w:bookmarkStart w:id="24" w:name="_Toc525640717"/>
    </w:p>
    <w:p w14:paraId="6C78D186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D</w:t>
      </w:r>
    </w:p>
    <w:p w14:paraId="720AE76E" w14:textId="3F29678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 xml:space="preserve">Protokół badania skuteczności ochrony przed porażeniem dla linii 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 xml:space="preserve"> położonych poza terenem zespolonej instalacji uziemiającej – układ TT</w:t>
      </w:r>
    </w:p>
    <w:p w14:paraId="275D5A94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327BB34C" w14:textId="77777777" w:rsidR="00987855" w:rsidRDefault="00987855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</w:pPr>
    </w:p>
    <w:p w14:paraId="0FF2F96F" w14:textId="77777777" w:rsidR="00987855" w:rsidRDefault="00987855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</w:pPr>
    </w:p>
    <w:bookmarkEnd w:id="18"/>
    <w:bookmarkEnd w:id="19"/>
    <w:bookmarkEnd w:id="20"/>
    <w:bookmarkEnd w:id="21"/>
    <w:bookmarkEnd w:id="22"/>
    <w:bookmarkEnd w:id="23"/>
    <w:bookmarkEnd w:id="24"/>
    <w:p w14:paraId="69C7A245" w14:textId="77777777" w:rsidR="00987855" w:rsidRDefault="00987855">
      <w:pPr>
        <w:rPr>
          <w:b/>
          <w:sz w:val="28"/>
          <w:szCs w:val="28"/>
          <w:lang w:eastAsia="zh-CN"/>
        </w:rPr>
      </w:pPr>
      <w:r>
        <w:br w:type="page"/>
      </w:r>
    </w:p>
    <w:p w14:paraId="64985CB9" w14:textId="55383EA2" w:rsidR="00987855" w:rsidRPr="00AC3B77" w:rsidRDefault="00987855" w:rsidP="00BC6228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"/>
        <w:gridCol w:w="435"/>
        <w:gridCol w:w="858"/>
        <w:gridCol w:w="34"/>
        <w:gridCol w:w="1001"/>
        <w:gridCol w:w="911"/>
        <w:gridCol w:w="962"/>
        <w:gridCol w:w="719"/>
        <w:gridCol w:w="742"/>
        <w:gridCol w:w="543"/>
        <w:gridCol w:w="432"/>
        <w:gridCol w:w="433"/>
        <w:gridCol w:w="433"/>
        <w:gridCol w:w="222"/>
        <w:gridCol w:w="211"/>
        <w:gridCol w:w="961"/>
      </w:tblGrid>
      <w:tr w:rsidR="00E96ECE" w14:paraId="4A7A56B6" w14:textId="77777777" w:rsidTr="006E1A2B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2" w:type="dxa"/>
            <w:gridSpan w:val="3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72C57276" w14:textId="77777777" w:rsidR="00E96ECE" w:rsidRDefault="00E96ECE" w:rsidP="006E1A2B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1BC511A7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11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72430603" w14:textId="77777777" w:rsidR="00E96ECE" w:rsidRDefault="00E96ECE" w:rsidP="006E1A2B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>
              <w:rPr>
                <w:rFonts w:ascii="Arial" w:hAnsi="Arial"/>
                <w:b/>
              </w:rPr>
              <w:t>badania</w:t>
            </w:r>
            <w:r w:rsidR="00B06DC0" w:rsidRPr="00B06DC0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104A92D6" w14:textId="77777777" w:rsidR="00E96ECE" w:rsidRPr="00FF0E57" w:rsidRDefault="00E96ECE" w:rsidP="006E1A2B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Badanie</w:t>
            </w:r>
            <w:r w:rsidRPr="00FF0E5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i ocena</w:t>
            </w:r>
            <w:r w:rsidRPr="00FF0E57">
              <w:rPr>
                <w:rFonts w:ascii="Arial" w:hAnsi="Arial"/>
              </w:rPr>
              <w:t xml:space="preserve"> skuteczności ochrony przed porażeniem w </w:t>
            </w:r>
            <w:r>
              <w:rPr>
                <w:rFonts w:ascii="Arial" w:hAnsi="Arial"/>
                <w:b/>
              </w:rPr>
              <w:t xml:space="preserve">LINII </w:t>
            </w:r>
            <w:proofErr w:type="spellStart"/>
            <w:r>
              <w:rPr>
                <w:rFonts w:ascii="Arial" w:hAnsi="Arial"/>
                <w:b/>
              </w:rPr>
              <w:t>nn</w:t>
            </w:r>
            <w:proofErr w:type="spellEnd"/>
            <w:r>
              <w:rPr>
                <w:rFonts w:ascii="Arial" w:hAnsi="Arial"/>
                <w:b/>
              </w:rPr>
              <w:t xml:space="preserve"> w układzie TT</w:t>
            </w:r>
          </w:p>
        </w:tc>
        <w:tc>
          <w:tcPr>
            <w:tcW w:w="1172" w:type="dxa"/>
            <w:gridSpan w:val="2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17EFC508" w14:textId="77777777" w:rsidR="00E96ECE" w:rsidRPr="00C4104A" w:rsidRDefault="00E96ECE" w:rsidP="006E1A2B">
            <w:pPr>
              <w:spacing w:line="288" w:lineRule="auto"/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64667A9A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E96ECE" w14:paraId="6509993B" w14:textId="77777777" w:rsidTr="006E1A2B">
        <w:tblPrEx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6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525D6C1E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E96ECE" w14:paraId="33D14224" w14:textId="77777777" w:rsidTr="006E1A2B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  <w:tcBorders>
              <w:top w:val="double" w:sz="4" w:space="0" w:color="auto"/>
              <w:bottom w:val="nil"/>
            </w:tcBorders>
          </w:tcPr>
          <w:p w14:paraId="3C486093" w14:textId="77777777" w:rsidR="00E96ECE" w:rsidRDefault="00E96ECE" w:rsidP="006E1A2B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3FADAFB5" w14:textId="77777777" w:rsidR="00E96ECE" w:rsidRDefault="00E96ECE" w:rsidP="006E1A2B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Numer stacji zasilającej linię ....</w:t>
            </w:r>
            <w:r w:rsidRPr="00D721F9">
              <w:rPr>
                <w:rFonts w:ascii="Arial" w:hAnsi="Arial"/>
              </w:rPr>
              <w:t>............</w:t>
            </w:r>
            <w:r>
              <w:rPr>
                <w:rFonts w:ascii="Arial" w:hAnsi="Arial"/>
              </w:rPr>
              <w:t xml:space="preserve">................... , </w:t>
            </w:r>
            <w:proofErr w:type="spellStart"/>
            <w:r>
              <w:rPr>
                <w:rFonts w:ascii="Arial" w:hAnsi="Arial"/>
              </w:rPr>
              <w:t>obw</w:t>
            </w:r>
            <w:proofErr w:type="spellEnd"/>
            <w:r>
              <w:rPr>
                <w:rFonts w:ascii="Arial" w:hAnsi="Arial"/>
              </w:rPr>
              <w:t>. nr…………….... </w:t>
            </w:r>
          </w:p>
          <w:p w14:paraId="053A9776" w14:textId="77777777" w:rsidR="00E96ECE" w:rsidRDefault="00E96ECE" w:rsidP="006E1A2B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</w:t>
            </w:r>
            <w:r w:rsidRPr="00FF0E57">
              <w:rPr>
                <w:rFonts w:ascii="Arial" w:hAnsi="Arial"/>
              </w:rPr>
              <w:t>..................................................................................................</w:t>
            </w:r>
            <w:r>
              <w:rPr>
                <w:rFonts w:ascii="Arial" w:hAnsi="Arial"/>
              </w:rPr>
              <w:t>...</w:t>
            </w:r>
          </w:p>
        </w:tc>
      </w:tr>
      <w:tr w:rsidR="00E96ECE" w14:paraId="0DAA27F9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6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DE3225C" w14:textId="77777777" w:rsidR="00E96ECE" w:rsidRDefault="00E96ECE" w:rsidP="006E1A2B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CZĘŚĆ DRUGA: POMIARY I OCENA OCHRONY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E96ECE" w14:paraId="5D0E8307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  <w:tcBorders>
              <w:top w:val="double" w:sz="4" w:space="0" w:color="auto"/>
            </w:tcBorders>
            <w:vAlign w:val="center"/>
          </w:tcPr>
          <w:p w14:paraId="53CC3B5F" w14:textId="77777777" w:rsidR="00E96ECE" w:rsidRDefault="00E96ECE" w:rsidP="00BC6228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 w:rsidRPr="00AF4362">
              <w:rPr>
                <w:rFonts w:ascii="Arial" w:hAnsi="Arial" w:cs="Arial"/>
                <w:b/>
              </w:rPr>
              <w:t>Impedancja</w:t>
            </w:r>
            <w:r w:rsidRPr="00CD6488">
              <w:rPr>
                <w:rFonts w:ascii="Arial" w:hAnsi="Arial" w:cs="Arial"/>
                <w:b/>
              </w:rPr>
              <w:t xml:space="preserve"> pętli zwarcia</w:t>
            </w:r>
            <w:r>
              <w:rPr>
                <w:rFonts w:ascii="Arial" w:hAnsi="Arial"/>
                <w:b/>
                <w:sz w:val="22"/>
              </w:rPr>
              <w:t xml:space="preserve"> </w:t>
            </w:r>
            <w:r w:rsidRPr="00D2490C">
              <w:rPr>
                <w:rFonts w:ascii="Arial" w:hAnsi="Arial"/>
                <w:b/>
                <w:sz w:val="22"/>
              </w:rPr>
              <w:t xml:space="preserve">mierzonej poprzez uziomy </w:t>
            </w:r>
            <w:r>
              <w:rPr>
                <w:rFonts w:ascii="Arial" w:hAnsi="Arial"/>
                <w:b/>
                <w:sz w:val="22"/>
              </w:rPr>
              <w:t xml:space="preserve">– </w:t>
            </w:r>
            <w:r>
              <w:rPr>
                <w:rFonts w:ascii="Arial" w:hAnsi="Arial"/>
                <w:b/>
                <w:sz w:val="22"/>
              </w:rPr>
              <w:br/>
            </w:r>
            <w:r w:rsidRPr="00CD6488">
              <w:rPr>
                <w:rFonts w:ascii="Arial" w:hAnsi="Arial"/>
              </w:rPr>
              <w:t>Ochrona przez samoczynne wyłączenie zasilania</w:t>
            </w:r>
            <w:r w:rsidR="00C83AC3">
              <w:rPr>
                <w:rFonts w:ascii="Arial" w:hAnsi="Arial"/>
              </w:rPr>
              <w:t xml:space="preserve"> </w:t>
            </w:r>
          </w:p>
        </w:tc>
      </w:tr>
      <w:tr w:rsidR="00E96ECE" w14:paraId="3A947013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  <w:vAlign w:val="center"/>
          </w:tcPr>
          <w:p w14:paraId="10C58361" w14:textId="77777777" w:rsidR="00E96ECE" w:rsidRPr="00CD6488" w:rsidRDefault="00E96ECE" w:rsidP="006E1A2B">
            <w:pPr>
              <w:spacing w:line="312" w:lineRule="auto"/>
              <w:rPr>
                <w:rFonts w:ascii="Arial" w:hAnsi="Arial"/>
              </w:rPr>
            </w:pPr>
            <w:r w:rsidRPr="00CD6488">
              <w:rPr>
                <w:rFonts w:ascii="Arial" w:hAnsi="Arial"/>
              </w:rPr>
              <w:t>Zabezpieczenia wzdłużne zainstalowano w miejscach</w:t>
            </w:r>
          </w:p>
          <w:p w14:paraId="044DDFEE" w14:textId="77777777" w:rsidR="00E96ECE" w:rsidRDefault="00E96ECE" w:rsidP="006E1A2B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E96ECE" w14:paraId="66856739" w14:textId="77777777" w:rsidTr="006E1A2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6"/>
          </w:tcPr>
          <w:p w14:paraId="6B9C4EBC" w14:textId="77777777" w:rsidR="00E96ECE" w:rsidRDefault="00E96ECE" w:rsidP="006E1A2B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Przyrządy pomiarowe: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110278" w14:paraId="47914CD5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trHeight w:val="2155"/>
          <w:jc w:val="center"/>
        </w:trPr>
        <w:tc>
          <w:tcPr>
            <w:tcW w:w="459" w:type="dxa"/>
            <w:vMerge w:val="restart"/>
            <w:vAlign w:val="center"/>
          </w:tcPr>
          <w:p w14:paraId="26D5E953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43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7764D30A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słupa/ złącza</w:t>
            </w:r>
          </w:p>
        </w:tc>
        <w:tc>
          <w:tcPr>
            <w:tcW w:w="892" w:type="dxa"/>
            <w:gridSpan w:val="2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7201282E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badanego urządzenia uziemionego</w:t>
            </w:r>
          </w:p>
        </w:tc>
        <w:tc>
          <w:tcPr>
            <w:tcW w:w="1001" w:type="dxa"/>
            <w:vMerge w:val="restart"/>
            <w:textDirection w:val="btLr"/>
            <w:vAlign w:val="center"/>
          </w:tcPr>
          <w:p w14:paraId="316F6F2A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do urządzenia stwierdzono na podstawie: </w:t>
            </w:r>
            <w:r w:rsidRPr="00512D0D">
              <w:rPr>
                <w:rFonts w:ascii="Arial" w:hAnsi="Arial"/>
                <w:b/>
                <w:sz w:val="16"/>
              </w:rPr>
              <w:t>oględzin / pomiaru</w:t>
            </w:r>
          </w:p>
          <w:p w14:paraId="1B085AE1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– jeśli pomiaru, wpisać wynik w </w:t>
            </w:r>
            <w:r>
              <w:rPr>
                <w:rFonts w:ascii="Arial" w:hAnsi="Arial"/>
                <w:sz w:val="16"/>
              </w:rPr>
              <w:sym w:font="Symbol" w:char="F057"/>
            </w:r>
          </w:p>
        </w:tc>
        <w:tc>
          <w:tcPr>
            <w:tcW w:w="911" w:type="dxa"/>
            <w:vMerge w:val="restart"/>
            <w:textDirection w:val="btLr"/>
            <w:vAlign w:val="center"/>
          </w:tcPr>
          <w:p w14:paraId="2A931B31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</w:t>
            </w:r>
            <w:r>
              <w:rPr>
                <w:rFonts w:ascii="Arial" w:hAnsi="Arial"/>
                <w:sz w:val="16"/>
              </w:rPr>
              <w:br/>
              <w:t xml:space="preserve">do urządzenia </w:t>
            </w:r>
            <w:r>
              <w:rPr>
                <w:rFonts w:ascii="Arial" w:hAnsi="Arial"/>
                <w:sz w:val="16"/>
              </w:rPr>
              <w:br/>
            </w:r>
            <w:r w:rsidRPr="00D2490C">
              <w:rPr>
                <w:rFonts w:ascii="Arial" w:hAnsi="Arial"/>
                <w:b/>
                <w:sz w:val="16"/>
              </w:rPr>
              <w:t xml:space="preserve">JEST / BRAK </w:t>
            </w:r>
          </w:p>
        </w:tc>
        <w:tc>
          <w:tcPr>
            <w:tcW w:w="962" w:type="dxa"/>
            <w:vMerge w:val="restart"/>
            <w:textDirection w:val="btLr"/>
          </w:tcPr>
          <w:p w14:paraId="6886FC24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</w:t>
            </w:r>
            <w:r>
              <w:rPr>
                <w:rFonts w:ascii="Arial" w:hAnsi="Arial"/>
                <w:sz w:val="16"/>
              </w:rPr>
              <w:br/>
              <w:t xml:space="preserve">w stronę ziemi stwierdzono na podstawie: </w:t>
            </w:r>
            <w:r w:rsidRPr="00512D0D">
              <w:rPr>
                <w:rFonts w:ascii="Arial" w:hAnsi="Arial"/>
                <w:b/>
                <w:sz w:val="16"/>
              </w:rPr>
              <w:t>oględzin / pomiaru</w:t>
            </w:r>
          </w:p>
          <w:p w14:paraId="1D83ED03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– jeśli pomiaru, wpisać wynik w </w:t>
            </w:r>
            <w:r>
              <w:rPr>
                <w:rFonts w:ascii="Arial" w:hAnsi="Arial"/>
                <w:sz w:val="16"/>
              </w:rPr>
              <w:sym w:font="Symbol" w:char="F057"/>
            </w:r>
          </w:p>
        </w:tc>
        <w:tc>
          <w:tcPr>
            <w:tcW w:w="719" w:type="dxa"/>
            <w:vMerge w:val="restart"/>
            <w:textDirection w:val="btLr"/>
            <w:vAlign w:val="center"/>
          </w:tcPr>
          <w:p w14:paraId="69285033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Ciągłość przewodu ochronnego </w:t>
            </w:r>
            <w:r>
              <w:rPr>
                <w:rFonts w:ascii="Arial" w:hAnsi="Arial"/>
                <w:sz w:val="16"/>
              </w:rPr>
              <w:br/>
              <w:t xml:space="preserve">w stronę ziemi </w:t>
            </w:r>
            <w:r>
              <w:rPr>
                <w:rFonts w:ascii="Arial" w:hAnsi="Arial"/>
                <w:sz w:val="16"/>
              </w:rPr>
              <w:br/>
            </w:r>
            <w:r w:rsidRPr="00D2490C">
              <w:rPr>
                <w:rFonts w:ascii="Arial" w:hAnsi="Arial"/>
                <w:b/>
                <w:sz w:val="16"/>
              </w:rPr>
              <w:t xml:space="preserve">JEST / BRAK </w:t>
            </w:r>
          </w:p>
        </w:tc>
        <w:tc>
          <w:tcPr>
            <w:tcW w:w="742" w:type="dxa"/>
            <w:vMerge w:val="restart"/>
            <w:textDirection w:val="btLr"/>
            <w:vAlign w:val="center"/>
          </w:tcPr>
          <w:p w14:paraId="4A9992A3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Rezystancja uziemienia zmierzona metodą 3p </w:t>
            </w:r>
            <w:r>
              <w:rPr>
                <w:rFonts w:ascii="Arial" w:hAnsi="Arial"/>
                <w:sz w:val="16"/>
              </w:rPr>
              <w:br/>
            </w:r>
            <w:proofErr w:type="spellStart"/>
            <w:r w:rsidRPr="007674C2">
              <w:rPr>
                <w:b/>
                <w:i/>
                <w:sz w:val="20"/>
              </w:rPr>
              <w:t>R</w:t>
            </w:r>
            <w:r w:rsidRPr="007674C2">
              <w:rPr>
                <w:b/>
                <w:sz w:val="20"/>
                <w:vertAlign w:val="subscript"/>
              </w:rPr>
              <w:t>Ei</w:t>
            </w:r>
            <w:proofErr w:type="spellEnd"/>
            <w:r w:rsidRPr="007674C2">
              <w:rPr>
                <w:b/>
                <w:sz w:val="20"/>
              </w:rPr>
              <w:t> </w:t>
            </w:r>
            <w:r w:rsidRPr="007674C2">
              <w:rPr>
                <w:b/>
                <w:sz w:val="16"/>
                <w:szCs w:val="16"/>
              </w:rPr>
              <w:t>(</w:t>
            </w:r>
            <w:r w:rsidRPr="007674C2">
              <w:rPr>
                <w:rFonts w:ascii="Arial" w:hAnsi="Arial"/>
                <w:b/>
                <w:sz w:val="16"/>
                <w:szCs w:val="16"/>
              </w:rPr>
              <w:sym w:font="Symbol" w:char="F057"/>
            </w:r>
            <w:r w:rsidRPr="007674C2">
              <w:rPr>
                <w:rFonts w:ascii="Arial" w:hAnsi="Arial"/>
                <w:b/>
                <w:sz w:val="16"/>
                <w:szCs w:val="16"/>
              </w:rPr>
              <w:t>)</w:t>
            </w:r>
          </w:p>
        </w:tc>
        <w:tc>
          <w:tcPr>
            <w:tcW w:w="543" w:type="dxa"/>
            <w:vMerge w:val="restart"/>
            <w:textDirection w:val="btLr"/>
            <w:vAlign w:val="center"/>
          </w:tcPr>
          <w:p w14:paraId="009B5674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D2490C">
              <w:rPr>
                <w:b/>
                <w:i/>
                <w:sz w:val="20"/>
                <w:szCs w:val="16"/>
              </w:rPr>
              <w:t>Z</w:t>
            </w:r>
            <w:r w:rsidRPr="00D2490C">
              <w:rPr>
                <w:b/>
                <w:sz w:val="20"/>
                <w:szCs w:val="16"/>
                <w:vertAlign w:val="subscript"/>
              </w:rPr>
              <w:t xml:space="preserve">SM </w:t>
            </w:r>
            <w:r w:rsidRPr="00D2490C">
              <w:rPr>
                <w:b/>
                <w:sz w:val="20"/>
                <w:szCs w:val="16"/>
              </w:rPr>
              <w:t>(</w:t>
            </w:r>
            <w:r w:rsidRPr="00D2490C">
              <w:rPr>
                <w:b/>
                <w:sz w:val="20"/>
                <w:szCs w:val="16"/>
              </w:rPr>
              <w:sym w:font="Symbol" w:char="F057"/>
            </w:r>
            <w:r w:rsidRPr="00D2490C">
              <w:rPr>
                <w:b/>
                <w:sz w:val="20"/>
                <w:szCs w:val="16"/>
              </w:rPr>
              <w:t>)</w:t>
            </w:r>
            <w:r w:rsidRPr="00AF4362">
              <w:rPr>
                <w:rFonts w:ascii="Arial" w:hAnsi="Arial" w:cs="Arial"/>
                <w:sz w:val="16"/>
                <w:szCs w:val="16"/>
              </w:rPr>
              <w:br/>
              <w:t>(zmierzona)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62504E72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Typ zabezpieczeń</w:t>
            </w:r>
          </w:p>
        </w:tc>
        <w:tc>
          <w:tcPr>
            <w:tcW w:w="433" w:type="dxa"/>
            <w:shd w:val="clear" w:color="auto" w:fill="auto"/>
            <w:textDirection w:val="btLr"/>
            <w:vAlign w:val="center"/>
          </w:tcPr>
          <w:p w14:paraId="3DDE4EFF" w14:textId="77777777" w:rsidR="00110278" w:rsidRPr="00840B01" w:rsidRDefault="00110278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40B01">
              <w:rPr>
                <w:rFonts w:ascii="Arial" w:hAnsi="Arial"/>
                <w:sz w:val="16"/>
              </w:rPr>
              <w:t>Napięcie fazowe</w:t>
            </w:r>
            <w:r w:rsidRPr="00840B0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40B01">
              <w:rPr>
                <w:b/>
                <w:i/>
                <w:sz w:val="20"/>
                <w:szCs w:val="16"/>
              </w:rPr>
              <w:t>U</w:t>
            </w:r>
            <w:r w:rsidR="000F1162">
              <w:rPr>
                <w:b/>
                <w:sz w:val="20"/>
                <w:szCs w:val="16"/>
                <w:vertAlign w:val="subscript"/>
              </w:rPr>
              <w:t>O</w:t>
            </w:r>
          </w:p>
        </w:tc>
        <w:tc>
          <w:tcPr>
            <w:tcW w:w="433" w:type="dxa"/>
            <w:shd w:val="clear" w:color="auto" w:fill="auto"/>
            <w:textDirection w:val="btLr"/>
            <w:vAlign w:val="center"/>
          </w:tcPr>
          <w:p w14:paraId="14895AF1" w14:textId="77777777" w:rsidR="00110278" w:rsidRPr="00840B01" w:rsidRDefault="00110278" w:rsidP="00840B01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 w:rsidRPr="00840B01">
              <w:rPr>
                <w:rFonts w:ascii="Arial" w:hAnsi="Arial"/>
                <w:sz w:val="16"/>
              </w:rPr>
              <w:t xml:space="preserve">Prąd znamionowy </w:t>
            </w:r>
            <w:proofErr w:type="spellStart"/>
            <w:r w:rsidRPr="00840B01">
              <w:rPr>
                <w:rFonts w:ascii="Arial" w:hAnsi="Arial"/>
                <w:sz w:val="16"/>
              </w:rPr>
              <w:t>zab</w:t>
            </w:r>
            <w:proofErr w:type="spellEnd"/>
            <w:r w:rsidRPr="00840B01">
              <w:rPr>
                <w:rFonts w:ascii="Arial" w:hAnsi="Arial"/>
                <w:sz w:val="16"/>
              </w:rPr>
              <w:t xml:space="preserve">. </w:t>
            </w:r>
            <w:proofErr w:type="spellStart"/>
            <w:r w:rsidRPr="00110278">
              <w:rPr>
                <w:b/>
                <w:i/>
                <w:sz w:val="20"/>
                <w:szCs w:val="16"/>
              </w:rPr>
              <w:t>I</w:t>
            </w:r>
            <w:r w:rsidRPr="00110278">
              <w:rPr>
                <w:b/>
                <w:sz w:val="20"/>
                <w:szCs w:val="16"/>
                <w:vertAlign w:val="subscript"/>
              </w:rPr>
              <w:t>nB</w:t>
            </w:r>
            <w:proofErr w:type="spellEnd"/>
          </w:p>
        </w:tc>
        <w:tc>
          <w:tcPr>
            <w:tcW w:w="433" w:type="dxa"/>
            <w:gridSpan w:val="2"/>
            <w:shd w:val="clear" w:color="auto" w:fill="auto"/>
            <w:textDirection w:val="btLr"/>
            <w:vAlign w:val="center"/>
          </w:tcPr>
          <w:p w14:paraId="74727BE8" w14:textId="77777777" w:rsidR="00110278" w:rsidRPr="00110278" w:rsidRDefault="00110278" w:rsidP="006E1A2B">
            <w:pPr>
              <w:ind w:left="113" w:right="113"/>
              <w:jc w:val="center"/>
              <w:rPr>
                <w:b/>
                <w:sz w:val="20"/>
                <w:szCs w:val="16"/>
              </w:rPr>
            </w:pPr>
            <w:proofErr w:type="spellStart"/>
            <w:r w:rsidRPr="00D2490C">
              <w:rPr>
                <w:b/>
                <w:i/>
                <w:sz w:val="20"/>
                <w:szCs w:val="16"/>
              </w:rPr>
              <w:t>Z</w:t>
            </w:r>
            <w:r w:rsidRPr="00D2490C">
              <w:rPr>
                <w:b/>
                <w:sz w:val="20"/>
                <w:szCs w:val="16"/>
                <w:vertAlign w:val="subscript"/>
              </w:rPr>
              <w:t>Sdop</w:t>
            </w:r>
            <w:proofErr w:type="spellEnd"/>
            <w:r w:rsidRPr="00D2490C">
              <w:rPr>
                <w:b/>
                <w:i/>
                <w:sz w:val="20"/>
                <w:szCs w:val="16"/>
              </w:rPr>
              <w:t> = </w:t>
            </w:r>
            <w:r w:rsidRPr="00110278">
              <w:rPr>
                <w:b/>
                <w:i/>
                <w:sz w:val="20"/>
                <w:szCs w:val="16"/>
              </w:rPr>
              <w:t>U</w:t>
            </w:r>
            <w:r w:rsidRPr="00110278">
              <w:rPr>
                <w:b/>
                <w:sz w:val="20"/>
                <w:szCs w:val="16"/>
                <w:vertAlign w:val="subscript"/>
              </w:rPr>
              <w:t>0</w:t>
            </w:r>
            <w:r w:rsidRPr="00110278">
              <w:rPr>
                <w:b/>
                <w:sz w:val="20"/>
                <w:szCs w:val="16"/>
              </w:rPr>
              <w:t>/2</w:t>
            </w:r>
            <w:r w:rsidRPr="00110278">
              <w:rPr>
                <w:b/>
                <w:i/>
                <w:sz w:val="20"/>
                <w:szCs w:val="16"/>
              </w:rPr>
              <w:t>I</w:t>
            </w:r>
            <w:r w:rsidRPr="00110278">
              <w:rPr>
                <w:b/>
                <w:sz w:val="20"/>
                <w:szCs w:val="16"/>
                <w:vertAlign w:val="subscript"/>
              </w:rPr>
              <w:t>nB</w:t>
            </w:r>
          </w:p>
        </w:tc>
        <w:tc>
          <w:tcPr>
            <w:tcW w:w="961" w:type="dxa"/>
            <w:shd w:val="clear" w:color="auto" w:fill="auto"/>
            <w:textDirection w:val="btLr"/>
            <w:vAlign w:val="center"/>
          </w:tcPr>
          <w:p w14:paraId="67086180" w14:textId="77777777" w:rsidR="00110278" w:rsidRDefault="00110278" w:rsidP="006E1A2B">
            <w:pPr>
              <w:ind w:left="113" w:right="113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Ocena skuteczności:</w:t>
            </w:r>
          </w:p>
        </w:tc>
      </w:tr>
      <w:tr w:rsidR="00110278" w14:paraId="4F932EF1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459" w:type="dxa"/>
            <w:vMerge/>
            <w:vAlign w:val="center"/>
          </w:tcPr>
          <w:p w14:paraId="2C3D5F59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35" w:type="dxa"/>
            <w:vMerge/>
            <w:tcBorders>
              <w:right w:val="single" w:sz="4" w:space="0" w:color="auto"/>
            </w:tcBorders>
            <w:textDirection w:val="btLr"/>
            <w:vAlign w:val="center"/>
          </w:tcPr>
          <w:p w14:paraId="497F9640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892" w:type="dxa"/>
            <w:gridSpan w:val="2"/>
            <w:vMerge/>
            <w:tcBorders>
              <w:left w:val="single" w:sz="4" w:space="0" w:color="auto"/>
            </w:tcBorders>
            <w:textDirection w:val="btLr"/>
            <w:vAlign w:val="center"/>
          </w:tcPr>
          <w:p w14:paraId="3EB3E294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01" w:type="dxa"/>
            <w:vMerge/>
            <w:vAlign w:val="center"/>
          </w:tcPr>
          <w:p w14:paraId="16080CA1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11" w:type="dxa"/>
            <w:vMerge/>
            <w:textDirection w:val="btLr"/>
          </w:tcPr>
          <w:p w14:paraId="4DD92D31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62" w:type="dxa"/>
            <w:vMerge/>
            <w:textDirection w:val="btLr"/>
          </w:tcPr>
          <w:p w14:paraId="1FA78D31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19" w:type="dxa"/>
            <w:vMerge/>
            <w:textDirection w:val="btLr"/>
            <w:vAlign w:val="center"/>
          </w:tcPr>
          <w:p w14:paraId="79E042DA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742" w:type="dxa"/>
            <w:vMerge/>
            <w:textDirection w:val="btLr"/>
            <w:vAlign w:val="center"/>
          </w:tcPr>
          <w:p w14:paraId="2B718BEC" w14:textId="77777777" w:rsidR="00110278" w:rsidRDefault="00110278" w:rsidP="006E1A2B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43" w:type="dxa"/>
            <w:vMerge/>
            <w:textDirection w:val="btLr"/>
            <w:vAlign w:val="center"/>
          </w:tcPr>
          <w:p w14:paraId="3E11B7C6" w14:textId="77777777" w:rsidR="00110278" w:rsidRPr="00D2490C" w:rsidRDefault="00110278" w:rsidP="006E1A2B">
            <w:pPr>
              <w:spacing w:line="312" w:lineRule="auto"/>
              <w:ind w:left="113" w:right="113"/>
              <w:jc w:val="center"/>
              <w:rPr>
                <w:b/>
                <w:i/>
                <w:sz w:val="20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48C3F501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14:paraId="209B0B8B" w14:textId="77777777" w:rsidR="00110278" w:rsidRPr="00840B01" w:rsidRDefault="00110278" w:rsidP="009B3B2F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840B01">
              <w:rPr>
                <w:b/>
                <w:sz w:val="20"/>
                <w:szCs w:val="16"/>
              </w:rPr>
              <w:t>V</w:t>
            </w:r>
          </w:p>
        </w:tc>
        <w:tc>
          <w:tcPr>
            <w:tcW w:w="433" w:type="dxa"/>
            <w:shd w:val="clear" w:color="auto" w:fill="auto"/>
            <w:vAlign w:val="center"/>
          </w:tcPr>
          <w:p w14:paraId="7716A7B6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D2490C">
              <w:rPr>
                <w:b/>
                <w:sz w:val="20"/>
                <w:szCs w:val="16"/>
              </w:rPr>
              <w:t>A</w:t>
            </w:r>
          </w:p>
        </w:tc>
        <w:tc>
          <w:tcPr>
            <w:tcW w:w="433" w:type="dxa"/>
            <w:gridSpan w:val="2"/>
            <w:shd w:val="clear" w:color="auto" w:fill="auto"/>
            <w:vAlign w:val="center"/>
          </w:tcPr>
          <w:p w14:paraId="3B2CF79D" w14:textId="77777777" w:rsidR="00110278" w:rsidRDefault="00110278" w:rsidP="006E1A2B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D2490C">
              <w:rPr>
                <w:b/>
                <w:sz w:val="20"/>
                <w:szCs w:val="16"/>
              </w:rPr>
              <w:sym w:font="Symbol" w:char="F057"/>
            </w:r>
          </w:p>
        </w:tc>
        <w:tc>
          <w:tcPr>
            <w:tcW w:w="961" w:type="dxa"/>
            <w:shd w:val="clear" w:color="auto" w:fill="auto"/>
            <w:vAlign w:val="center"/>
          </w:tcPr>
          <w:p w14:paraId="47241DAC" w14:textId="77777777" w:rsidR="00110278" w:rsidRPr="005C77FA" w:rsidRDefault="00110278" w:rsidP="006E1A2B">
            <w:pPr>
              <w:spacing w:line="312" w:lineRule="auto"/>
              <w:jc w:val="center"/>
              <w:rPr>
                <w:rFonts w:ascii="Arial" w:hAnsi="Arial" w:cs="Arial"/>
                <w:b/>
                <w:sz w:val="20"/>
                <w:szCs w:val="16"/>
              </w:rPr>
            </w:pPr>
            <w:r w:rsidRPr="005C77FA">
              <w:rPr>
                <w:rFonts w:ascii="Arial" w:hAnsi="Arial" w:cs="Arial"/>
                <w:b/>
                <w:sz w:val="20"/>
                <w:szCs w:val="16"/>
              </w:rPr>
              <w:t>TAK/NIE</w:t>
            </w:r>
          </w:p>
        </w:tc>
      </w:tr>
      <w:tr w:rsidR="00840B01" w14:paraId="43A4380D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5C7CBD20" w14:textId="77777777" w:rsidR="00840B01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38704BD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471A616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5A188922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7A51C4D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2DF8CCF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CDAD77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32881C7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2AB8B1D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0A8C1A5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3BDB582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68D1436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3F14B17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17E83E2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7719D964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E07302E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2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44D005F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7B80AEF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12C601D8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51417E8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589FF0A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0AE15C2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0298A08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34523D0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51FBBF9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1F1B50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70B9ED8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27DB6D0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27F1822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29B62B1F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35B5D461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3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1BA15B3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1836106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6D1EE4DA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553E5EF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54CD95E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6DFB870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6578949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5DE8B4A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4368328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0F68460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2E536F9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51EC765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77844E2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558FCE05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4CA103BA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4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5818CAA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4A22C7C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3356DABC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2612360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23AFEC0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2EFDE26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5CE3E69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2E12A9F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1D0E500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920EF5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0F8AAB6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55DF781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790F287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2F772717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8DF749B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5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7F89092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47318C9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52EA5757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0325751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4F095D4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54B4A0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2464B17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45F9B6F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17EC0DA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55D55C5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754391A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3C3781A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38765A6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31A3CDDB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92378FF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6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30E587B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7094FA8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1E5B2472" w14:textId="77777777" w:rsidR="00840B01" w:rsidRPr="007674C2" w:rsidRDefault="00840B01" w:rsidP="006E1A2B">
            <w:pPr>
              <w:pStyle w:val="BalloonText"/>
              <w:spacing w:line="264" w:lineRule="auto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11" w:type="dxa"/>
          </w:tcPr>
          <w:p w14:paraId="2991ED6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5E4C4C0C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00E4FD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301998A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6102760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36766380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76D3FC7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3D8A433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7C408B5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532E489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090F8489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741D0DD7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7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19A8F5A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01E4EDF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4689346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11" w:type="dxa"/>
          </w:tcPr>
          <w:p w14:paraId="18AD3FC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49754BCD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33E9D76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2CF8914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56E975D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555A329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005385E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tcBorders>
              <w:bottom w:val="single" w:sz="6" w:space="0" w:color="auto"/>
            </w:tcBorders>
            <w:shd w:val="clear" w:color="auto" w:fill="auto"/>
          </w:tcPr>
          <w:p w14:paraId="1F44A77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7DA459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tcBorders>
              <w:bottom w:val="single" w:sz="6" w:space="0" w:color="auto"/>
            </w:tcBorders>
            <w:shd w:val="clear" w:color="auto" w:fill="auto"/>
          </w:tcPr>
          <w:p w14:paraId="7BABCE1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30500C48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335C2641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8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7134651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02168577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350AC79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11" w:type="dxa"/>
          </w:tcPr>
          <w:p w14:paraId="799725B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368F1A73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2AF68B84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4F53035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3EB4303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21AB9C3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F9557E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2F59216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0963AEB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50322F5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  <w:tr w:rsidR="00840B01" w14:paraId="47372349" w14:textId="77777777" w:rsidTr="0011027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bottom w:w="0" w:type="dxa"/>
          </w:tblCellMar>
        </w:tblPrEx>
        <w:trPr>
          <w:cantSplit/>
          <w:jc w:val="center"/>
        </w:trPr>
        <w:tc>
          <w:tcPr>
            <w:tcW w:w="459" w:type="dxa"/>
          </w:tcPr>
          <w:p w14:paraId="09F3E58D" w14:textId="77777777" w:rsidR="00840B01" w:rsidRPr="007674C2" w:rsidRDefault="00840B01" w:rsidP="006E1A2B">
            <w:pPr>
              <w:spacing w:line="264" w:lineRule="auto"/>
              <w:jc w:val="center"/>
              <w:rPr>
                <w:rFonts w:ascii="Arial" w:hAnsi="Arial"/>
              </w:rPr>
            </w:pPr>
            <w:r w:rsidRPr="007674C2">
              <w:rPr>
                <w:rFonts w:ascii="Arial" w:hAnsi="Arial"/>
              </w:rPr>
              <w:t>9</w:t>
            </w:r>
          </w:p>
        </w:tc>
        <w:tc>
          <w:tcPr>
            <w:tcW w:w="435" w:type="dxa"/>
            <w:tcBorders>
              <w:right w:val="single" w:sz="4" w:space="0" w:color="auto"/>
            </w:tcBorders>
          </w:tcPr>
          <w:p w14:paraId="6CB9F8F5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tcBorders>
              <w:left w:val="single" w:sz="4" w:space="0" w:color="auto"/>
            </w:tcBorders>
          </w:tcPr>
          <w:p w14:paraId="3590CBA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01" w:type="dxa"/>
          </w:tcPr>
          <w:p w14:paraId="0EE2DC0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11" w:type="dxa"/>
          </w:tcPr>
          <w:p w14:paraId="301EEDA1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2" w:type="dxa"/>
          </w:tcPr>
          <w:p w14:paraId="2D8EF61B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19" w:type="dxa"/>
          </w:tcPr>
          <w:p w14:paraId="6084419F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742" w:type="dxa"/>
          </w:tcPr>
          <w:p w14:paraId="4CD66C78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543" w:type="dxa"/>
          </w:tcPr>
          <w:p w14:paraId="590C0D29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2" w:type="dxa"/>
            <w:shd w:val="clear" w:color="auto" w:fill="auto"/>
          </w:tcPr>
          <w:p w14:paraId="3E61C85E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48509C42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shd w:val="clear" w:color="auto" w:fill="auto"/>
          </w:tcPr>
          <w:p w14:paraId="57876F36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33" w:type="dxa"/>
            <w:gridSpan w:val="2"/>
            <w:shd w:val="clear" w:color="auto" w:fill="auto"/>
          </w:tcPr>
          <w:p w14:paraId="01C23F4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61" w:type="dxa"/>
            <w:shd w:val="clear" w:color="auto" w:fill="auto"/>
          </w:tcPr>
          <w:p w14:paraId="1402B71A" w14:textId="77777777" w:rsidR="00840B01" w:rsidRPr="007674C2" w:rsidRDefault="00840B01" w:rsidP="006E1A2B">
            <w:pPr>
              <w:spacing w:line="264" w:lineRule="auto"/>
              <w:rPr>
                <w:rFonts w:ascii="Arial" w:hAnsi="Arial"/>
              </w:rPr>
            </w:pPr>
          </w:p>
        </w:tc>
      </w:tr>
    </w:tbl>
    <w:p w14:paraId="295172E6" w14:textId="77777777" w:rsidR="00E96ECE" w:rsidRPr="00020596" w:rsidRDefault="00E96ECE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96ECE" w14:paraId="1FE23536" w14:textId="77777777" w:rsidTr="006E1A2B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</w:tcPr>
          <w:p w14:paraId="34B1B10E" w14:textId="77777777" w:rsidR="00E96ECE" w:rsidRDefault="00E96ECE" w:rsidP="006E1A2B">
            <w:pPr>
              <w:spacing w:line="312" w:lineRule="auto"/>
              <w:rPr>
                <w:rFonts w:ascii="Arial" w:hAnsi="Arial"/>
                <w:sz w:val="22"/>
              </w:rPr>
            </w:pPr>
            <w:r w:rsidRPr="007674C2">
              <w:rPr>
                <w:rFonts w:ascii="Arial" w:hAnsi="Arial"/>
              </w:rPr>
              <w:lastRenderedPageBreak/>
              <w:t>Oględziny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B8497F">
              <w:rPr>
                <w:rFonts w:ascii="Arial" w:hAnsi="Arial"/>
              </w:rPr>
              <w:t xml:space="preserve">widocznych części </w:t>
            </w:r>
            <w:r w:rsidR="003C1596">
              <w:rPr>
                <w:rFonts w:ascii="Arial" w:hAnsi="Arial"/>
              </w:rPr>
              <w:t>instalacji</w:t>
            </w:r>
            <w:r w:rsidRPr="00B8497F">
              <w:rPr>
                <w:rFonts w:ascii="Arial" w:hAnsi="Arial"/>
              </w:rPr>
              <w:t xml:space="preserve"> uziemiających chronionych urządzeń</w:t>
            </w:r>
            <w:r>
              <w:rPr>
                <w:rFonts w:ascii="Arial" w:hAnsi="Arial"/>
              </w:rPr>
              <w:br/>
            </w:r>
            <w:r w:rsidRPr="00B8497F"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/>
              </w:rPr>
              <w:t>............................</w:t>
            </w:r>
            <w:r w:rsidRPr="00B8497F">
              <w:rPr>
                <w:rFonts w:ascii="Arial" w:hAnsi="Arial"/>
              </w:rPr>
              <w:t>.</w:t>
            </w:r>
          </w:p>
        </w:tc>
      </w:tr>
      <w:tr w:rsidR="00E96ECE" w14:paraId="2C3FD63C" w14:textId="77777777" w:rsidTr="006E1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</w:tcPr>
          <w:p w14:paraId="44202B43" w14:textId="77777777" w:rsidR="00E96ECE" w:rsidRDefault="00E96ECE" w:rsidP="006E1A2B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21289098" w14:textId="77777777" w:rsidR="00E96ECE" w:rsidRDefault="00E96ECE" w:rsidP="006E1A2B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E96ECE" w14:paraId="6E65804D" w14:textId="77777777" w:rsidTr="006E1A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</w:tcPr>
          <w:p w14:paraId="280A8C6C" w14:textId="77777777" w:rsidR="00E96ECE" w:rsidRDefault="00E96ECE" w:rsidP="006E1A2B">
            <w:pPr>
              <w:spacing w:line="288" w:lineRule="auto"/>
              <w:rPr>
                <w:rFonts w:ascii="Arial" w:hAnsi="Arial"/>
              </w:rPr>
            </w:pPr>
            <w:r w:rsidRPr="00B8497F">
              <w:rPr>
                <w:rFonts w:ascii="Arial" w:hAnsi="Arial"/>
              </w:rPr>
              <w:t>Wynik ocenił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37B9CFCB" w14:textId="77777777" w:rsidR="00E96ECE" w:rsidRDefault="00E96ECE" w:rsidP="006E1A2B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46F7F6D8" w14:textId="77777777" w:rsidR="00E96ECE" w:rsidRPr="00E96ECE" w:rsidRDefault="00E96ECE" w:rsidP="00E96ECE">
      <w:pPr>
        <w:rPr>
          <w:sz w:val="14"/>
        </w:rPr>
      </w:pPr>
    </w:p>
    <w:p w14:paraId="31C59376" w14:textId="77777777" w:rsidR="00E96ECE" w:rsidRPr="00B8497F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r w:rsidRPr="00B8497F">
        <w:rPr>
          <w:rFonts w:ascii="Arial" w:hAnsi="Arial"/>
          <w:sz w:val="20"/>
        </w:rPr>
        <w:t>gdzie:</w:t>
      </w:r>
      <w:r>
        <w:rPr>
          <w:rFonts w:ascii="Arial" w:hAnsi="Arial"/>
          <w:sz w:val="16"/>
        </w:rPr>
        <w:t xml:space="preserve"> </w:t>
      </w:r>
      <w:r>
        <w:rPr>
          <w:rFonts w:ascii="Arial" w:hAnsi="Arial"/>
          <w:sz w:val="16"/>
        </w:rPr>
        <w:br/>
      </w:r>
      <w:proofErr w:type="spellStart"/>
      <w:r w:rsidRPr="005C77FA">
        <w:rPr>
          <w:i/>
        </w:rPr>
        <w:t>U</w:t>
      </w:r>
      <w:r w:rsidRPr="005C77FA">
        <w:rPr>
          <w:vertAlign w:val="subscript"/>
        </w:rPr>
        <w:t>o</w:t>
      </w:r>
      <w:proofErr w:type="spellEnd"/>
      <w:r>
        <w:rPr>
          <w:rFonts w:ascii="Arial" w:hAnsi="Arial"/>
          <w:sz w:val="20"/>
        </w:rPr>
        <w:tab/>
      </w:r>
      <w:r w:rsidRPr="005C77FA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>napięcie fazowe sieci</w:t>
      </w:r>
      <w:r>
        <w:rPr>
          <w:rFonts w:ascii="Arial" w:hAnsi="Arial"/>
          <w:sz w:val="20"/>
        </w:rPr>
        <w:t>,</w:t>
      </w:r>
    </w:p>
    <w:p w14:paraId="03B6EB4A" w14:textId="77777777" w:rsidR="00E96ECE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proofErr w:type="spellStart"/>
      <w:r w:rsidRPr="005C77FA">
        <w:rPr>
          <w:i/>
        </w:rPr>
        <w:t>I</w:t>
      </w:r>
      <w:r w:rsidRPr="005C77FA">
        <w:rPr>
          <w:vertAlign w:val="subscript"/>
        </w:rPr>
        <w:t>a</w:t>
      </w:r>
      <w:proofErr w:type="spellEnd"/>
      <w:r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>prąd zapewniający samoczynne wyłączenie</w:t>
      </w:r>
      <w:r>
        <w:rPr>
          <w:rFonts w:ascii="Arial" w:hAnsi="Arial"/>
          <w:sz w:val="20"/>
        </w:rPr>
        <w:t>,</w:t>
      </w:r>
    </w:p>
    <w:p w14:paraId="1B6D2C0F" w14:textId="77777777" w:rsidR="00E96ECE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r w:rsidRPr="005C77FA">
        <w:rPr>
          <w:i/>
        </w:rPr>
        <w:t>Z</w:t>
      </w:r>
      <w:r w:rsidRPr="005C77FA">
        <w:rPr>
          <w:vertAlign w:val="subscript"/>
        </w:rPr>
        <w:t>SM</w:t>
      </w:r>
      <w:r>
        <w:rPr>
          <w:vertAlign w:val="subscript"/>
        </w:rPr>
        <w:tab/>
      </w:r>
      <w:r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 xml:space="preserve">impedancja pętli zwarcia </w:t>
      </w:r>
      <w:r w:rsidR="000F553E">
        <w:t>–</w:t>
      </w:r>
      <w:r w:rsidRPr="00B8497F">
        <w:rPr>
          <w:rFonts w:ascii="Arial" w:hAnsi="Arial"/>
          <w:sz w:val="20"/>
        </w:rPr>
        <w:t xml:space="preserve"> pomierzona</w:t>
      </w:r>
      <w:r>
        <w:rPr>
          <w:rFonts w:ascii="Arial" w:hAnsi="Arial"/>
          <w:sz w:val="20"/>
        </w:rPr>
        <w:t>,</w:t>
      </w:r>
    </w:p>
    <w:p w14:paraId="463FFB70" w14:textId="77777777" w:rsidR="00E96ECE" w:rsidRDefault="00E96ECE" w:rsidP="00E96ECE">
      <w:pPr>
        <w:tabs>
          <w:tab w:val="left" w:pos="567"/>
          <w:tab w:val="left" w:pos="709"/>
        </w:tabs>
        <w:rPr>
          <w:rFonts w:ascii="Arial" w:hAnsi="Arial"/>
          <w:sz w:val="20"/>
        </w:rPr>
      </w:pPr>
      <w:proofErr w:type="spellStart"/>
      <w:r w:rsidRPr="005C77FA">
        <w:rPr>
          <w:i/>
        </w:rPr>
        <w:t>Z</w:t>
      </w:r>
      <w:r w:rsidRPr="005C77FA">
        <w:rPr>
          <w:vertAlign w:val="subscript"/>
        </w:rPr>
        <w:t>Sdop</w:t>
      </w:r>
      <w:proofErr w:type="spellEnd"/>
      <w:r w:rsidRPr="005C77FA">
        <w:rPr>
          <w:rFonts w:ascii="Arial" w:hAnsi="Arial"/>
          <w:sz w:val="20"/>
        </w:rPr>
        <w:tab/>
        <w:t>-</w:t>
      </w:r>
      <w:r>
        <w:rPr>
          <w:rFonts w:ascii="Arial" w:hAnsi="Arial"/>
          <w:sz w:val="20"/>
        </w:rPr>
        <w:tab/>
      </w:r>
      <w:r w:rsidRPr="00B8497F">
        <w:rPr>
          <w:rFonts w:ascii="Arial" w:hAnsi="Arial"/>
          <w:sz w:val="20"/>
        </w:rPr>
        <w:t xml:space="preserve">impedancja pętli zwarcia </w:t>
      </w:r>
      <w:r w:rsidR="000F553E">
        <w:t>–</w:t>
      </w:r>
      <w:r w:rsidRPr="00B8497F">
        <w:rPr>
          <w:rFonts w:ascii="Arial" w:hAnsi="Arial"/>
          <w:sz w:val="20"/>
        </w:rPr>
        <w:t xml:space="preserve"> dopuszczalna</w:t>
      </w:r>
      <w:r>
        <w:rPr>
          <w:rFonts w:ascii="Arial" w:hAnsi="Arial"/>
          <w:sz w:val="20"/>
        </w:rPr>
        <w:t>.</w:t>
      </w:r>
    </w:p>
    <w:p w14:paraId="1F9DD62D" w14:textId="77777777" w:rsidR="00E96ECE" w:rsidRDefault="00E96ECE" w:rsidP="00E96ECE">
      <w:pPr>
        <w:spacing w:line="312" w:lineRule="auto"/>
        <w:rPr>
          <w:sz w:val="22"/>
        </w:rPr>
      </w:pPr>
    </w:p>
    <w:p w14:paraId="052E31B3" w14:textId="77777777" w:rsidR="000A39F2" w:rsidRDefault="000A39F2" w:rsidP="00E96ECE">
      <w:pPr>
        <w:spacing w:line="312" w:lineRule="auto"/>
        <w:rPr>
          <w:sz w:val="22"/>
        </w:rPr>
      </w:pPr>
    </w:p>
    <w:p w14:paraId="58356017" w14:textId="77777777" w:rsidR="00C83AC3" w:rsidRDefault="00C83AC3" w:rsidP="00E96ECE">
      <w:pPr>
        <w:spacing w:line="312" w:lineRule="auto"/>
        <w:rPr>
          <w:sz w:val="22"/>
        </w:rPr>
      </w:pPr>
    </w:p>
    <w:p w14:paraId="4120B3E6" w14:textId="77777777" w:rsidR="00987855" w:rsidRDefault="00602FD8" w:rsidP="00BC6228">
      <w:pPr>
        <w:pStyle w:val="NagwekZ1"/>
        <w:numPr>
          <w:ilvl w:val="0"/>
          <w:numId w:val="0"/>
        </w:numPr>
        <w:spacing w:before="0" w:after="0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25" w:name="_Toc492020832"/>
      <w:bookmarkStart w:id="26" w:name="_Ref507781301"/>
      <w:bookmarkStart w:id="27" w:name="_Toc508015226"/>
      <w:bookmarkStart w:id="28" w:name="_Toc525640725"/>
    </w:p>
    <w:p w14:paraId="37FE379A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2EA7E171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E</w:t>
      </w:r>
    </w:p>
    <w:p w14:paraId="7980855D" w14:textId="31140668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Protokół badania skuteczności ochrony przed porażeniem dla stacji SN/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>, SN/SN lub rozdzielni RS położonych na obszarze zespolonej instalacji uziemiającej</w:t>
      </w:r>
    </w:p>
    <w:p w14:paraId="52892E68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bookmarkEnd w:id="25"/>
    <w:bookmarkEnd w:id="26"/>
    <w:bookmarkEnd w:id="27"/>
    <w:bookmarkEnd w:id="28"/>
    <w:p w14:paraId="7E487E41" w14:textId="77777777" w:rsidR="00987855" w:rsidRDefault="00987855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4"/>
        <w:gridCol w:w="6432"/>
        <w:gridCol w:w="1170"/>
      </w:tblGrid>
      <w:tr w:rsidR="00FE63AD" w14:paraId="09D8EE98" w14:textId="77777777" w:rsidTr="00987855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4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26CDD7CB" w14:textId="77777777" w:rsidR="00FE63AD" w:rsidRDefault="00FE63AD" w:rsidP="00FE63AD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....</w:t>
            </w:r>
            <w:r w:rsidRPr="003C79C4">
              <w:rPr>
                <w:rFonts w:ascii="Arial" w:hAnsi="Arial"/>
              </w:rPr>
              <w:t>....</w:t>
            </w:r>
            <w:r>
              <w:rPr>
                <w:rFonts w:ascii="Arial" w:hAnsi="Arial"/>
              </w:rPr>
              <w:t>................</w:t>
            </w:r>
          </w:p>
          <w:p w14:paraId="41DC472F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Nazwa firmy 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AA3B802" w14:textId="77777777" w:rsidR="00FE63AD" w:rsidRDefault="00FE63AD" w:rsidP="00FE63AD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 w:rsidRPr="0025076D">
              <w:rPr>
                <w:rFonts w:ascii="Arial" w:hAnsi="Arial"/>
                <w:b/>
              </w:rPr>
              <w:t xml:space="preserve">badania </w:t>
            </w:r>
            <w:r>
              <w:rPr>
                <w:rFonts w:ascii="Arial" w:hAnsi="Arial"/>
                <w:b/>
              </w:rPr>
              <w:t xml:space="preserve">nr </w:t>
            </w:r>
            <w:r w:rsidRPr="003C79C4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............</w:t>
            </w:r>
            <w:r w:rsidRPr="003C79C4">
              <w:rPr>
                <w:rFonts w:ascii="Arial" w:hAnsi="Arial"/>
              </w:rPr>
              <w:t>.............</w:t>
            </w:r>
          </w:p>
          <w:p w14:paraId="35D6E7B7" w14:textId="77777777" w:rsidR="00FE63AD" w:rsidRDefault="00FE63AD" w:rsidP="00FE63AD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Badanie i ocena skuteczności ochrony przed porażeniem </w:t>
            </w:r>
            <w:r w:rsidR="00B87496" w:rsidRPr="003C11DC">
              <w:rPr>
                <w:rFonts w:ascii="Arial" w:hAnsi="Arial"/>
              </w:rPr>
              <w:t xml:space="preserve">na stacji </w:t>
            </w:r>
            <w:r w:rsidRPr="003C11DC">
              <w:rPr>
                <w:rFonts w:ascii="Arial" w:hAnsi="Arial"/>
              </w:rPr>
              <w:t>SN/</w:t>
            </w:r>
            <w:proofErr w:type="spellStart"/>
            <w:r w:rsidRPr="003C11DC">
              <w:rPr>
                <w:rFonts w:ascii="Arial" w:hAnsi="Arial"/>
              </w:rPr>
              <w:t>nn</w:t>
            </w:r>
            <w:proofErr w:type="spellEnd"/>
            <w:r>
              <w:rPr>
                <w:rFonts w:ascii="Arial" w:hAnsi="Arial"/>
              </w:rPr>
              <w:t xml:space="preserve">, </w:t>
            </w:r>
            <w:r>
              <w:rPr>
                <w:rFonts w:ascii="Arial" w:hAnsi="Arial" w:cs="Arial"/>
              </w:rPr>
              <w:t xml:space="preserve">SN/SN lub </w:t>
            </w:r>
            <w:r w:rsidR="002F4B94">
              <w:rPr>
                <w:rFonts w:ascii="Arial" w:hAnsi="Arial" w:cs="Arial"/>
              </w:rPr>
              <w:t>SN (</w:t>
            </w:r>
            <w:r>
              <w:rPr>
                <w:rFonts w:ascii="Arial" w:hAnsi="Arial" w:cs="Arial"/>
              </w:rPr>
              <w:t xml:space="preserve">rozdzielni </w:t>
            </w:r>
            <w:r w:rsidR="002F4B94">
              <w:rPr>
                <w:rFonts w:ascii="Arial" w:hAnsi="Arial" w:cs="Arial"/>
              </w:rPr>
              <w:t>sieciowej)</w:t>
            </w:r>
            <w:r w:rsidRPr="003C11DC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 xml:space="preserve">położonej na obszarze </w:t>
            </w:r>
            <w:r>
              <w:rPr>
                <w:rFonts w:ascii="Arial" w:hAnsi="Arial"/>
                <w:b/>
              </w:rPr>
              <w:t>zespolonej instalacji uziemiającej</w:t>
            </w:r>
          </w:p>
        </w:tc>
        <w:tc>
          <w:tcPr>
            <w:tcW w:w="1170" w:type="dxa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108419CC" w14:textId="77777777" w:rsidR="00FE63AD" w:rsidRDefault="00FE63AD" w:rsidP="00FE63AD">
            <w:pPr>
              <w:spacing w:line="288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...............</w:t>
            </w:r>
          </w:p>
          <w:p w14:paraId="36DE5112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FE63AD" w14:paraId="2E1066C8" w14:textId="77777777" w:rsidTr="00987855">
        <w:tblPrEx>
          <w:tblCellMar>
            <w:bottom w:w="0" w:type="dxa"/>
          </w:tblCellMar>
        </w:tblPrEx>
        <w:trPr>
          <w:trHeight w:val="680"/>
          <w:jc w:val="center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245E288" w14:textId="77777777" w:rsidR="00FE63AD" w:rsidRDefault="00FE63AD" w:rsidP="00FE63AD">
            <w:pPr>
              <w:jc w:val="center"/>
              <w:rPr>
                <w:rFonts w:ascii="Arial" w:hAnsi="Arial"/>
                <w:b/>
              </w:rPr>
            </w:pPr>
            <w:bookmarkStart w:id="29" w:name="_Toc349080990"/>
            <w:r>
              <w:rPr>
                <w:rFonts w:ascii="Arial" w:hAnsi="Arial"/>
                <w:b/>
              </w:rPr>
              <w:t>CZĘŚĆ PIERWSZA: SPRAWDZENIE DOKUMENTACJI</w:t>
            </w:r>
            <w:bookmarkEnd w:id="29"/>
          </w:p>
        </w:tc>
      </w:tr>
      <w:tr w:rsidR="00FE63AD" w14:paraId="6F612F8A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4643C54C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OBIEKTU: </w:t>
            </w:r>
          </w:p>
          <w:p w14:paraId="30F4C8C1" w14:textId="77777777" w:rsidR="00FE63AD" w:rsidRPr="00EF08A7" w:rsidRDefault="00FE63AD" w:rsidP="00FE63AD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 w:cs="Arial"/>
              </w:rPr>
              <w:t>Rodzaj obiek</w:t>
            </w:r>
            <w:r w:rsidR="002F4B94">
              <w:rPr>
                <w:rFonts w:ascii="Arial" w:hAnsi="Arial" w:cs="Arial"/>
              </w:rPr>
              <w:t xml:space="preserve">tu: </w:t>
            </w:r>
            <w:r w:rsidR="002F4B94">
              <w:rPr>
                <w:rFonts w:ascii="Arial" w:hAnsi="Arial" w:cs="Arial"/>
              </w:rPr>
              <w:br/>
            </w:r>
            <w:r w:rsidR="002F4B94">
              <w:rPr>
                <w:rFonts w:ascii="Arial" w:hAnsi="Arial" w:cs="Arial"/>
              </w:rPr>
              <w:tab/>
            </w:r>
            <w:r w:rsidRPr="004D7514">
              <w:rPr>
                <w:rFonts w:ascii="Arial" w:hAnsi="Arial" w:cs="Arial"/>
                <w:b/>
              </w:rPr>
              <w:t xml:space="preserve">stacja </w:t>
            </w:r>
            <w:proofErr w:type="spellStart"/>
            <w:r w:rsidR="00436D24">
              <w:rPr>
                <w:rFonts w:ascii="Arial" w:hAnsi="Arial" w:cs="Arial"/>
                <w:b/>
              </w:rPr>
              <w:t>trafo</w:t>
            </w:r>
            <w:proofErr w:type="spellEnd"/>
            <w:r w:rsidRPr="004D7514">
              <w:rPr>
                <w:rFonts w:ascii="Arial" w:hAnsi="Arial" w:cs="Arial"/>
                <w:b/>
              </w:rPr>
              <w:t xml:space="preserve"> SN/</w:t>
            </w:r>
            <w:proofErr w:type="spellStart"/>
            <w:r w:rsidRPr="004D7514">
              <w:rPr>
                <w:rFonts w:ascii="Arial" w:hAnsi="Arial" w:cs="Arial"/>
                <w:b/>
              </w:rPr>
              <w:t>nn</w:t>
            </w:r>
            <w:proofErr w:type="spellEnd"/>
            <w:r>
              <w:rPr>
                <w:rFonts w:ascii="Arial" w:hAnsi="Arial" w:cs="Arial"/>
              </w:rPr>
              <w:t xml:space="preserve">, </w:t>
            </w:r>
            <w:r w:rsidR="00436D24" w:rsidRPr="004D7514">
              <w:rPr>
                <w:rFonts w:ascii="Arial" w:hAnsi="Arial" w:cs="Arial"/>
                <w:b/>
              </w:rPr>
              <w:t xml:space="preserve">stacja </w:t>
            </w:r>
            <w:proofErr w:type="spellStart"/>
            <w:r w:rsidR="00436D24">
              <w:rPr>
                <w:rFonts w:ascii="Arial" w:hAnsi="Arial" w:cs="Arial"/>
                <w:b/>
              </w:rPr>
              <w:t>trafo</w:t>
            </w:r>
            <w:proofErr w:type="spellEnd"/>
            <w:r w:rsidR="00436D24" w:rsidRPr="004D7514">
              <w:rPr>
                <w:rFonts w:ascii="Arial" w:hAnsi="Arial" w:cs="Arial"/>
                <w:b/>
              </w:rPr>
              <w:t xml:space="preserve"> </w:t>
            </w:r>
            <w:r w:rsidRPr="004D7514">
              <w:rPr>
                <w:rFonts w:ascii="Arial" w:hAnsi="Arial" w:cs="Arial"/>
                <w:b/>
              </w:rPr>
              <w:t>SN/SN</w:t>
            </w:r>
            <w:r>
              <w:rPr>
                <w:rFonts w:ascii="Arial" w:hAnsi="Arial" w:cs="Arial"/>
              </w:rPr>
              <w:t xml:space="preserve">, </w:t>
            </w:r>
            <w:r w:rsidR="00436D24" w:rsidRPr="00436D24">
              <w:rPr>
                <w:rFonts w:ascii="Arial" w:hAnsi="Arial" w:cs="Arial"/>
                <w:b/>
              </w:rPr>
              <w:t>stacja SN</w:t>
            </w:r>
            <w:r w:rsidR="00436D24">
              <w:rPr>
                <w:rFonts w:ascii="Arial" w:hAnsi="Arial" w:cs="Arial"/>
              </w:rPr>
              <w:t xml:space="preserve"> (</w:t>
            </w:r>
            <w:r w:rsidRPr="004D7514">
              <w:rPr>
                <w:rFonts w:ascii="Arial" w:hAnsi="Arial" w:cs="Arial"/>
                <w:b/>
              </w:rPr>
              <w:t xml:space="preserve">rozdzielnia </w:t>
            </w:r>
            <w:r w:rsidR="002F4B94">
              <w:rPr>
                <w:rFonts w:ascii="Arial" w:hAnsi="Arial" w:cs="Arial"/>
                <w:b/>
              </w:rPr>
              <w:t>sieciowa</w:t>
            </w:r>
            <w:r w:rsidR="00436D24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  <w:vertAlign w:val="superscript"/>
              </w:rPr>
              <w:t>)</w:t>
            </w:r>
          </w:p>
          <w:p w14:paraId="39C66D4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obiektu .................................</w:t>
            </w:r>
          </w:p>
          <w:p w14:paraId="0C5B1C7B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................................... , inne dane identyfikacyjne ..................................</w:t>
            </w:r>
          </w:p>
          <w:p w14:paraId="1E604C70" w14:textId="77777777" w:rsidR="00FE63AD" w:rsidRPr="00ED1573" w:rsidRDefault="00FE63AD" w:rsidP="00FE63AD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  <w:b/>
              </w:rPr>
              <w:t>wnętrzowy</w:t>
            </w:r>
            <w:r w:rsidRPr="009A1406">
              <w:rPr>
                <w:rFonts w:ascii="Arial" w:hAnsi="Arial"/>
                <w:b/>
              </w:rPr>
              <w:t> / </w:t>
            </w:r>
            <w:r>
              <w:rPr>
                <w:rFonts w:ascii="Arial" w:hAnsi="Arial"/>
                <w:b/>
              </w:rPr>
              <w:t>inny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FE63AD" w14:paraId="370E95E3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7E69AC94" w14:textId="77777777" w:rsidR="00FE63AD" w:rsidRDefault="00FE63AD" w:rsidP="00E3762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Obszar występowania zespolonej instalacji uziemiającej stwierdzono na podstawie: .......................................................................................................................</w:t>
            </w:r>
          </w:p>
        </w:tc>
      </w:tr>
      <w:tr w:rsidR="00FE63AD" w14:paraId="1A281DC5" w14:textId="77777777" w:rsidTr="00987855">
        <w:tblPrEx>
          <w:tblCellMar>
            <w:bottom w:w="0" w:type="dxa"/>
          </w:tblCellMar>
        </w:tblPrEx>
        <w:trPr>
          <w:trHeight w:val="687"/>
          <w:jc w:val="center"/>
        </w:trPr>
        <w:tc>
          <w:tcPr>
            <w:tcW w:w="9356" w:type="dxa"/>
            <w:gridSpan w:val="3"/>
          </w:tcPr>
          <w:p w14:paraId="45990380" w14:textId="77777777" w:rsidR="00FE63AD" w:rsidRDefault="00FE63AD" w:rsidP="00E37620">
            <w:pPr>
              <w:spacing w:line="264" w:lineRule="auto"/>
              <w:rPr>
                <w:rFonts w:ascii="Arial" w:hAnsi="Arial"/>
                <w:color w:val="FFFFFF"/>
              </w:rPr>
            </w:pPr>
            <w:r>
              <w:rPr>
                <w:rFonts w:ascii="Arial" w:hAnsi="Arial"/>
              </w:rPr>
              <w:t xml:space="preserve">Instalacja potrzeb własnych wykonana jako </w:t>
            </w:r>
            <w:r w:rsidRPr="009A1406">
              <w:rPr>
                <w:rFonts w:ascii="Arial" w:hAnsi="Arial"/>
                <w:b/>
              </w:rPr>
              <w:t>typowa (układ TN)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nietypowa</w:t>
            </w:r>
            <w:r w:rsidRPr="004D7514">
              <w:rPr>
                <w:rFonts w:ascii="Arial" w:hAnsi="Arial"/>
              </w:rPr>
              <w:t>*</w:t>
            </w:r>
            <w:r w:rsidRPr="004D7514"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br/>
              <w:t>(jeśli nietypowa, podać jaka ........................................................................... ) </w:t>
            </w:r>
          </w:p>
        </w:tc>
      </w:tr>
      <w:tr w:rsidR="00FE63AD" w14:paraId="079AB37B" w14:textId="77777777" w:rsidTr="00987855">
        <w:tblPrEx>
          <w:tblCellMar>
            <w:bottom w:w="0" w:type="dxa"/>
          </w:tblCellMar>
        </w:tblPrEx>
        <w:trPr>
          <w:trHeight w:val="358"/>
          <w:jc w:val="center"/>
        </w:trPr>
        <w:tc>
          <w:tcPr>
            <w:tcW w:w="9356" w:type="dxa"/>
            <w:gridSpan w:val="3"/>
          </w:tcPr>
          <w:p w14:paraId="100AC0FF" w14:textId="77777777" w:rsidR="00FE63AD" w:rsidRPr="004D7514" w:rsidRDefault="00FE63AD" w:rsidP="00FE63AD">
            <w:pPr>
              <w:tabs>
                <w:tab w:val="left" w:pos="6594"/>
              </w:tabs>
              <w:spacing w:line="264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TAK / NIE</w:t>
            </w:r>
            <w:r w:rsidRPr="004D7514">
              <w:rPr>
                <w:rFonts w:ascii="Arial" w:hAnsi="Arial"/>
              </w:rPr>
              <w:t>*</w:t>
            </w:r>
            <w:r w:rsidRPr="004D7514">
              <w:rPr>
                <w:rFonts w:ascii="Arial" w:hAnsi="Arial"/>
                <w:vertAlign w:val="superscript"/>
              </w:rPr>
              <w:t>)</w:t>
            </w:r>
          </w:p>
        </w:tc>
      </w:tr>
      <w:tr w:rsidR="00FE63AD" w14:paraId="7F435F82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54E43C0A" w14:textId="77777777" w:rsidR="00FE63AD" w:rsidRDefault="00FE63AD" w:rsidP="00FE63AD">
            <w:pPr>
              <w:tabs>
                <w:tab w:val="left" w:pos="6594"/>
              </w:tabs>
              <w:spacing w:line="264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</w:t>
            </w:r>
            <w:r w:rsidRPr="004D7514">
              <w:rPr>
                <w:rFonts w:ascii="Arial" w:hAnsi="Arial"/>
              </w:rPr>
              <w:t>obiekt</w:t>
            </w:r>
            <w:r>
              <w:rPr>
                <w:rFonts w:ascii="Arial" w:hAnsi="Arial" w:cs="Arial"/>
              </w:rPr>
              <w:t xml:space="preserve"> został wytypowany do weryfikacji obszaru ZIU?</w:t>
            </w:r>
            <w:r>
              <w:rPr>
                <w:rFonts w:ascii="Arial" w:hAnsi="Arial" w:cs="Arial"/>
              </w:rPr>
              <w:tab/>
            </w:r>
            <w:r w:rsidRPr="009A1406">
              <w:rPr>
                <w:rFonts w:ascii="Arial" w:hAnsi="Arial"/>
                <w:b/>
              </w:rPr>
              <w:t>TAK / NIE</w:t>
            </w:r>
            <w:r w:rsidRPr="004D7514">
              <w:rPr>
                <w:rFonts w:ascii="Arial" w:hAnsi="Arial"/>
              </w:rPr>
              <w:t>*</w:t>
            </w:r>
            <w:r w:rsidRPr="004D7514">
              <w:rPr>
                <w:rFonts w:ascii="Arial" w:hAnsi="Arial"/>
                <w:vertAlign w:val="superscript"/>
              </w:rPr>
              <w:t>)</w:t>
            </w:r>
          </w:p>
          <w:p w14:paraId="52E03AFA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 w:rsidRPr="00E21E9F">
              <w:rPr>
                <w:rFonts w:ascii="Arial" w:hAnsi="Arial" w:cs="Arial"/>
                <w:sz w:val="16"/>
                <w:szCs w:val="16"/>
              </w:rPr>
              <w:t>(w przypadku odpowiedzi TAK wypełnić załącznik do protokołu)</w:t>
            </w:r>
          </w:p>
        </w:tc>
      </w:tr>
      <w:tr w:rsidR="00FE63AD" w14:paraId="42496D64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56B4047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technicznej:</w:t>
            </w:r>
          </w:p>
          <w:p w14:paraId="531D6928" w14:textId="77777777" w:rsidR="00FE63AD" w:rsidRDefault="00FE63AD" w:rsidP="006839E6">
            <w:pPr>
              <w:numPr>
                <w:ilvl w:val="0"/>
                <w:numId w:val="16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dokumentu zawierającego projekt uziemienia </w:t>
            </w:r>
            <w:r>
              <w:rPr>
                <w:rFonts w:ascii="Arial" w:hAnsi="Arial" w:cs="Arial"/>
              </w:rPr>
              <w:t>obiektu</w:t>
            </w:r>
            <w:r>
              <w:rPr>
                <w:rFonts w:ascii="Arial" w:hAnsi="Arial"/>
              </w:rPr>
              <w:t> 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</w:t>
            </w:r>
          </w:p>
          <w:p w14:paraId="2A580863" w14:textId="77777777" w:rsidR="00FE63AD" w:rsidRDefault="00FE63AD" w:rsidP="006839E6">
            <w:pPr>
              <w:numPr>
                <w:ilvl w:val="0"/>
                <w:numId w:val="16"/>
              </w:numPr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ostatnie badanie ochrony przed porażeniem potwierdza protokół nr .................... ,</w:t>
            </w:r>
            <w:r>
              <w:rPr>
                <w:rFonts w:ascii="Arial" w:hAnsi="Arial"/>
              </w:rPr>
              <w:br/>
              <w:t>z dnia .................... .</w:t>
            </w:r>
          </w:p>
          <w:p w14:paraId="0E46842D" w14:textId="77777777" w:rsidR="00FE63AD" w:rsidRDefault="00FE63AD" w:rsidP="006839E6">
            <w:pPr>
              <w:numPr>
                <w:ilvl w:val="0"/>
                <w:numId w:val="16"/>
              </w:numPr>
              <w:tabs>
                <w:tab w:val="left" w:pos="6594"/>
              </w:tabs>
              <w:autoSpaceDE w:val="0"/>
              <w:autoSpaceDN w:val="0"/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czy zalecenia wynikłe z ostatniego protokołu pomiarowego zostały wykonane? </w:t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Pr="009A1406">
              <w:rPr>
                <w:rFonts w:ascii="Arial" w:hAnsi="Arial"/>
                <w:b/>
              </w:rPr>
              <w:t>TAK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9A1406">
              <w:rPr>
                <w:rFonts w:ascii="Arial" w:hAnsi="Arial"/>
                <w:b/>
              </w:rPr>
              <w:t>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t>:</w:t>
            </w:r>
          </w:p>
        </w:tc>
      </w:tr>
      <w:tr w:rsidR="00FE63AD" w14:paraId="172DB534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5F67444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Informacje wprowadził: 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2AD70D80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4F8D4D3A" w14:textId="77777777" w:rsidR="00FE63AD" w:rsidRDefault="00FE63AD" w:rsidP="00690446">
      <w:pPr>
        <w:pStyle w:val="Tekstpodstawowy"/>
        <w:rPr>
          <w:rFonts w:eastAsia="Symbol"/>
        </w:rPr>
      </w:pPr>
    </w:p>
    <w:p w14:paraId="7AD892E4" w14:textId="77777777" w:rsidR="00FE63AD" w:rsidRPr="00A450C4" w:rsidRDefault="00A450C4" w:rsidP="00A450C4">
      <w:pPr>
        <w:pStyle w:val="Tekstpodstawowy"/>
        <w:ind w:firstLine="0"/>
        <w:rPr>
          <w:rFonts w:eastAsia="Symbol"/>
          <w:sz w:val="6"/>
        </w:rPr>
      </w:pPr>
      <w:r>
        <w:rPr>
          <w:rFonts w:eastAsia="Symbol"/>
          <w:sz w:val="14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57"/>
        <w:gridCol w:w="1115"/>
        <w:gridCol w:w="1242"/>
        <w:gridCol w:w="1069"/>
        <w:gridCol w:w="1130"/>
        <w:gridCol w:w="1175"/>
        <w:gridCol w:w="1217"/>
        <w:gridCol w:w="1151"/>
      </w:tblGrid>
      <w:tr w:rsidR="00FE63AD" w14:paraId="4210DE19" w14:textId="77777777" w:rsidTr="00FE63AD">
        <w:tblPrEx>
          <w:tblCellMar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9356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1883973" w14:textId="77777777" w:rsidR="00FE63AD" w:rsidRPr="00295DCE" w:rsidRDefault="00FE63AD" w:rsidP="00FE63AD">
            <w:pPr>
              <w:jc w:val="center"/>
              <w:rPr>
                <w:rFonts w:ascii="Arial" w:hAnsi="Arial"/>
                <w:b/>
              </w:rPr>
            </w:pPr>
            <w:r w:rsidRPr="00295DCE">
              <w:rPr>
                <w:rFonts w:ascii="Arial" w:hAnsi="Arial"/>
                <w:b/>
              </w:rPr>
              <w:lastRenderedPageBreak/>
              <w:t xml:space="preserve">CZĘŚĆ DRUGA: </w:t>
            </w:r>
            <w:r w:rsidR="008C6D18">
              <w:rPr>
                <w:rFonts w:ascii="Arial" w:hAnsi="Arial"/>
                <w:b/>
              </w:rPr>
              <w:t>BADANIA</w:t>
            </w:r>
            <w:r w:rsidRPr="00295DCE">
              <w:rPr>
                <w:rFonts w:ascii="Arial" w:hAnsi="Arial"/>
                <w:b/>
              </w:rPr>
              <w:t xml:space="preserve"> W TERENIE</w:t>
            </w:r>
          </w:p>
        </w:tc>
      </w:tr>
      <w:tr w:rsidR="00FE63AD" w14:paraId="4E7DDA75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  <w:tcBorders>
              <w:top w:val="double" w:sz="4" w:space="0" w:color="auto"/>
            </w:tcBorders>
          </w:tcPr>
          <w:p w14:paraId="1C253F73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 w:rsidRPr="0092109F">
              <w:rPr>
                <w:rFonts w:ascii="Arial" w:hAnsi="Arial"/>
                <w:b/>
              </w:rPr>
              <w:t xml:space="preserve">Szkic </w:t>
            </w:r>
            <w:r w:rsidRPr="00793D58">
              <w:rPr>
                <w:rFonts w:ascii="Arial" w:hAnsi="Arial" w:cs="Arial"/>
                <w:b/>
              </w:rPr>
              <w:t>obiektu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/>
              </w:rPr>
              <w:t xml:space="preserve">z rozmieszczeniem punktów pomiarowych dla sprawdzenia impedancji pętli zwarcia oraz z rozmieszczeniem przewodów uziemiających: </w:t>
            </w:r>
          </w:p>
          <w:p w14:paraId="5BFFD480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00881569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7FAA07A0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38F384F4" w14:textId="77777777" w:rsidR="00FE63AD" w:rsidRPr="001278C9" w:rsidRDefault="00FE63AD" w:rsidP="00FE63AD">
            <w:pPr>
              <w:spacing w:line="312" w:lineRule="auto"/>
              <w:rPr>
                <w:rFonts w:ascii="Arial" w:hAnsi="Arial"/>
                <w:i/>
              </w:rPr>
            </w:pPr>
          </w:p>
          <w:p w14:paraId="7140655F" w14:textId="77777777" w:rsidR="00FE63AD" w:rsidRDefault="00FE63AD" w:rsidP="00FE63AD">
            <w:pPr>
              <w:spacing w:line="312" w:lineRule="auto"/>
            </w:pPr>
          </w:p>
        </w:tc>
      </w:tr>
      <w:tr w:rsidR="00FE63AD" w14:paraId="2912BE66" w14:textId="77777777" w:rsidTr="00FE63AD">
        <w:tblPrEx>
          <w:tblCellMar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9356" w:type="dxa"/>
            <w:gridSpan w:val="8"/>
            <w:vAlign w:val="center"/>
          </w:tcPr>
          <w:p w14:paraId="4D32988A" w14:textId="77777777" w:rsidR="00FE63AD" w:rsidRPr="00183D0E" w:rsidRDefault="00FE63AD" w:rsidP="00FE63AD">
            <w:pPr>
              <w:rPr>
                <w:rFonts w:ascii="Arial" w:hAnsi="Arial" w:cs="Arial"/>
                <w:b/>
              </w:rPr>
            </w:pPr>
            <w:r w:rsidRPr="00183D0E">
              <w:rPr>
                <w:rFonts w:ascii="Arial" w:hAnsi="Arial" w:cs="Arial"/>
                <w:b/>
              </w:rPr>
              <w:t xml:space="preserve">a) Pomiar impedancji pętli zwarcia w instalacji potrzeb własnych </w:t>
            </w:r>
            <w:r w:rsidRPr="00793D58">
              <w:rPr>
                <w:rFonts w:ascii="Arial" w:hAnsi="Arial" w:cs="Arial"/>
                <w:b/>
              </w:rPr>
              <w:t>w obiekcie</w:t>
            </w:r>
          </w:p>
        </w:tc>
      </w:tr>
      <w:tr w:rsidR="00FE63AD" w14:paraId="79486CAC" w14:textId="77777777" w:rsidTr="00FE63AD">
        <w:tblPrEx>
          <w:tblCellMar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9356" w:type="dxa"/>
            <w:gridSpan w:val="8"/>
            <w:vAlign w:val="center"/>
          </w:tcPr>
          <w:p w14:paraId="4F1F27D8" w14:textId="77777777" w:rsidR="00FE63AD" w:rsidRDefault="00FE63AD" w:rsidP="00FE63AD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FE63AD" w14:paraId="3C7F2205" w14:textId="77777777" w:rsidTr="00FE63AD">
        <w:tblPrEx>
          <w:tblCellMar>
            <w:bottom w:w="0" w:type="dxa"/>
          </w:tblCellMar>
        </w:tblPrEx>
        <w:trPr>
          <w:cantSplit/>
          <w:trHeight w:val="867"/>
          <w:jc w:val="center"/>
        </w:trPr>
        <w:tc>
          <w:tcPr>
            <w:tcW w:w="1257" w:type="dxa"/>
            <w:vMerge w:val="restart"/>
          </w:tcPr>
          <w:p w14:paraId="6A7DEF34" w14:textId="77777777" w:rsidR="00FE63AD" w:rsidRPr="001278C9" w:rsidRDefault="00FE63AD" w:rsidP="00E37620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Rodzaj punktu </w:t>
            </w:r>
            <w:r w:rsidRPr="00183D0E">
              <w:rPr>
                <w:rFonts w:ascii="Arial" w:hAnsi="Arial" w:cs="Arial"/>
                <w:sz w:val="16"/>
                <w:szCs w:val="16"/>
              </w:rPr>
              <w:t xml:space="preserve">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3D0E">
              <w:rPr>
                <w:rFonts w:ascii="Arial" w:hAnsi="Arial" w:cs="Arial"/>
                <w:sz w:val="16"/>
                <w:szCs w:val="16"/>
              </w:rPr>
              <w:t>i nr na szkicu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15" w:type="dxa"/>
            <w:vMerge w:val="restart"/>
          </w:tcPr>
          <w:p w14:paraId="7C4E8D4E" w14:textId="77777777" w:rsidR="00FE63AD" w:rsidRDefault="00FE63AD" w:rsidP="00FE63AD">
            <w:pPr>
              <w:pStyle w:val="Nagwek6"/>
              <w:spacing w:before="0" w:after="0" w:line="312" w:lineRule="auto"/>
              <w:jc w:val="center"/>
              <w:rPr>
                <w:rFonts w:ascii="Arial" w:hAnsi="Arial"/>
                <w:b w:val="0"/>
                <w:sz w:val="16"/>
              </w:rPr>
            </w:pPr>
            <w:r>
              <w:rPr>
                <w:rFonts w:ascii="Arial" w:hAnsi="Arial"/>
                <w:b w:val="0"/>
                <w:sz w:val="16"/>
              </w:rPr>
              <w:t>Lokalizacja punktu pomiarowego</w:t>
            </w:r>
          </w:p>
        </w:tc>
        <w:tc>
          <w:tcPr>
            <w:tcW w:w="1242" w:type="dxa"/>
            <w:vMerge w:val="restart"/>
          </w:tcPr>
          <w:p w14:paraId="6C8FED5B" w14:textId="77777777" w:rsidR="00FE63AD" w:rsidRPr="00485A45" w:rsidRDefault="00FE63AD" w:rsidP="00E37620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85A45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485A45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485A45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485A45">
              <w:rPr>
                <w:rFonts w:ascii="Arial" w:hAnsi="Arial" w:cs="Arial"/>
                <w:sz w:val="16"/>
                <w:szCs w:val="16"/>
              </w:rPr>
              <w:t>-ka prądowo-czasowa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069" w:type="dxa"/>
            <w:vMerge w:val="restart"/>
          </w:tcPr>
          <w:p w14:paraId="6891BE5B" w14:textId="77777777" w:rsidR="00FE63AD" w:rsidRDefault="00FE63AD" w:rsidP="00FE63AD">
            <w:pPr>
              <w:pStyle w:val="Nagwek6"/>
              <w:spacing w:before="0" w:after="0" w:line="312" w:lineRule="auto"/>
              <w:jc w:val="center"/>
              <w:rPr>
                <w:rFonts w:ascii="Arial" w:hAnsi="Arial"/>
                <w:b w:val="0"/>
                <w:sz w:val="16"/>
              </w:rPr>
            </w:pPr>
            <w:r w:rsidRPr="00183D0E">
              <w:rPr>
                <w:rFonts w:ascii="Arial" w:hAnsi="Arial" w:cs="Arial"/>
                <w:b w:val="0"/>
                <w:bCs w:val="0"/>
                <w:sz w:val="16"/>
                <w:szCs w:val="16"/>
              </w:rPr>
              <w:t>Prąd znamionowy zabezpiecz</w:t>
            </w:r>
            <w:r>
              <w:rPr>
                <w:rFonts w:ascii="Arial" w:hAnsi="Arial"/>
                <w:b w:val="0"/>
                <w:sz w:val="16"/>
              </w:rPr>
              <w:t>.</w:t>
            </w:r>
          </w:p>
          <w:p w14:paraId="3A40A477" w14:textId="77777777" w:rsidR="00FE63AD" w:rsidRDefault="00FE63AD" w:rsidP="00FE63AD">
            <w:pPr>
              <w:spacing w:line="312" w:lineRule="auto"/>
              <w:jc w:val="center"/>
            </w:pPr>
          </w:p>
        </w:tc>
        <w:tc>
          <w:tcPr>
            <w:tcW w:w="1130" w:type="dxa"/>
            <w:vMerge w:val="restart"/>
            <w:shd w:val="clear" w:color="auto" w:fill="C0C0C0"/>
          </w:tcPr>
          <w:p w14:paraId="5CF24949" w14:textId="77777777" w:rsidR="00FE63AD" w:rsidRPr="00485A45" w:rsidRDefault="00FE63AD" w:rsidP="00E37620">
            <w:pPr>
              <w:spacing w:line="312" w:lineRule="auto"/>
              <w:jc w:val="center"/>
            </w:pPr>
            <w:r w:rsidRPr="00C17A5A">
              <w:rPr>
                <w:rFonts w:ascii="Arial" w:hAnsi="Arial" w:cs="Arial"/>
                <w:b/>
                <w:sz w:val="16"/>
                <w:szCs w:val="16"/>
              </w:rPr>
              <w:t>Prąd dostatecznie szybkiego wyłączenia zabezpiecz</w:t>
            </w:r>
            <w:r w:rsidRPr="00183D0E">
              <w:rPr>
                <w:rFonts w:ascii="Arial" w:hAnsi="Arial" w:cs="Arial"/>
                <w:sz w:val="16"/>
                <w:szCs w:val="16"/>
              </w:rPr>
              <w:t>*</w:t>
            </w:r>
            <w:r w:rsidRPr="00C17A5A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75" w:type="dxa"/>
            <w:tcBorders>
              <w:bottom w:val="nil"/>
            </w:tcBorders>
            <w:shd w:val="clear" w:color="auto" w:fill="C0C0C0"/>
            <w:vAlign w:val="center"/>
          </w:tcPr>
          <w:p w14:paraId="55F2707A" w14:textId="77777777" w:rsidR="00FE63AD" w:rsidRPr="00183D0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D0E">
              <w:rPr>
                <w:rFonts w:ascii="Arial" w:hAnsi="Arial" w:cs="Arial"/>
                <w:sz w:val="16"/>
                <w:szCs w:val="16"/>
              </w:rPr>
              <w:t>Dopuszczalna impedancja pętli zwarcia*</w:t>
            </w:r>
            <w:r w:rsidRPr="00037E2D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217" w:type="dxa"/>
            <w:vMerge w:val="restart"/>
          </w:tcPr>
          <w:p w14:paraId="50D1D4EE" w14:textId="77777777" w:rsidR="00FE63AD" w:rsidRPr="00485A45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D0E">
              <w:rPr>
                <w:rFonts w:ascii="Arial" w:hAnsi="Arial" w:cs="Arial"/>
                <w:sz w:val="16"/>
                <w:szCs w:val="16"/>
              </w:rPr>
              <w:t>Zmi</w:t>
            </w:r>
            <w:r>
              <w:rPr>
                <w:rFonts w:ascii="Arial" w:hAnsi="Arial" w:cs="Arial"/>
                <w:sz w:val="16"/>
                <w:szCs w:val="16"/>
              </w:rPr>
              <w:t>erzona impedancja pętli zwarcia</w:t>
            </w:r>
          </w:p>
        </w:tc>
        <w:tc>
          <w:tcPr>
            <w:tcW w:w="1151" w:type="dxa"/>
            <w:vMerge w:val="restart"/>
            <w:shd w:val="clear" w:color="auto" w:fill="C0C0C0"/>
          </w:tcPr>
          <w:p w14:paraId="1CE29BC9" w14:textId="77777777" w:rsidR="00FE63AD" w:rsidRPr="00037E2D" w:rsidRDefault="00FE63AD" w:rsidP="00FE63AD">
            <w:pPr>
              <w:spacing w:line="312" w:lineRule="auto"/>
              <w:jc w:val="center"/>
              <w:rPr>
                <w:rFonts w:ascii="Arial" w:hAnsi="Arial"/>
                <w:b/>
                <w:sz w:val="16"/>
                <w:vertAlign w:val="subscript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Czy ochrona przed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3D0E">
              <w:rPr>
                <w:rFonts w:ascii="Arial" w:hAnsi="Arial" w:cs="Arial"/>
                <w:sz w:val="16"/>
                <w:szCs w:val="16"/>
              </w:rPr>
              <w:t>pora</w:t>
            </w:r>
            <w:r>
              <w:rPr>
                <w:rFonts w:ascii="Arial" w:hAnsi="Arial" w:cs="Arial"/>
                <w:sz w:val="16"/>
                <w:szCs w:val="16"/>
              </w:rPr>
              <w:softHyphen/>
              <w:t>żeniem</w:t>
            </w:r>
            <w:r w:rsidRPr="00183D0E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83D0E">
              <w:rPr>
                <w:rFonts w:ascii="Arial" w:hAnsi="Arial" w:cs="Arial"/>
                <w:sz w:val="16"/>
                <w:szCs w:val="16"/>
              </w:rPr>
              <w:t>w obwodzie jest skuteczna*</w:t>
            </w:r>
            <w:r w:rsidRPr="00037E2D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</w:tr>
      <w:tr w:rsidR="00FE63AD" w14:paraId="130E5DC2" w14:textId="77777777" w:rsidTr="00FE63AD">
        <w:tblPrEx>
          <w:tblCellMar>
            <w:bottom w:w="0" w:type="dxa"/>
          </w:tblCellMar>
        </w:tblPrEx>
        <w:trPr>
          <w:cantSplit/>
          <w:trHeight w:val="1348"/>
          <w:jc w:val="center"/>
        </w:trPr>
        <w:tc>
          <w:tcPr>
            <w:tcW w:w="1257" w:type="dxa"/>
            <w:vMerge/>
            <w:tcBorders>
              <w:bottom w:val="single" w:sz="4" w:space="0" w:color="auto"/>
            </w:tcBorders>
          </w:tcPr>
          <w:p w14:paraId="7448F5E7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5" w:type="dxa"/>
            <w:vMerge/>
            <w:tcBorders>
              <w:bottom w:val="single" w:sz="4" w:space="0" w:color="auto"/>
            </w:tcBorders>
          </w:tcPr>
          <w:p w14:paraId="2E0E81D3" w14:textId="77777777" w:rsidR="00FE63AD" w:rsidRDefault="00FE63AD" w:rsidP="00FE63AD">
            <w:pPr>
              <w:pStyle w:val="Nagwek6"/>
              <w:spacing w:line="312" w:lineRule="auto"/>
              <w:jc w:val="center"/>
              <w:rPr>
                <w:rFonts w:ascii="Arial" w:hAnsi="Arial"/>
                <w:b w:val="0"/>
                <w:sz w:val="16"/>
              </w:rPr>
            </w:pPr>
          </w:p>
        </w:tc>
        <w:tc>
          <w:tcPr>
            <w:tcW w:w="1242" w:type="dxa"/>
            <w:vMerge/>
            <w:tcBorders>
              <w:bottom w:val="single" w:sz="4" w:space="0" w:color="auto"/>
            </w:tcBorders>
          </w:tcPr>
          <w:p w14:paraId="7D974C7F" w14:textId="77777777" w:rsidR="00FE63AD" w:rsidRPr="00183D0E" w:rsidRDefault="00FE63AD" w:rsidP="00FE63AD">
            <w:pPr>
              <w:pStyle w:val="Nagwek6"/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305EA3F7" w14:textId="77777777" w:rsidR="00FE63AD" w:rsidRPr="00183D0E" w:rsidRDefault="00FE63AD" w:rsidP="00FE63AD">
            <w:pPr>
              <w:pStyle w:val="Nagwek6"/>
              <w:spacing w:line="312" w:lineRule="auto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39C51013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textDirection w:val="btLr"/>
            <w:vAlign w:val="center"/>
          </w:tcPr>
          <w:p w14:paraId="58067E78" w14:textId="77777777" w:rsidR="00FE63AD" w:rsidRPr="00C17A5A" w:rsidRDefault="00FE63AD" w:rsidP="00FE63AD">
            <w:pPr>
              <w:spacing w:before="240" w:after="60" w:line="312" w:lineRule="auto"/>
              <w:ind w:left="113" w:right="113"/>
              <w:jc w:val="center"/>
              <w:rPr>
                <w:sz w:val="20"/>
                <w:szCs w:val="16"/>
              </w:rPr>
            </w:pPr>
            <w:proofErr w:type="spellStart"/>
            <w:r w:rsidRPr="009A1406">
              <w:rPr>
                <w:i/>
                <w:sz w:val="22"/>
                <w:szCs w:val="16"/>
              </w:rPr>
              <w:t>Z</w:t>
            </w:r>
            <w:r w:rsidRPr="009A1406">
              <w:rPr>
                <w:sz w:val="22"/>
                <w:szCs w:val="16"/>
                <w:vertAlign w:val="subscript"/>
              </w:rPr>
              <w:t>pfdop</w:t>
            </w:r>
            <w:proofErr w:type="spellEnd"/>
            <w:r w:rsidRPr="009A1406">
              <w:rPr>
                <w:sz w:val="22"/>
                <w:szCs w:val="16"/>
              </w:rPr>
              <w:t> = </w:t>
            </w:r>
            <w:r w:rsidRPr="009A1406">
              <w:rPr>
                <w:i/>
                <w:sz w:val="22"/>
                <w:szCs w:val="16"/>
              </w:rPr>
              <w:t>U</w:t>
            </w:r>
            <w:r w:rsidRPr="009A1406">
              <w:rPr>
                <w:sz w:val="22"/>
                <w:szCs w:val="16"/>
                <w:vertAlign w:val="subscript"/>
              </w:rPr>
              <w:t>0</w:t>
            </w:r>
            <w:r w:rsidRPr="009A1406">
              <w:rPr>
                <w:sz w:val="22"/>
                <w:szCs w:val="16"/>
              </w:rPr>
              <w:t>/</w:t>
            </w:r>
            <w:proofErr w:type="spellStart"/>
            <w:r w:rsidRPr="009A1406">
              <w:rPr>
                <w:i/>
                <w:sz w:val="22"/>
                <w:szCs w:val="16"/>
              </w:rPr>
              <w:t>I</w:t>
            </w:r>
            <w:r w:rsidRPr="009A1406">
              <w:rPr>
                <w:sz w:val="22"/>
                <w:szCs w:val="16"/>
                <w:vertAlign w:val="subscript"/>
              </w:rPr>
              <w:t>a</w:t>
            </w:r>
            <w:proofErr w:type="spellEnd"/>
          </w:p>
        </w:tc>
        <w:tc>
          <w:tcPr>
            <w:tcW w:w="1217" w:type="dxa"/>
            <w:vMerge/>
            <w:tcBorders>
              <w:bottom w:val="single" w:sz="4" w:space="0" w:color="auto"/>
            </w:tcBorders>
          </w:tcPr>
          <w:p w14:paraId="0C2EAC12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1" w:type="dxa"/>
            <w:vMerge/>
            <w:tcBorders>
              <w:bottom w:val="single" w:sz="4" w:space="0" w:color="auto"/>
            </w:tcBorders>
            <w:shd w:val="clear" w:color="auto" w:fill="C0C0C0"/>
          </w:tcPr>
          <w:p w14:paraId="758BE648" w14:textId="77777777" w:rsidR="00FE63AD" w:rsidRPr="00183D0E" w:rsidRDefault="00FE63AD" w:rsidP="00FE63AD">
            <w:pPr>
              <w:spacing w:before="240" w:after="60"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E63AD" w:rsidRPr="00C17A5A" w14:paraId="3BB881A0" w14:textId="77777777" w:rsidTr="00FE63AD">
        <w:tblPrEx>
          <w:tblCellMar>
            <w:bottom w:w="0" w:type="dxa"/>
          </w:tblCellMar>
        </w:tblPrEx>
        <w:trPr>
          <w:cantSplit/>
          <w:trHeight w:val="387"/>
          <w:jc w:val="center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F89DC" w14:textId="77777777" w:rsidR="00FE63AD" w:rsidRPr="00D3485B" w:rsidRDefault="00FE63AD" w:rsidP="00FE63AD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1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8811C" w14:textId="77777777" w:rsidR="00FE63AD" w:rsidRPr="00D3485B" w:rsidRDefault="00FE63AD" w:rsidP="00FE63AD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DCDE2" w14:textId="77777777" w:rsidR="00FE63AD" w:rsidRPr="00D3485B" w:rsidRDefault="00FE63AD" w:rsidP="00FE63AD">
            <w:pPr>
              <w:jc w:val="center"/>
              <w:rPr>
                <w:b/>
              </w:rPr>
            </w:pPr>
            <w:r w:rsidRPr="00D3485B">
              <w:rPr>
                <w:b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bottom w:val="nil"/>
            </w:tcBorders>
            <w:vAlign w:val="center"/>
          </w:tcPr>
          <w:p w14:paraId="2EA05894" w14:textId="77777777" w:rsidR="00FE63AD" w:rsidRPr="00AC060A" w:rsidRDefault="00FE63AD" w:rsidP="00FE63AD">
            <w:pPr>
              <w:jc w:val="center"/>
              <w:rPr>
                <w:b/>
              </w:rPr>
            </w:pPr>
            <w:r w:rsidRPr="00AC060A">
              <w:rPr>
                <w:b/>
                <w:i/>
              </w:rPr>
              <w:t>I</w:t>
            </w:r>
            <w:r w:rsidRPr="00AC060A">
              <w:rPr>
                <w:b/>
                <w:vertAlign w:val="subscript"/>
              </w:rPr>
              <w:t>n</w:t>
            </w:r>
            <w:r w:rsidRPr="00AC060A">
              <w:rPr>
                <w:b/>
              </w:rPr>
              <w:t xml:space="preserve"> (A)</w:t>
            </w:r>
          </w:p>
        </w:tc>
        <w:tc>
          <w:tcPr>
            <w:tcW w:w="1130" w:type="dxa"/>
            <w:tcBorders>
              <w:top w:val="single" w:sz="4" w:space="0" w:color="auto"/>
              <w:bottom w:val="nil"/>
            </w:tcBorders>
            <w:shd w:val="clear" w:color="auto" w:fill="C0C0C0"/>
            <w:vAlign w:val="center"/>
          </w:tcPr>
          <w:p w14:paraId="5872FACF" w14:textId="77777777" w:rsidR="00FE63AD" w:rsidRPr="00AC060A" w:rsidRDefault="00FE63AD" w:rsidP="00FE63AD">
            <w:pPr>
              <w:jc w:val="center"/>
              <w:rPr>
                <w:b/>
              </w:rPr>
            </w:pPr>
            <w:proofErr w:type="spellStart"/>
            <w:r w:rsidRPr="00AC060A">
              <w:rPr>
                <w:b/>
                <w:i/>
              </w:rPr>
              <w:t>I</w:t>
            </w:r>
            <w:r w:rsidRPr="00AC060A">
              <w:rPr>
                <w:b/>
                <w:vertAlign w:val="subscript"/>
              </w:rPr>
              <w:t>a</w:t>
            </w:r>
            <w:proofErr w:type="spellEnd"/>
            <w:r w:rsidRPr="00AC060A">
              <w:rPr>
                <w:b/>
              </w:rPr>
              <w:t xml:space="preserve"> (A)</w:t>
            </w:r>
          </w:p>
        </w:tc>
        <w:tc>
          <w:tcPr>
            <w:tcW w:w="1175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4E0CB742" w14:textId="77777777" w:rsidR="00FE63AD" w:rsidRPr="00AC060A" w:rsidRDefault="00FE63AD" w:rsidP="00FE63AD">
            <w:pPr>
              <w:jc w:val="center"/>
              <w:rPr>
                <w:b/>
              </w:rPr>
            </w:pPr>
            <w:proofErr w:type="spellStart"/>
            <w:r w:rsidRPr="00AC060A">
              <w:rPr>
                <w:b/>
                <w:i/>
              </w:rPr>
              <w:t>Z</w:t>
            </w:r>
            <w:r w:rsidRPr="00AC060A">
              <w:rPr>
                <w:b/>
                <w:vertAlign w:val="subscript"/>
              </w:rPr>
              <w:t>pfdop</w:t>
            </w:r>
            <w:proofErr w:type="spellEnd"/>
            <w:r w:rsidRPr="00AC060A">
              <w:rPr>
                <w:b/>
                <w:i/>
              </w:rPr>
              <w:t xml:space="preserve"> </w:t>
            </w:r>
            <w:r w:rsidRPr="00AC060A">
              <w:rPr>
                <w:b/>
              </w:rPr>
              <w:t>(</w:t>
            </w:r>
            <w:r w:rsidRPr="00AC060A">
              <w:rPr>
                <w:b/>
              </w:rPr>
              <w:sym w:font="Symbol" w:char="F057"/>
            </w:r>
            <w:r w:rsidRPr="00AC060A">
              <w:rPr>
                <w:b/>
              </w:rPr>
              <w:t>)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F3392" w14:textId="77777777" w:rsidR="00FE63AD" w:rsidRPr="00AC060A" w:rsidRDefault="00FE63AD" w:rsidP="00FE63AD">
            <w:pPr>
              <w:jc w:val="center"/>
              <w:rPr>
                <w:b/>
              </w:rPr>
            </w:pPr>
            <w:proofErr w:type="spellStart"/>
            <w:r w:rsidRPr="00AC060A">
              <w:rPr>
                <w:b/>
                <w:i/>
              </w:rPr>
              <w:t>Z</w:t>
            </w:r>
            <w:r w:rsidRPr="00AC060A">
              <w:rPr>
                <w:b/>
                <w:vertAlign w:val="subscript"/>
              </w:rPr>
              <w:t>pfM</w:t>
            </w:r>
            <w:proofErr w:type="spellEnd"/>
            <w:r w:rsidRPr="00AC060A">
              <w:rPr>
                <w:b/>
              </w:rPr>
              <w:t xml:space="preserve"> (</w:t>
            </w:r>
            <w:r w:rsidRPr="00AC060A">
              <w:rPr>
                <w:b/>
              </w:rPr>
              <w:sym w:font="Symbol" w:char="F057"/>
            </w:r>
            <w:r w:rsidRPr="00AC060A">
              <w:rPr>
                <w:b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05CA44A8" w14:textId="77777777" w:rsidR="00FE63AD" w:rsidRPr="00AC060A" w:rsidRDefault="00FE63AD" w:rsidP="00FE63AD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AC060A">
              <w:rPr>
                <w:rFonts w:ascii="Arial" w:hAnsi="Arial" w:cs="Arial"/>
                <w:b/>
                <w:sz w:val="20"/>
              </w:rPr>
              <w:t>TAK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/>
                <w:b/>
                <w:sz w:val="20"/>
              </w:rPr>
              <w:t> </w:t>
            </w:r>
            <w:r w:rsidRPr="00AC060A">
              <w:rPr>
                <w:rFonts w:ascii="Arial" w:hAnsi="Arial" w:cs="Arial"/>
                <w:b/>
                <w:sz w:val="20"/>
              </w:rPr>
              <w:t>NIE</w:t>
            </w:r>
          </w:p>
        </w:tc>
      </w:tr>
      <w:tr w:rsidR="00FE63AD" w:rsidRPr="008A181F" w14:paraId="5EC597B7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3051B17D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4912E47F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4D4BF0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14:paraId="20B1D9D9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C0C0C0"/>
            <w:vAlign w:val="center"/>
          </w:tcPr>
          <w:p w14:paraId="61FF0D02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0A2E1E4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53C0AB5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179F55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:rsidRPr="008A181F" w14:paraId="0D96A999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D5A3F84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6A438457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B38F232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14:paraId="12B033EB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C0C0C0"/>
            <w:vAlign w:val="center"/>
          </w:tcPr>
          <w:p w14:paraId="0CC48A5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AFC593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6DF7677F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74A6F25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:rsidRPr="008A181F" w14:paraId="02F082A8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67F50D2D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3F0752D6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1701AD44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nil"/>
            </w:tcBorders>
            <w:vAlign w:val="center"/>
          </w:tcPr>
          <w:p w14:paraId="3660D528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nil"/>
            </w:tcBorders>
            <w:shd w:val="clear" w:color="auto" w:fill="C0C0C0"/>
            <w:vAlign w:val="center"/>
          </w:tcPr>
          <w:p w14:paraId="3BDE3600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6CA6901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E2B1E63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7397955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:rsidRPr="008A181F" w14:paraId="5981871E" w14:textId="77777777" w:rsidTr="00FE63AD">
        <w:tblPrEx>
          <w:tblCellMar>
            <w:bottom w:w="0" w:type="dxa"/>
          </w:tblCellMar>
        </w:tblPrEx>
        <w:trPr>
          <w:cantSplit/>
          <w:trHeight w:val="591"/>
          <w:jc w:val="center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14:paraId="5FD1132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5" w:type="dxa"/>
            <w:tcBorders>
              <w:bottom w:val="single" w:sz="4" w:space="0" w:color="auto"/>
            </w:tcBorders>
            <w:vAlign w:val="center"/>
          </w:tcPr>
          <w:p w14:paraId="72D90B92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0B9DE4AA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435A14B7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1D98AD7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1B05C8E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  <w:vAlign w:val="center"/>
          </w:tcPr>
          <w:p w14:paraId="25DB9691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42C107D" w14:textId="77777777" w:rsidR="00FE63AD" w:rsidRPr="008A181F" w:rsidRDefault="00FE63AD" w:rsidP="00FE63AD">
            <w:pPr>
              <w:jc w:val="center"/>
              <w:rPr>
                <w:rFonts w:ascii="Arial" w:hAnsi="Arial" w:cs="Arial"/>
              </w:rPr>
            </w:pPr>
          </w:p>
        </w:tc>
      </w:tr>
      <w:tr w:rsidR="00FE63AD" w14:paraId="23432294" w14:textId="77777777" w:rsidTr="00FE63AD">
        <w:tblPrEx>
          <w:tblCellMar>
            <w:bottom w:w="0" w:type="dxa"/>
          </w:tblCellMar>
        </w:tblPrEx>
        <w:trPr>
          <w:cantSplit/>
          <w:trHeight w:val="308"/>
          <w:jc w:val="center"/>
        </w:trPr>
        <w:tc>
          <w:tcPr>
            <w:tcW w:w="9356" w:type="dxa"/>
            <w:gridSpan w:val="8"/>
          </w:tcPr>
          <w:p w14:paraId="59295F8A" w14:textId="77777777" w:rsidR="00FE63AD" w:rsidRDefault="00FE63AD" w:rsidP="00FE63AD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F66148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 xml:space="preserve"> dopuszcza się wypełnienie rubryki przez pracownika dozoru dokonującego oceny ochrony przed porażeniem w obiekcie</w:t>
            </w:r>
          </w:p>
        </w:tc>
      </w:tr>
      <w:tr w:rsidR="00FE63AD" w14:paraId="41FD4AF0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61923B64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do pomiaru impedancji pętli zwarcia: 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66148" w14:paraId="3F037438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2D30AA56" w14:textId="77777777" w:rsidR="00F66148" w:rsidRPr="00F66148" w:rsidRDefault="00F66148" w:rsidP="00FE63AD">
            <w:pPr>
              <w:spacing w:line="288" w:lineRule="auto"/>
              <w:rPr>
                <w:rFonts w:ascii="Arial" w:hAnsi="Arial"/>
                <w:b/>
              </w:rPr>
            </w:pPr>
            <w:r w:rsidRPr="00F66148">
              <w:rPr>
                <w:rFonts w:ascii="Arial" w:hAnsi="Arial"/>
                <w:b/>
              </w:rPr>
              <w:t>b) Pomiar rezystancji izolacji w instalacji potrzeb własnych obiekcie</w:t>
            </w:r>
          </w:p>
        </w:tc>
      </w:tr>
      <w:tr w:rsidR="00F66148" w14:paraId="282EDB38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028E4D0F" w14:textId="77777777" w:rsidR="00F66148" w:rsidRPr="00F66148" w:rsidRDefault="00F66148" w:rsidP="00FE63AD">
            <w:pPr>
              <w:spacing w:line="288" w:lineRule="auto"/>
              <w:rPr>
                <w:rFonts w:ascii="Arial" w:hAnsi="Arial"/>
              </w:rPr>
            </w:pPr>
            <w:r w:rsidRPr="00F66148">
              <w:rPr>
                <w:rFonts w:ascii="Arial" w:hAnsi="Arial"/>
              </w:rPr>
              <w:t>Przyrząd pomiarowy:</w:t>
            </w:r>
            <w:r w:rsidRPr="00F66148">
              <w:rPr>
                <w:rFonts w:ascii="Arial" w:hAnsi="Arial"/>
              </w:rPr>
              <w:tab/>
              <w:t>typ ......................................... , nr .........................................</w:t>
            </w:r>
          </w:p>
        </w:tc>
      </w:tr>
      <w:tr w:rsidR="00F66148" w14:paraId="7BB89A4E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289CB19D" w14:textId="77777777" w:rsidR="00F66148" w:rsidRDefault="00F66148" w:rsidP="00FE63AD">
            <w:pPr>
              <w:spacing w:line="288" w:lineRule="auto"/>
              <w:rPr>
                <w:rFonts w:ascii="Arial" w:hAnsi="Arial"/>
              </w:rPr>
            </w:pPr>
            <w:r w:rsidRPr="00F66148">
              <w:rPr>
                <w:rFonts w:ascii="Arial" w:hAnsi="Arial"/>
              </w:rPr>
              <w:t xml:space="preserve">Wartość rezystancji izolacji </w:t>
            </w:r>
            <w:r w:rsidRPr="00F66148">
              <w:rPr>
                <w:rFonts w:ascii="Arial" w:hAnsi="Arial"/>
                <w:sz w:val="22"/>
              </w:rPr>
              <w:t>(jeżeli dokonano kilku pomiarów, wpisać wartość najniższą)</w:t>
            </w:r>
          </w:p>
          <w:p w14:paraId="1E569C58" w14:textId="77777777" w:rsidR="00F66148" w:rsidRPr="00F66148" w:rsidRDefault="00F66148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proofErr w:type="spellStart"/>
            <w:r w:rsidRPr="00F66148">
              <w:rPr>
                <w:rFonts w:ascii="Arial" w:hAnsi="Arial"/>
              </w:rPr>
              <w:t>R</w:t>
            </w:r>
            <w:r w:rsidRPr="00F66148">
              <w:rPr>
                <w:rFonts w:ascii="Arial" w:hAnsi="Arial"/>
                <w:vertAlign w:val="subscript"/>
              </w:rPr>
              <w:t>izol</w:t>
            </w:r>
            <w:proofErr w:type="spellEnd"/>
            <w:r>
              <w:rPr>
                <w:rFonts w:ascii="Arial" w:hAnsi="Arial"/>
              </w:rPr>
              <w:t> </w:t>
            </w:r>
            <w:r w:rsidRPr="00F66148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..</w:t>
            </w:r>
            <w:r w:rsidRPr="00F66148">
              <w:rPr>
                <w:rFonts w:ascii="Arial" w:hAnsi="Arial"/>
              </w:rPr>
              <w:t>....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sym w:font="Symbol" w:char="F057"/>
            </w:r>
          </w:p>
        </w:tc>
      </w:tr>
      <w:tr w:rsidR="00F66148" w14:paraId="620B662C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8"/>
          </w:tcPr>
          <w:p w14:paraId="7404A755" w14:textId="77777777" w:rsidR="00A450C4" w:rsidRDefault="00F66148" w:rsidP="00F66148">
            <w:pPr>
              <w:tabs>
                <w:tab w:val="left" w:pos="215"/>
              </w:tabs>
              <w:spacing w:line="312" w:lineRule="auto"/>
              <w:rPr>
                <w:rFonts w:ascii="Arial" w:hAnsi="Arial"/>
                <w:sz w:val="16"/>
              </w:rPr>
            </w:pPr>
            <w:r w:rsidRPr="00F66148">
              <w:rPr>
                <w:rFonts w:ascii="Arial" w:hAnsi="Arial"/>
                <w:sz w:val="16"/>
              </w:rPr>
              <w:t>*</w:t>
            </w:r>
            <w:r w:rsidRPr="00F66148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="00A450C4">
              <w:rPr>
                <w:rFonts w:ascii="Arial" w:hAnsi="Arial"/>
                <w:sz w:val="16"/>
              </w:rPr>
              <w:t>niepotrzebne skreślić.</w:t>
            </w:r>
          </w:p>
          <w:p w14:paraId="7194519A" w14:textId="77777777" w:rsidR="00F66148" w:rsidRPr="00F66148" w:rsidRDefault="00F66148" w:rsidP="00F66148">
            <w:pPr>
              <w:tabs>
                <w:tab w:val="left" w:pos="215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</w:r>
            <w:r w:rsidRPr="00F66148">
              <w:rPr>
                <w:rFonts w:ascii="Arial" w:hAnsi="Arial"/>
                <w:sz w:val="16"/>
              </w:rPr>
              <w:t>Dopuszcza się wypełnienie rubryki przez pracownika dozoru dokonującego oceny ochrony przed porażeniem w stacji</w:t>
            </w:r>
            <w:r w:rsidR="00A450C4">
              <w:rPr>
                <w:rFonts w:ascii="Arial" w:hAnsi="Arial"/>
                <w:sz w:val="16"/>
              </w:rPr>
              <w:t>.</w:t>
            </w:r>
          </w:p>
        </w:tc>
      </w:tr>
    </w:tbl>
    <w:p w14:paraId="6A5B8F1B" w14:textId="77777777" w:rsidR="00FE63AD" w:rsidRPr="00A450C4" w:rsidRDefault="00FE63AD" w:rsidP="00690446">
      <w:pPr>
        <w:pStyle w:val="Tekstpodstawowy"/>
        <w:rPr>
          <w:rFonts w:eastAsia="Symbol"/>
          <w:sz w:val="4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0"/>
        <w:gridCol w:w="2102"/>
        <w:gridCol w:w="941"/>
        <w:gridCol w:w="941"/>
        <w:gridCol w:w="941"/>
        <w:gridCol w:w="941"/>
        <w:gridCol w:w="941"/>
        <w:gridCol w:w="941"/>
        <w:gridCol w:w="1108"/>
      </w:tblGrid>
      <w:tr w:rsidR="00FE63AD" w:rsidRPr="001278C9" w14:paraId="4294123D" w14:textId="77777777" w:rsidTr="00FE63AD">
        <w:tblPrEx>
          <w:tblCellMar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9356" w:type="dxa"/>
            <w:gridSpan w:val="9"/>
            <w:vAlign w:val="center"/>
          </w:tcPr>
          <w:p w14:paraId="558DF8F1" w14:textId="77777777" w:rsidR="00FE63AD" w:rsidRPr="001278C9" w:rsidRDefault="00FE63AD" w:rsidP="00FE63AD">
            <w:pPr>
              <w:rPr>
                <w:rFonts w:ascii="Arial" w:hAnsi="Arial" w:cs="Arial"/>
                <w:b/>
              </w:rPr>
            </w:pPr>
            <w:r>
              <w:rPr>
                <w:rFonts w:eastAsia="Symbol"/>
              </w:rPr>
              <w:br w:type="page"/>
            </w:r>
            <w:r w:rsidR="00A450C4">
              <w:rPr>
                <w:rFonts w:ascii="Arial" w:hAnsi="Arial" w:cs="Arial"/>
                <w:b/>
              </w:rPr>
              <w:t>c</w:t>
            </w:r>
            <w:r w:rsidRPr="001278C9">
              <w:rPr>
                <w:rFonts w:ascii="Arial" w:hAnsi="Arial" w:cs="Arial"/>
                <w:b/>
              </w:rPr>
              <w:t xml:space="preserve">) badanie </w:t>
            </w:r>
            <w:r w:rsidR="003C1596">
              <w:rPr>
                <w:rFonts w:ascii="Arial" w:hAnsi="Arial" w:cs="Arial"/>
                <w:b/>
              </w:rPr>
              <w:t>instalacji uziemiającej</w:t>
            </w:r>
            <w:r w:rsidRPr="001278C9">
              <w:rPr>
                <w:rFonts w:ascii="Arial" w:hAnsi="Arial" w:cs="Arial"/>
                <w:b/>
              </w:rPr>
              <w:t xml:space="preserve"> stacji</w:t>
            </w:r>
          </w:p>
        </w:tc>
      </w:tr>
      <w:tr w:rsidR="00FE63AD" w14:paraId="2BD79043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458C7C16" w14:textId="77777777" w:rsidR="00FE63AD" w:rsidRPr="00037E2D" w:rsidRDefault="00FE63AD" w:rsidP="00FE63AD">
            <w:pPr>
              <w:spacing w:line="264" w:lineRule="auto"/>
              <w:rPr>
                <w:rFonts w:ascii="Arial" w:hAnsi="Arial"/>
              </w:rPr>
            </w:pPr>
            <w:r w:rsidRPr="00037E2D">
              <w:rPr>
                <w:rFonts w:ascii="Arial" w:hAnsi="Arial"/>
              </w:rPr>
              <w:lastRenderedPageBreak/>
              <w:t xml:space="preserve">Oględziny widocznych części </w:t>
            </w:r>
            <w:r w:rsidR="003C1596" w:rsidRPr="003C1596">
              <w:rPr>
                <w:rFonts w:ascii="Arial" w:hAnsi="Arial"/>
              </w:rPr>
              <w:t>instalacji uziemiającej</w:t>
            </w:r>
            <w:r w:rsidRPr="00037E2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 w:rsidRPr="00037E2D">
              <w:rPr>
                <w:rFonts w:ascii="Arial" w:hAnsi="Arial"/>
              </w:rPr>
              <w:t xml:space="preserve">(oraz </w:t>
            </w:r>
            <w:r w:rsidR="006A4F1B" w:rsidRPr="006A4F1B">
              <w:rPr>
                <w:rFonts w:ascii="Arial" w:hAnsi="Arial"/>
              </w:rPr>
              <w:t xml:space="preserve">ewentualnego </w:t>
            </w:r>
            <w:r w:rsidRPr="00037E2D">
              <w:rPr>
                <w:rFonts w:ascii="Arial" w:hAnsi="Arial"/>
              </w:rPr>
              <w:t>zalecenia na podstawie oględzin):</w:t>
            </w:r>
            <w:r>
              <w:rPr>
                <w:rFonts w:ascii="Arial" w:hAnsi="Arial"/>
              </w:rPr>
              <w:t> </w:t>
            </w:r>
          </w:p>
          <w:p w14:paraId="39812E3C" w14:textId="77777777" w:rsidR="00FE63AD" w:rsidRDefault="00FE63AD" w:rsidP="00E37620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038590DF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07C6135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Sprawdzenie ciągłości poszczególnych przewodów uziemiających </w:t>
            </w:r>
            <w:r>
              <w:rPr>
                <w:rFonts w:ascii="Arial" w:hAnsi="Arial"/>
              </w:rPr>
              <w:br/>
              <w:t>– metoda pomiarowa*</w:t>
            </w:r>
            <w:r>
              <w:rPr>
                <w:rFonts w:ascii="Arial" w:hAnsi="Arial"/>
                <w:vertAlign w:val="superscript"/>
              </w:rPr>
              <w:t>)</w:t>
            </w:r>
            <w:r>
              <w:rPr>
                <w:rFonts w:ascii="Arial" w:hAnsi="Arial"/>
              </w:rPr>
              <w:t>: </w:t>
            </w:r>
          </w:p>
          <w:p w14:paraId="54E19307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Rozkręcenie zacisków </w:t>
            </w:r>
            <w:proofErr w:type="spellStart"/>
            <w:r>
              <w:rPr>
                <w:rFonts w:ascii="Arial" w:hAnsi="Arial"/>
              </w:rPr>
              <w:t>kontronlych</w:t>
            </w:r>
            <w:proofErr w:type="spellEnd"/>
            <w:r>
              <w:rPr>
                <w:rFonts w:ascii="Arial" w:hAnsi="Arial"/>
              </w:rPr>
              <w:t xml:space="preserve"> i metoda 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</w:t>
            </w:r>
            <w:r w:rsidR="00F22239">
              <w:rPr>
                <w:rFonts w:ascii="Arial" w:hAnsi="Arial"/>
              </w:rPr>
              <w:t>”</w:t>
            </w:r>
            <w:r>
              <w:rPr>
                <w:rFonts w:ascii="Arial" w:hAnsi="Arial"/>
              </w:rPr>
              <w:t xml:space="preserve"> (techniczna) pomiaru rezystancji</w:t>
            </w:r>
          </w:p>
          <w:p w14:paraId="6CD24EE1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Metoda jednocęgowa (</w:t>
            </w:r>
            <w:r w:rsidR="00F22239">
              <w:rPr>
                <w:rFonts w:ascii="Arial" w:hAnsi="Arial"/>
              </w:rPr>
              <w:t>„</w:t>
            </w:r>
            <w:r w:rsidRPr="00F22239">
              <w:rPr>
                <w:rFonts w:ascii="Arial" w:hAnsi="Arial"/>
                <w:i/>
              </w:rPr>
              <w:t>3p+cęgi</w:t>
            </w:r>
            <w:r w:rsidR="00F22239">
              <w:rPr>
                <w:rFonts w:ascii="Arial" w:hAnsi="Arial"/>
                <w:i/>
              </w:rPr>
              <w:t>”</w:t>
            </w:r>
            <w:r>
              <w:rPr>
                <w:rFonts w:ascii="Arial" w:hAnsi="Arial"/>
              </w:rPr>
              <w:t xml:space="preserve">) pomiaru rezystancji </w:t>
            </w:r>
          </w:p>
          <w:p w14:paraId="5B28F7B0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Metoda dwucęgowa pomiaru rezystancji</w:t>
            </w:r>
          </w:p>
          <w:p w14:paraId="4DB2EEC8" w14:textId="77777777" w:rsidR="00FE63AD" w:rsidRDefault="00FE63AD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Odkopanie przewodu uziemiającego i oględziny</w:t>
            </w:r>
          </w:p>
          <w:p w14:paraId="647F524F" w14:textId="77777777" w:rsidR="00FE63AD" w:rsidRDefault="00E7553A" w:rsidP="006839E6">
            <w:pPr>
              <w:numPr>
                <w:ilvl w:val="0"/>
                <w:numId w:val="17"/>
              </w:numPr>
              <w:spacing w:line="264" w:lineRule="auto"/>
              <w:ind w:left="0" w:firstLine="0"/>
              <w:rPr>
                <w:rFonts w:ascii="Arial" w:hAnsi="Arial"/>
              </w:rPr>
            </w:pPr>
            <w:r w:rsidRPr="00E7553A">
              <w:rPr>
                <w:rFonts w:ascii="Arial" w:hAnsi="Arial"/>
              </w:rPr>
              <w:t xml:space="preserve">Stwierdzenie ciągłości na podstawie sprawdzenia dokonanego w ramach innych niż sprawdzenie skuteczności ochrony przed porażeniem czynności serwisowych </w:t>
            </w:r>
            <w:r>
              <w:rPr>
                <w:rFonts w:ascii="Arial" w:hAnsi="Arial"/>
              </w:rPr>
              <w:br/>
            </w:r>
            <w:r w:rsidRPr="00E7553A">
              <w:rPr>
                <w:rFonts w:ascii="Arial" w:hAnsi="Arial"/>
              </w:rPr>
              <w:t>i oględziny widocznych części przewodów uziemiających – dokonanie sprawdzenia ciągłości potwierdza protokół nr</w:t>
            </w:r>
            <w:r>
              <w:rPr>
                <w:rFonts w:ascii="Arial" w:hAnsi="Arial"/>
              </w:rPr>
              <w:t> </w:t>
            </w:r>
            <w:r w:rsidRPr="00E7553A">
              <w:rPr>
                <w:rFonts w:ascii="Arial" w:hAnsi="Arial"/>
              </w:rPr>
              <w:t>.............</w:t>
            </w:r>
            <w:r>
              <w:rPr>
                <w:rFonts w:ascii="Arial" w:hAnsi="Arial"/>
              </w:rPr>
              <w:t>...</w:t>
            </w:r>
            <w:r w:rsidRPr="00E7553A">
              <w:rPr>
                <w:rFonts w:ascii="Arial" w:hAnsi="Arial"/>
              </w:rPr>
              <w:t>....</w:t>
            </w:r>
            <w:r>
              <w:rPr>
                <w:rFonts w:ascii="Arial" w:hAnsi="Arial"/>
              </w:rPr>
              <w:t> z ...</w:t>
            </w:r>
            <w:r w:rsidRPr="00E7553A">
              <w:rPr>
                <w:rFonts w:ascii="Arial" w:hAnsi="Arial"/>
              </w:rPr>
              <w:t>................</w:t>
            </w:r>
            <w:r>
              <w:rPr>
                <w:rFonts w:ascii="Arial" w:hAnsi="Arial"/>
              </w:rPr>
              <w:t> </w:t>
            </w:r>
            <w:r w:rsidRPr="00E7553A">
              <w:rPr>
                <w:rFonts w:ascii="Arial" w:hAnsi="Arial"/>
              </w:rPr>
              <w:t>wystawiony dnia</w:t>
            </w:r>
            <w:r>
              <w:rPr>
                <w:rFonts w:ascii="Arial" w:hAnsi="Arial"/>
              </w:rPr>
              <w:t> </w:t>
            </w:r>
            <w:r w:rsidRPr="00E7553A">
              <w:rPr>
                <w:rFonts w:ascii="Arial" w:hAnsi="Arial"/>
              </w:rPr>
              <w:t>...............</w:t>
            </w:r>
          </w:p>
        </w:tc>
      </w:tr>
      <w:tr w:rsidR="00FE63AD" w14:paraId="7E17CCB7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36136B4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Przyrząd pomiarowy:</w:t>
            </w:r>
          </w:p>
          <w:p w14:paraId="2206E8A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rodzaj ....................................... , typ ................................... , nr .....................................</w:t>
            </w:r>
          </w:p>
        </w:tc>
      </w:tr>
      <w:tr w:rsidR="00FE63AD" w:rsidRPr="00976268" w14:paraId="5A70588C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 w:val="restart"/>
            <w:vAlign w:val="center"/>
          </w:tcPr>
          <w:p w14:paraId="72159352" w14:textId="77777777" w:rsidR="00FE63AD" w:rsidRPr="00976268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02" w:type="dxa"/>
            <w:vMerge w:val="restart"/>
            <w:vAlign w:val="center"/>
          </w:tcPr>
          <w:p w14:paraId="40C1A0F5" w14:textId="77777777" w:rsidR="00FE63AD" w:rsidRPr="007528E1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>
              <w:rPr>
                <w:rFonts w:ascii="Arial" w:hAnsi="Arial"/>
                <w:sz w:val="16"/>
              </w:rPr>
              <w:t xml:space="preserve">Rodzaj przewodu uziem.: </w:t>
            </w:r>
            <w:r w:rsidRPr="00512D0D">
              <w:rPr>
                <w:rFonts w:ascii="Arial" w:hAnsi="Arial"/>
                <w:b/>
                <w:sz w:val="16"/>
              </w:rPr>
              <w:t>robocze / </w:t>
            </w:r>
            <w:r>
              <w:rPr>
                <w:rFonts w:ascii="Arial" w:hAnsi="Arial"/>
                <w:b/>
                <w:sz w:val="16"/>
              </w:rPr>
              <w:br/>
            </w:r>
            <w:r w:rsidRPr="00512D0D">
              <w:rPr>
                <w:rFonts w:ascii="Arial" w:hAnsi="Arial"/>
                <w:b/>
                <w:sz w:val="16"/>
              </w:rPr>
              <w:t>ochronny stacji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  <w:p w14:paraId="5F48ADB2" w14:textId="77777777" w:rsidR="00FE63AD" w:rsidRPr="00976268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nr na szkicu</w:t>
            </w:r>
          </w:p>
        </w:tc>
        <w:tc>
          <w:tcPr>
            <w:tcW w:w="2823" w:type="dxa"/>
            <w:gridSpan w:val="3"/>
            <w:vAlign w:val="center"/>
          </w:tcPr>
          <w:p w14:paraId="023C6594" w14:textId="77777777" w:rsidR="00FE63AD" w:rsidRDefault="00FE63AD" w:rsidP="00E3762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 ciągłośc</w:t>
            </w:r>
            <w:r>
              <w:rPr>
                <w:rFonts w:ascii="Arial" w:hAnsi="Arial"/>
                <w:sz w:val="16"/>
              </w:rPr>
              <w:t xml:space="preserve">i przewodu </w:t>
            </w:r>
            <w:proofErr w:type="spellStart"/>
            <w:r>
              <w:rPr>
                <w:rFonts w:ascii="Arial" w:hAnsi="Arial"/>
                <w:sz w:val="16"/>
              </w:rPr>
              <w:t>uziemiajacego</w:t>
            </w:r>
            <w:proofErr w:type="spellEnd"/>
            <w:r>
              <w:rPr>
                <w:rFonts w:ascii="Arial" w:hAnsi="Arial"/>
                <w:sz w:val="16"/>
              </w:rPr>
              <w:t xml:space="preserve"> w DÓŁ</w:t>
            </w:r>
            <w:r>
              <w:rPr>
                <w:rFonts w:ascii="Arial" w:hAnsi="Arial"/>
                <w:sz w:val="16"/>
              </w:rPr>
              <w:br/>
              <w:t xml:space="preserve"> - </w:t>
            </w:r>
            <w:r w:rsidRPr="00047B6F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047B6F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E7553A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2823" w:type="dxa"/>
            <w:gridSpan w:val="3"/>
            <w:shd w:val="clear" w:color="auto" w:fill="auto"/>
            <w:vAlign w:val="center"/>
          </w:tcPr>
          <w:p w14:paraId="62117F0F" w14:textId="77777777" w:rsidR="00FE63AD" w:rsidRDefault="00FE63AD" w:rsidP="00E37620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4A4647">
              <w:rPr>
                <w:rFonts w:ascii="Arial" w:hAnsi="Arial"/>
                <w:sz w:val="16"/>
              </w:rPr>
              <w:t>Oc</w:t>
            </w:r>
            <w:r>
              <w:rPr>
                <w:rFonts w:ascii="Arial" w:hAnsi="Arial"/>
                <w:sz w:val="16"/>
              </w:rPr>
              <w:t>ena ciągłości przewodu uziemiają</w:t>
            </w:r>
            <w:r w:rsidRPr="004A4647">
              <w:rPr>
                <w:rFonts w:ascii="Arial" w:hAnsi="Arial"/>
                <w:sz w:val="16"/>
              </w:rPr>
              <w:t xml:space="preserve">cego w GÓRĘ </w:t>
            </w:r>
            <w:r>
              <w:rPr>
                <w:rFonts w:ascii="Arial" w:hAnsi="Arial"/>
                <w:sz w:val="16"/>
              </w:rPr>
              <w:br/>
              <w:t xml:space="preserve">- </w:t>
            </w:r>
            <w:r w:rsidRPr="004A4647">
              <w:rPr>
                <w:rFonts w:ascii="Arial" w:hAnsi="Arial"/>
                <w:sz w:val="16"/>
              </w:rPr>
              <w:t xml:space="preserve">wpisać metodę, wartość z pomiaru </w:t>
            </w:r>
            <w:r>
              <w:rPr>
                <w:rFonts w:ascii="Arial" w:hAnsi="Arial"/>
                <w:sz w:val="16"/>
              </w:rPr>
              <w:br/>
            </w:r>
            <w:r w:rsidRPr="004A4647">
              <w:rPr>
                <w:rFonts w:ascii="Arial" w:hAnsi="Arial"/>
                <w:sz w:val="16"/>
              </w:rPr>
              <w:t>i stwierdzić ciągłość</w:t>
            </w:r>
            <w:r>
              <w:rPr>
                <w:rFonts w:ascii="Arial" w:hAnsi="Arial"/>
                <w:sz w:val="16"/>
              </w:rPr>
              <w:t>:</w:t>
            </w:r>
            <w:r>
              <w:rPr>
                <w:rFonts w:ascii="Arial" w:hAnsi="Arial"/>
                <w:sz w:val="16"/>
              </w:rPr>
              <w:br/>
            </w:r>
            <w:r>
              <w:rPr>
                <w:rFonts w:ascii="Arial" w:hAnsi="Arial"/>
                <w:b/>
                <w:sz w:val="16"/>
              </w:rPr>
              <w:t>JEST / </w:t>
            </w:r>
            <w:r w:rsidRPr="00512D0D">
              <w:rPr>
                <w:rFonts w:ascii="Arial" w:hAnsi="Arial"/>
                <w:b/>
                <w:sz w:val="16"/>
              </w:rPr>
              <w:t>BRAK</w:t>
            </w:r>
            <w:r w:rsidR="00E7553A">
              <w:rPr>
                <w:rFonts w:ascii="Arial" w:hAnsi="Arial"/>
                <w:b/>
                <w:sz w:val="16"/>
              </w:rPr>
              <w:t xml:space="preserve"> 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5444474E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Uwagi</w:t>
            </w:r>
          </w:p>
        </w:tc>
      </w:tr>
      <w:tr w:rsidR="00FE63AD" w:rsidRPr="00976268" w14:paraId="374E96A5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Merge/>
            <w:vAlign w:val="center"/>
          </w:tcPr>
          <w:p w14:paraId="2301CB34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102" w:type="dxa"/>
            <w:vMerge/>
            <w:vAlign w:val="center"/>
          </w:tcPr>
          <w:p w14:paraId="16DD434A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941" w:type="dxa"/>
          </w:tcPr>
          <w:p w14:paraId="416B269B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</w:tcPr>
          <w:p w14:paraId="46B4CF0A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</w:tcPr>
          <w:p w14:paraId="21779E75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941" w:type="dxa"/>
            <w:shd w:val="clear" w:color="auto" w:fill="auto"/>
          </w:tcPr>
          <w:p w14:paraId="0506B098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047B6F">
              <w:rPr>
                <w:rFonts w:ascii="Arial" w:hAnsi="Arial"/>
                <w:sz w:val="16"/>
              </w:rPr>
              <w:t>metoda*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  <w:tc>
          <w:tcPr>
            <w:tcW w:w="941" w:type="dxa"/>
            <w:shd w:val="clear" w:color="auto" w:fill="auto"/>
          </w:tcPr>
          <w:p w14:paraId="6CB172A2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wskazanie</w:t>
            </w:r>
          </w:p>
        </w:tc>
        <w:tc>
          <w:tcPr>
            <w:tcW w:w="941" w:type="dxa"/>
            <w:shd w:val="clear" w:color="auto" w:fill="auto"/>
          </w:tcPr>
          <w:p w14:paraId="6E87B2A0" w14:textId="77777777" w:rsidR="00FE63AD" w:rsidRPr="00047B6F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047B6F">
              <w:rPr>
                <w:rFonts w:ascii="Arial" w:hAnsi="Arial"/>
                <w:sz w:val="16"/>
              </w:rPr>
              <w:t>ocena</w:t>
            </w:r>
          </w:p>
        </w:tc>
        <w:tc>
          <w:tcPr>
            <w:tcW w:w="1108" w:type="dxa"/>
            <w:shd w:val="clear" w:color="auto" w:fill="auto"/>
            <w:vAlign w:val="center"/>
          </w:tcPr>
          <w:p w14:paraId="66DC950A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</w:tr>
      <w:tr w:rsidR="00FE63AD" w14:paraId="166B1565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5CF61500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1</w:t>
            </w:r>
          </w:p>
        </w:tc>
        <w:tc>
          <w:tcPr>
            <w:tcW w:w="2102" w:type="dxa"/>
            <w:vAlign w:val="center"/>
          </w:tcPr>
          <w:p w14:paraId="679091C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3034F43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A894D39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06477D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956884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7B74B29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DCB48AC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0AAFD42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46B1707A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252077C5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2</w:t>
            </w:r>
          </w:p>
        </w:tc>
        <w:tc>
          <w:tcPr>
            <w:tcW w:w="2102" w:type="dxa"/>
            <w:vAlign w:val="center"/>
          </w:tcPr>
          <w:p w14:paraId="699F7D4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26952BC3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3BCA910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7AEA0C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159F311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2CE9CAE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3B5DA05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11DC2CD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0DF0EC2D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2034C486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3</w:t>
            </w:r>
          </w:p>
        </w:tc>
        <w:tc>
          <w:tcPr>
            <w:tcW w:w="2102" w:type="dxa"/>
            <w:vAlign w:val="center"/>
          </w:tcPr>
          <w:p w14:paraId="2364181B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51FD8BF7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6EF5980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749440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0C30FFD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649422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37B21C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75CB2900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5B492FF3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6EA12188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4</w:t>
            </w:r>
          </w:p>
        </w:tc>
        <w:tc>
          <w:tcPr>
            <w:tcW w:w="2102" w:type="dxa"/>
            <w:vAlign w:val="center"/>
          </w:tcPr>
          <w:p w14:paraId="36905E89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5B87789F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72B5735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4BD783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03BA192C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15646722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7D53507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596037C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4712CEC7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500" w:type="dxa"/>
            <w:vAlign w:val="center"/>
          </w:tcPr>
          <w:p w14:paraId="21C168E0" w14:textId="77777777" w:rsidR="00FE63AD" w:rsidRPr="00976268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 w:rsidRPr="00976268">
              <w:rPr>
                <w:rFonts w:ascii="Arial" w:hAnsi="Arial"/>
              </w:rPr>
              <w:t>5</w:t>
            </w:r>
          </w:p>
        </w:tc>
        <w:tc>
          <w:tcPr>
            <w:tcW w:w="2102" w:type="dxa"/>
            <w:vAlign w:val="center"/>
          </w:tcPr>
          <w:p w14:paraId="13E12CEC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vAlign w:val="center"/>
          </w:tcPr>
          <w:p w14:paraId="4085218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4E639F3E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5EE0E2A4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7463949A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B48CEC8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41" w:type="dxa"/>
            <w:shd w:val="clear" w:color="auto" w:fill="auto"/>
            <w:vAlign w:val="center"/>
          </w:tcPr>
          <w:p w14:paraId="2331ABCB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08" w:type="dxa"/>
            <w:shd w:val="clear" w:color="auto" w:fill="auto"/>
            <w:vAlign w:val="center"/>
          </w:tcPr>
          <w:p w14:paraId="43985C1E" w14:textId="77777777" w:rsidR="00FE63AD" w:rsidRPr="00976268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31AEFB9E" w14:textId="77777777" w:rsidTr="00FE63AD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9"/>
            <w:vAlign w:val="center"/>
          </w:tcPr>
          <w:p w14:paraId="37938701" w14:textId="77777777" w:rsidR="00FE63AD" w:rsidRPr="00E7553A" w:rsidRDefault="00FE63AD" w:rsidP="00FE63AD">
            <w:pPr>
              <w:spacing w:line="312" w:lineRule="auto"/>
              <w:rPr>
                <w:rFonts w:ascii="Arial" w:hAnsi="Arial"/>
                <w:sz w:val="16"/>
              </w:rPr>
            </w:pPr>
            <w:r w:rsidRPr="00CB585F">
              <w:rPr>
                <w:rFonts w:ascii="Arial" w:hAnsi="Arial"/>
                <w:sz w:val="16"/>
              </w:rPr>
              <w:t>*</w:t>
            </w:r>
            <w:r w:rsidRPr="00736A8F">
              <w:rPr>
                <w:rFonts w:ascii="Arial" w:hAnsi="Arial"/>
                <w:sz w:val="16"/>
                <w:vertAlign w:val="superscript"/>
              </w:rPr>
              <w:t>)</w:t>
            </w:r>
            <w:r w:rsidRPr="00CB585F">
              <w:rPr>
                <w:rFonts w:ascii="Arial" w:hAnsi="Arial"/>
                <w:sz w:val="16"/>
              </w:rPr>
              <w:t xml:space="preserve"> wpisać nr metody; w przypadku oględzin nie wpisywać wskazania</w:t>
            </w:r>
            <w:r w:rsidR="00E7553A">
              <w:rPr>
                <w:rFonts w:ascii="Arial" w:hAnsi="Arial"/>
                <w:sz w:val="16"/>
              </w:rPr>
              <w:t xml:space="preserve">, </w:t>
            </w:r>
            <w:r w:rsidR="00E7553A" w:rsidRPr="00E7553A">
              <w:rPr>
                <w:rFonts w:ascii="Arial" w:hAnsi="Arial"/>
                <w:sz w:val="16"/>
              </w:rPr>
              <w:t>w przypadku metody nr 6 przepisać wynik z protokołu sprawdzenia wskazanego w p. 5 w spisie metod</w:t>
            </w:r>
          </w:p>
        </w:tc>
      </w:tr>
      <w:tr w:rsidR="00FE63AD" w14:paraId="1B8F6367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20F7B67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</w:p>
          <w:p w14:paraId="5A1FB371" w14:textId="77777777" w:rsidR="00FE63AD" w:rsidRDefault="00FE63AD" w:rsidP="00FE63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…………………………......................................................................................................</w:t>
            </w:r>
          </w:p>
          <w:p w14:paraId="0D33E97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…………………………......................................................................................................</w:t>
            </w:r>
          </w:p>
        </w:tc>
      </w:tr>
      <w:tr w:rsidR="00FE63AD" w14:paraId="6304A4AA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66E5279B" w14:textId="77777777" w:rsidR="00FE63AD" w:rsidRDefault="00FE63AD" w:rsidP="00FE63A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002D4033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FE63AD" w14:paraId="32E39892" w14:textId="77777777" w:rsidTr="00FE63AD">
        <w:tblPrEx>
          <w:tblCellMar>
            <w:bottom w:w="0" w:type="dxa"/>
          </w:tblCellMar>
        </w:tblPrEx>
        <w:trPr>
          <w:cantSplit/>
          <w:trHeight w:val="680"/>
          <w:jc w:val="center"/>
        </w:trPr>
        <w:tc>
          <w:tcPr>
            <w:tcW w:w="9356" w:type="dxa"/>
            <w:gridSpan w:val="9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442DFA2E" w14:textId="77777777" w:rsidR="00FE63AD" w:rsidRDefault="00FE63AD" w:rsidP="00FE63AD">
            <w:pPr>
              <w:jc w:val="center"/>
              <w:rPr>
                <w:rFonts w:ascii="Arial" w:hAnsi="Arial"/>
              </w:rPr>
            </w:pPr>
            <w:r w:rsidRPr="005D5490">
              <w:rPr>
                <w:rFonts w:ascii="Arial" w:hAnsi="Arial"/>
                <w:b/>
              </w:rPr>
              <w:lastRenderedPageBreak/>
              <w:t xml:space="preserve">CZĘŚĆ TRZECIA: OCENA WYNIKÓW POMIARÓW I </w:t>
            </w:r>
            <w:r>
              <w:rPr>
                <w:rFonts w:ascii="Arial" w:hAnsi="Arial"/>
                <w:b/>
              </w:rPr>
              <w:t>OSTATECZNA OCENA OCHRONY PRZED PORAŻENIEM</w:t>
            </w:r>
          </w:p>
        </w:tc>
      </w:tr>
      <w:tr w:rsidR="00FE63AD" w:rsidRPr="005D5490" w14:paraId="3EA9BC0D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  <w:tcBorders>
              <w:top w:val="double" w:sz="4" w:space="0" w:color="auto"/>
              <w:bottom w:val="nil"/>
            </w:tcBorders>
          </w:tcPr>
          <w:p w14:paraId="6060D50E" w14:textId="77777777" w:rsidR="00FE63AD" w:rsidRPr="005D5490" w:rsidRDefault="00FE63AD" w:rsidP="00FE63AD">
            <w:pPr>
              <w:spacing w:line="312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1.</w:t>
            </w:r>
            <w:r>
              <w:rPr>
                <w:rFonts w:ascii="Arial" w:hAnsi="Arial"/>
              </w:rPr>
              <w:tab/>
            </w:r>
            <w:r w:rsidRPr="005D5490">
              <w:rPr>
                <w:rFonts w:ascii="Arial" w:hAnsi="Arial"/>
              </w:rPr>
              <w:t xml:space="preserve">Wnioski z oględzin </w:t>
            </w:r>
            <w:r w:rsidR="003C1596" w:rsidRPr="003C1596">
              <w:rPr>
                <w:rFonts w:ascii="Arial" w:hAnsi="Arial"/>
              </w:rPr>
              <w:t xml:space="preserve">instalacji uziemiającej </w:t>
            </w:r>
            <w:r w:rsidRPr="005D5490">
              <w:rPr>
                <w:rFonts w:ascii="Arial" w:hAnsi="Arial"/>
              </w:rPr>
              <w:t>wraz z pracami koniecznymi do wykonania:</w:t>
            </w:r>
          </w:p>
          <w:p w14:paraId="7DDA66E1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:rsidRPr="005D5490" w14:paraId="67C72A66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  <w:tcBorders>
              <w:bottom w:val="nil"/>
            </w:tcBorders>
          </w:tcPr>
          <w:p w14:paraId="10A0115F" w14:textId="77777777" w:rsidR="00FE63AD" w:rsidRDefault="00FE63AD" w:rsidP="00FE63AD">
            <w:pPr>
              <w:spacing w:line="312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2.</w:t>
            </w:r>
            <w:r>
              <w:rPr>
                <w:rFonts w:ascii="Arial" w:hAnsi="Arial"/>
              </w:rPr>
              <w:tab/>
              <w:t>Ocena wyników pomiarów impedancji pętli zwarcia, uwagi oraz konieczne do wykonania prace naprawcze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:rsidRPr="005D5490" w14:paraId="7E9022F2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  <w:tcBorders>
              <w:bottom w:val="single" w:sz="4" w:space="0" w:color="auto"/>
            </w:tcBorders>
          </w:tcPr>
          <w:p w14:paraId="5EB2706E" w14:textId="77777777" w:rsidR="00FE63AD" w:rsidRDefault="00FE63AD" w:rsidP="00FE63AD">
            <w:pPr>
              <w:spacing w:line="312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>
              <w:rPr>
                <w:rFonts w:ascii="Arial" w:hAnsi="Arial"/>
              </w:rPr>
              <w:tab/>
              <w:t>Ocena ciągłości przewodów uziemiających, uwagi oraz konieczne do wykonania prace naprawcze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:rsidRPr="00100DFD" w14:paraId="6F235B5F" w14:textId="77777777" w:rsidTr="00FE63AD">
        <w:tblPrEx>
          <w:tblCellMar>
            <w:bottom w:w="0" w:type="dxa"/>
          </w:tblCellMar>
        </w:tblPrEx>
        <w:trPr>
          <w:cantSplit/>
          <w:trHeight w:val="460"/>
          <w:jc w:val="center"/>
        </w:trPr>
        <w:tc>
          <w:tcPr>
            <w:tcW w:w="9356" w:type="dxa"/>
            <w:gridSpan w:val="9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A9988D5" w14:textId="77777777" w:rsidR="00FE63AD" w:rsidRPr="00100DFD" w:rsidRDefault="00FE63AD" w:rsidP="00FE63AD">
            <w:pPr>
              <w:jc w:val="center"/>
              <w:rPr>
                <w:rFonts w:ascii="Arial" w:hAnsi="Arial"/>
                <w:b/>
              </w:rPr>
            </w:pPr>
            <w:r w:rsidRPr="00100DFD">
              <w:rPr>
                <w:rFonts w:ascii="Arial" w:hAnsi="Arial"/>
                <w:b/>
              </w:rPr>
              <w:t xml:space="preserve">OSTATECZNA OCENA OCHRONY </w:t>
            </w:r>
            <w:r>
              <w:rPr>
                <w:rFonts w:ascii="Arial" w:hAnsi="Arial"/>
                <w:b/>
              </w:rPr>
              <w:t>PRZED PORAŻENIEM</w:t>
            </w:r>
            <w:r w:rsidRPr="00100DFD">
              <w:rPr>
                <w:rFonts w:ascii="Arial" w:hAnsi="Arial"/>
                <w:b/>
              </w:rPr>
              <w:t xml:space="preserve"> W </w:t>
            </w:r>
            <w:r w:rsidRPr="00C42D12">
              <w:rPr>
                <w:rFonts w:ascii="Arial" w:eastAsia="Symbol" w:hAnsi="Arial" w:cs="Arial"/>
                <w:b/>
              </w:rPr>
              <w:t>OBIEKCIE</w:t>
            </w:r>
          </w:p>
        </w:tc>
      </w:tr>
      <w:tr w:rsidR="00FE63AD" w14:paraId="6AD6B6CF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3A753F6D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 w:rsidRPr="00922E17">
              <w:rPr>
                <w:rFonts w:ascii="Arial" w:hAnsi="Arial"/>
              </w:rPr>
              <w:t xml:space="preserve">OCHRONA </w:t>
            </w:r>
            <w:r w:rsidRPr="00C42D12">
              <w:rPr>
                <w:rFonts w:ascii="Arial" w:hAnsi="Arial"/>
              </w:rPr>
              <w:t>PRZED PORAŻENIEM</w:t>
            </w:r>
            <w:r>
              <w:rPr>
                <w:rFonts w:ascii="Arial" w:hAnsi="Arial"/>
              </w:rPr>
              <w:t>:</w:t>
            </w:r>
          </w:p>
          <w:p w14:paraId="3F0F1270" w14:textId="77777777" w:rsidR="00FE63AD" w:rsidRPr="00100DFD" w:rsidRDefault="00FE63AD" w:rsidP="00FE63AD">
            <w:pPr>
              <w:spacing w:before="120" w:line="312" w:lineRule="auto"/>
              <w:jc w:val="center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  <w:b/>
              </w:rPr>
              <w:t>SKUTECZNA / NIESKUTECZNA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4043245C" w14:textId="77777777" w:rsidR="00FE63AD" w:rsidRDefault="00FE63AD" w:rsidP="00FE63AD">
            <w:pPr>
              <w:spacing w:line="312" w:lineRule="auto"/>
              <w:rPr>
                <w:rFonts w:ascii="Arial" w:hAnsi="Arial"/>
                <w:sz w:val="18"/>
              </w:rPr>
            </w:pPr>
            <w:r>
              <w:rPr>
                <w:rFonts w:ascii="Arial" w:hAnsi="Arial"/>
              </w:rPr>
              <w:t>Uwagi: 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6776D52E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4A3017CA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DOPUSZCZENIE OBIEKTU DO DALSZEJ EKSPLOATACJI:</w:t>
            </w:r>
          </w:p>
          <w:p w14:paraId="320D6C23" w14:textId="77777777" w:rsidR="00FE63AD" w:rsidRPr="00922E17" w:rsidRDefault="00FE63AD" w:rsidP="00FE63AD">
            <w:pPr>
              <w:spacing w:before="120" w:line="312" w:lineRule="auto"/>
              <w:jc w:val="center"/>
              <w:rPr>
                <w:rFonts w:ascii="Arial" w:hAnsi="Arial"/>
                <w:b/>
              </w:rPr>
            </w:pPr>
            <w:r w:rsidRPr="00100DFD">
              <w:rPr>
                <w:rFonts w:ascii="Arial" w:hAnsi="Arial"/>
                <w:b/>
              </w:rPr>
              <w:t>BEZ</w:t>
            </w:r>
            <w:r w:rsidRPr="00922E17">
              <w:rPr>
                <w:rFonts w:ascii="Arial" w:hAnsi="Arial"/>
                <w:b/>
              </w:rPr>
              <w:t xml:space="preserve"> </w:t>
            </w:r>
            <w:r w:rsidRPr="00100DFD">
              <w:rPr>
                <w:rFonts w:ascii="Arial" w:hAnsi="Arial"/>
                <w:b/>
              </w:rPr>
              <w:t>ZASTRZEŻEŃ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WARUNKOWE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100DFD">
              <w:rPr>
                <w:rFonts w:ascii="Arial" w:hAnsi="Arial"/>
                <w:b/>
              </w:rPr>
              <w:t>NIE DOPUSZCZA SIĘ</w:t>
            </w:r>
            <w:r w:rsidRPr="00922E17">
              <w:rPr>
                <w:rFonts w:ascii="Arial" w:hAnsi="Arial"/>
                <w:b/>
                <w:vertAlign w:val="superscript"/>
              </w:rPr>
              <w:t>*)</w:t>
            </w:r>
          </w:p>
          <w:p w14:paraId="47FA46B1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Uwagi: 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7A3CD55C" w14:textId="77777777" w:rsidTr="00FE63AD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9"/>
          </w:tcPr>
          <w:p w14:paraId="54DD4098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4703DCDD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0AD22AC7" w14:textId="77777777" w:rsidR="00FE63AD" w:rsidRDefault="00FE63AD" w:rsidP="00FE63AD">
      <w:pPr>
        <w:pStyle w:val="Tekstprzypisudolnego"/>
        <w:spacing w:line="312" w:lineRule="auto"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  <w:vertAlign w:val="superscript"/>
        </w:rPr>
        <w:t>)</w:t>
      </w:r>
      <w:r>
        <w:rPr>
          <w:rFonts w:ascii="Arial" w:hAnsi="Arial"/>
        </w:rPr>
        <w:t> </w:t>
      </w:r>
      <w:r w:rsidRPr="00100DFD">
        <w:rPr>
          <w:rFonts w:ascii="Arial" w:hAnsi="Arial"/>
          <w:sz w:val="16"/>
        </w:rPr>
        <w:t>niepotrzebne skreślić</w:t>
      </w:r>
    </w:p>
    <w:p w14:paraId="3BBFCD9D" w14:textId="77777777" w:rsidR="00FE63AD" w:rsidRPr="00020596" w:rsidRDefault="00FE63AD" w:rsidP="00690446">
      <w:pPr>
        <w:pStyle w:val="Tekstpodstawowy"/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0"/>
        <w:gridCol w:w="1227"/>
        <w:gridCol w:w="217"/>
        <w:gridCol w:w="992"/>
        <w:gridCol w:w="1023"/>
        <w:gridCol w:w="400"/>
        <w:gridCol w:w="1203"/>
        <w:gridCol w:w="1060"/>
        <w:gridCol w:w="1134"/>
        <w:gridCol w:w="332"/>
        <w:gridCol w:w="1084"/>
      </w:tblGrid>
      <w:tr w:rsidR="00FE63AD" w14:paraId="3D980B92" w14:textId="77777777" w:rsidTr="00FE63AD">
        <w:tblPrEx>
          <w:tblCellMar>
            <w:bottom w:w="0" w:type="dxa"/>
          </w:tblCellMar>
        </w:tblPrEx>
        <w:trPr>
          <w:cantSplit/>
          <w:trHeight w:val="1701"/>
          <w:jc w:val="center"/>
        </w:trPr>
        <w:tc>
          <w:tcPr>
            <w:tcW w:w="1627" w:type="dxa"/>
            <w:gridSpan w:val="2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483FD827" w14:textId="77777777" w:rsidR="00FE63AD" w:rsidRDefault="00FE63AD" w:rsidP="00FE63AD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…..................</w:t>
            </w:r>
          </w:p>
          <w:p w14:paraId="54541B05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361" w:type="dxa"/>
            <w:gridSpan w:val="8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399D7A44" w14:textId="77777777" w:rsidR="00FE63AD" w:rsidRDefault="00FE63AD" w:rsidP="00FE63AD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ZAŁĄCZNIK 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6968484F" w14:textId="77777777" w:rsidR="00FE63AD" w:rsidRDefault="00FE63AD" w:rsidP="00E37620">
            <w:pPr>
              <w:spacing w:after="60"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b/>
              </w:rPr>
              <w:t xml:space="preserve">DO PROTOKOŁU </w:t>
            </w:r>
            <w:r w:rsidR="008C6D18">
              <w:rPr>
                <w:rFonts w:ascii="Arial" w:hAnsi="Arial"/>
                <w:b/>
              </w:rPr>
              <w:t>sprawdzenia</w:t>
            </w:r>
            <w:r>
              <w:rPr>
                <w:rFonts w:ascii="Arial" w:hAnsi="Arial"/>
                <w:b/>
              </w:rPr>
              <w:t xml:space="preserve"> nr</w:t>
            </w:r>
            <w:r w:rsidRPr="003C11DC">
              <w:rPr>
                <w:rFonts w:ascii="Arial" w:hAnsi="Arial"/>
              </w:rPr>
              <w:t>.</w:t>
            </w:r>
            <w:r>
              <w:rPr>
                <w:rFonts w:ascii="Arial" w:hAnsi="Arial"/>
              </w:rPr>
              <w:t xml:space="preserve">................ </w:t>
            </w:r>
          </w:p>
        </w:tc>
        <w:tc>
          <w:tcPr>
            <w:tcW w:w="1084" w:type="dxa"/>
            <w:tcBorders>
              <w:bottom w:val="double" w:sz="4" w:space="0" w:color="auto"/>
            </w:tcBorders>
            <w:shd w:val="clear" w:color="auto" w:fill="E0E0E0"/>
            <w:vAlign w:val="bottom"/>
          </w:tcPr>
          <w:p w14:paraId="60AAF516" w14:textId="77777777" w:rsidR="00FE63AD" w:rsidRPr="002E44EE" w:rsidRDefault="00FE63AD" w:rsidP="00FE63AD">
            <w:pPr>
              <w:spacing w:line="288" w:lineRule="auto"/>
              <w:jc w:val="center"/>
              <w:rPr>
                <w:rFonts w:ascii="Arial" w:hAnsi="Arial"/>
              </w:rPr>
            </w:pPr>
            <w:r w:rsidRPr="002E44EE">
              <w:rPr>
                <w:rFonts w:ascii="Arial" w:hAnsi="Arial"/>
              </w:rPr>
              <w:t>..............</w:t>
            </w:r>
          </w:p>
          <w:p w14:paraId="19892689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FE63AD" w14:paraId="4A89581E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D00A38E" w14:textId="77777777" w:rsidR="00FE63AD" w:rsidRDefault="00FE63AD" w:rsidP="00FE63AD">
            <w:pPr>
              <w:rPr>
                <w:rFonts w:ascii="Arial" w:hAnsi="Arial"/>
                <w:b/>
              </w:rPr>
            </w:pPr>
            <w:r w:rsidRPr="002E44EE">
              <w:rPr>
                <w:rFonts w:ascii="Arial" w:hAnsi="Arial" w:cs="Arial"/>
                <w:b/>
              </w:rPr>
              <w:t>Pomiary</w:t>
            </w:r>
            <w:r>
              <w:rPr>
                <w:rFonts w:ascii="Arial" w:hAnsi="Arial"/>
                <w:b/>
              </w:rPr>
              <w:t xml:space="preserve"> napięć dotykowych rażeniowych </w:t>
            </w:r>
            <w:r>
              <w:rPr>
                <w:rFonts w:ascii="Arial" w:eastAsia="Symbol" w:hAnsi="Arial" w:cs="Arial"/>
                <w:b/>
              </w:rPr>
              <w:t>w celu weryfikacji obszaru ZIU</w:t>
            </w:r>
          </w:p>
          <w:p w14:paraId="6C8F24F2" w14:textId="77777777" w:rsidR="00FE63AD" w:rsidRDefault="00FE63AD" w:rsidP="00FE63AD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 pomiarowy: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FE63AD" w14:paraId="0EB3CE14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120648A6" w14:textId="77777777" w:rsidR="00FE63AD" w:rsidRDefault="00FE63AD" w:rsidP="00FE63AD">
            <w:pPr>
              <w:spacing w:line="312" w:lineRule="auto"/>
              <w:rPr>
                <w:rFonts w:ascii="Arial" w:hAnsi="Arial"/>
                <w:b/>
              </w:rPr>
            </w:pPr>
            <w:r w:rsidRPr="00C42D12">
              <w:rPr>
                <w:rFonts w:ascii="Arial" w:hAnsi="Arial"/>
                <w:b/>
              </w:rPr>
              <w:t>Opis metody wymuszania prądu probierczego do pomiaru napięć rażenia</w:t>
            </w:r>
          </w:p>
          <w:p w14:paraId="161DC24D" w14:textId="77777777" w:rsidR="00FE63AD" w:rsidRPr="002E44EE" w:rsidRDefault="00E37620" w:rsidP="00FE63AD">
            <w:pPr>
              <w:spacing w:line="312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/>
              </w:rPr>
              <w:t>………………..</w:t>
            </w:r>
            <w:r w:rsidR="00FE63AD">
              <w:rPr>
                <w:rFonts w:ascii="Arial" w:hAnsi="Arial"/>
              </w:rPr>
              <w:t>……………………………………………………………………………….</w:t>
            </w:r>
            <w:r w:rsidR="00FE63AD">
              <w:rPr>
                <w:rFonts w:ascii="Arial" w:hAnsi="Arial"/>
                <w:color w:val="008000"/>
                <w:sz w:val="16"/>
              </w:rPr>
              <w:t xml:space="preserve"> </w:t>
            </w:r>
            <w:r w:rsidR="00FE63AD" w:rsidRPr="00C42D12"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FE63AD">
              <w:rPr>
                <w:rFonts w:ascii="Arial" w:hAnsi="Arial"/>
              </w:rPr>
              <w:t>.........</w:t>
            </w:r>
          </w:p>
        </w:tc>
      </w:tr>
      <w:tr w:rsidR="00FE63AD" w14:paraId="443D6826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22F5A165" w14:textId="77777777" w:rsidR="00FE63AD" w:rsidRPr="00C42D12" w:rsidRDefault="00FE63AD" w:rsidP="00FE63AD">
            <w:pPr>
              <w:spacing w:line="312" w:lineRule="auto"/>
              <w:rPr>
                <w:rFonts w:ascii="Arial" w:hAnsi="Arial"/>
                <w:b/>
              </w:rPr>
            </w:pPr>
            <w:r>
              <w:rPr>
                <w:rFonts w:ascii="Arial" w:eastAsia="Symbol" w:hAnsi="Arial" w:cs="Arial"/>
                <w:b/>
              </w:rPr>
              <w:t>Wyniki pomiarów napięć rażenia:</w:t>
            </w:r>
          </w:p>
        </w:tc>
      </w:tr>
      <w:tr w:rsidR="00FE63AD" w14:paraId="78C35B28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02D14616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E44EE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44" w:type="dxa"/>
            <w:gridSpan w:val="2"/>
          </w:tcPr>
          <w:p w14:paraId="317A6A06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Opis stanowiska pomiarowego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E44EE">
              <w:rPr>
                <w:rFonts w:ascii="Arial" w:hAnsi="Arial" w:cs="Arial"/>
                <w:sz w:val="16"/>
                <w:szCs w:val="16"/>
              </w:rPr>
              <w:t>(miejsce pomiaru)</w:t>
            </w:r>
          </w:p>
        </w:tc>
        <w:tc>
          <w:tcPr>
            <w:tcW w:w="992" w:type="dxa"/>
          </w:tcPr>
          <w:p w14:paraId="40422C38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TM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023" w:type="dxa"/>
          </w:tcPr>
          <w:p w14:paraId="45A72820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Probierczy prąd uziomowy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I</w:t>
            </w:r>
            <w:r w:rsidRPr="00040538">
              <w:rPr>
                <w:b/>
                <w:szCs w:val="16"/>
                <w:vertAlign w:val="subscript"/>
              </w:rPr>
              <w:t>EM</w:t>
            </w:r>
            <w:r w:rsidRPr="00040538">
              <w:rPr>
                <w:b/>
                <w:szCs w:val="16"/>
              </w:rPr>
              <w:t xml:space="preserve"> (A)</w:t>
            </w:r>
          </w:p>
        </w:tc>
        <w:tc>
          <w:tcPr>
            <w:tcW w:w="400" w:type="dxa"/>
          </w:tcPr>
          <w:p w14:paraId="38BB2DEA" w14:textId="77777777" w:rsidR="00FE63AD" w:rsidRPr="00AC060A" w:rsidRDefault="00FE63AD" w:rsidP="00FE63AD">
            <w:pPr>
              <w:spacing w:line="312" w:lineRule="auto"/>
              <w:jc w:val="center"/>
              <w:rPr>
                <w:b/>
                <w:sz w:val="16"/>
                <w:szCs w:val="16"/>
              </w:rPr>
            </w:pP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D0EB1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k</w:t>
            </w:r>
            <w:r w:rsidRPr="00040538">
              <w:rPr>
                <w:b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14:paraId="7FDD3F1F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>Napięcie dotykowe rażeniowe przy rzeczywistym prądzie zwarcia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 xml:space="preserve"> (V)</w:t>
            </w:r>
          </w:p>
        </w:tc>
        <w:tc>
          <w:tcPr>
            <w:tcW w:w="1060" w:type="dxa"/>
            <w:tcBorders>
              <w:bottom w:val="single" w:sz="4" w:space="0" w:color="auto"/>
            </w:tcBorders>
          </w:tcPr>
          <w:p w14:paraId="65CB95A6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Dopuszczalne napięcie dotykowe rażeniowe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  <w:r w:rsidRPr="00040538">
              <w:rPr>
                <w:b/>
                <w:szCs w:val="16"/>
              </w:rPr>
              <w:t>(V)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38F837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E44EE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</w:t>
            </w:r>
            <w:r w:rsidRPr="00040538">
              <w:rPr>
                <w:b/>
                <w:szCs w:val="16"/>
              </w:rPr>
              <w:t> </w:t>
            </w:r>
            <w:r w:rsidRPr="00040538">
              <w:rPr>
                <w:b/>
                <w:szCs w:val="16"/>
              </w:rPr>
              <w:sym w:font="Symbol" w:char="F0A3"/>
            </w:r>
            <w:r w:rsidRPr="00040538">
              <w:rPr>
                <w:b/>
                <w:szCs w:val="16"/>
              </w:rPr>
              <w:t> </w:t>
            </w:r>
            <w:proofErr w:type="spellStart"/>
            <w:r w:rsidRPr="00040538">
              <w:rPr>
                <w:b/>
                <w:i/>
                <w:szCs w:val="16"/>
              </w:rPr>
              <w:t>U</w:t>
            </w:r>
            <w:r w:rsidRPr="00040538">
              <w:rPr>
                <w:b/>
                <w:szCs w:val="16"/>
                <w:vertAlign w:val="subscript"/>
              </w:rPr>
              <w:t>Tp</w:t>
            </w:r>
            <w:proofErr w:type="spellEnd"/>
          </w:p>
          <w:p w14:paraId="7A9739EE" w14:textId="77777777" w:rsidR="00FE63AD" w:rsidRPr="009B44BC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2"/>
                <w:szCs w:val="16"/>
              </w:rPr>
              <w:br/>
            </w:r>
          </w:p>
          <w:p w14:paraId="16966B81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spełniony /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512D0D">
              <w:rPr>
                <w:rFonts w:ascii="Arial" w:hAnsi="Arial" w:cs="Arial"/>
                <w:b/>
                <w:sz w:val="16"/>
                <w:szCs w:val="16"/>
              </w:rPr>
              <w:t>niespełniony</w:t>
            </w: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14:paraId="23A6FA13" w14:textId="77777777" w:rsidR="00FE63AD" w:rsidRDefault="006C03EB" w:rsidP="00FE63AD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Ochrona przed </w:t>
            </w:r>
            <w:r w:rsidR="00FE63AD" w:rsidRPr="002E44EE">
              <w:rPr>
                <w:rFonts w:ascii="Arial" w:hAnsi="Arial" w:cs="Arial"/>
                <w:sz w:val="16"/>
                <w:szCs w:val="16"/>
              </w:rPr>
              <w:t>pora</w:t>
            </w:r>
            <w:r w:rsidR="00FE63AD">
              <w:rPr>
                <w:rFonts w:ascii="Arial" w:hAnsi="Arial" w:cs="Arial"/>
                <w:sz w:val="16"/>
                <w:szCs w:val="16"/>
              </w:rPr>
              <w:softHyphen/>
            </w:r>
            <w:r>
              <w:rPr>
                <w:rFonts w:ascii="Arial" w:hAnsi="Arial" w:cs="Arial"/>
                <w:sz w:val="16"/>
                <w:szCs w:val="16"/>
              </w:rPr>
              <w:t>żeniem</w:t>
            </w:r>
            <w:r w:rsidR="00FE63AD" w:rsidRPr="002E44E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57D465F2" w14:textId="77777777" w:rsidR="00FE63AD" w:rsidRPr="00512D0D" w:rsidRDefault="00FE63AD" w:rsidP="00FE63AD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skuteczna /</w:t>
            </w:r>
          </w:p>
          <w:p w14:paraId="0A57D3DA" w14:textId="77777777" w:rsidR="00FE63AD" w:rsidRDefault="00FE63AD" w:rsidP="00FE63AD">
            <w:pPr>
              <w:spacing w:line="312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12D0D">
              <w:rPr>
                <w:rFonts w:ascii="Arial" w:hAnsi="Arial" w:cs="Arial"/>
                <w:b/>
                <w:sz w:val="16"/>
                <w:szCs w:val="16"/>
              </w:rPr>
              <w:t>nieskuteczna</w:t>
            </w:r>
          </w:p>
          <w:p w14:paraId="66670AFD" w14:textId="77777777" w:rsidR="00FE63AD" w:rsidRPr="009B44BC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8"/>
                <w:szCs w:val="16"/>
              </w:rPr>
            </w:pPr>
          </w:p>
          <w:p w14:paraId="1A1D7FFA" w14:textId="77777777" w:rsidR="00FE63AD" w:rsidRPr="002E44EE" w:rsidRDefault="00FE63AD" w:rsidP="00FE63AD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B44BC">
              <w:rPr>
                <w:rFonts w:ascii="Arial" w:hAnsi="Arial" w:cs="Arial"/>
                <w:sz w:val="16"/>
                <w:szCs w:val="16"/>
              </w:rPr>
              <w:t xml:space="preserve">Obszar ZIU </w:t>
            </w:r>
            <w:r w:rsidRPr="009B44BC">
              <w:rPr>
                <w:rFonts w:ascii="Arial" w:hAnsi="Arial" w:cs="Arial"/>
                <w:b/>
                <w:sz w:val="16"/>
                <w:szCs w:val="16"/>
              </w:rPr>
              <w:t>potwierdzony</w:t>
            </w:r>
            <w:r>
              <w:rPr>
                <w:rFonts w:ascii="Arial" w:hAnsi="Arial" w:cs="Arial"/>
                <w:b/>
                <w:sz w:val="16"/>
                <w:szCs w:val="16"/>
              </w:rPr>
              <w:t> </w:t>
            </w:r>
            <w:r w:rsidRPr="009B44BC">
              <w:rPr>
                <w:rFonts w:ascii="Arial" w:hAnsi="Arial" w:cs="Arial"/>
                <w:b/>
                <w:sz w:val="16"/>
                <w:szCs w:val="16"/>
              </w:rPr>
              <w:t>/</w:t>
            </w:r>
            <w:r>
              <w:rPr>
                <w:rFonts w:ascii="Arial" w:hAnsi="Arial" w:cs="Arial"/>
                <w:b/>
                <w:sz w:val="16"/>
                <w:szCs w:val="16"/>
              </w:rPr>
              <w:t> 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9B44BC">
              <w:rPr>
                <w:rFonts w:ascii="Arial" w:hAnsi="Arial" w:cs="Arial"/>
                <w:b/>
                <w:sz w:val="16"/>
                <w:szCs w:val="16"/>
              </w:rPr>
              <w:t>niepotwierdzony</w:t>
            </w:r>
          </w:p>
        </w:tc>
      </w:tr>
      <w:tr w:rsidR="00FE63AD" w14:paraId="4F32650C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798CF65A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444" w:type="dxa"/>
            <w:gridSpan w:val="2"/>
          </w:tcPr>
          <w:p w14:paraId="2FD3DF6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6E2DF38A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73E4EAC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00F684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5A2118A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42BABD5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0FE9F2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132D62C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77E4E654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5B5B5C84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444" w:type="dxa"/>
            <w:gridSpan w:val="2"/>
          </w:tcPr>
          <w:p w14:paraId="5AF9280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2381092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284905F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1477BF8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50FBB193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62D8473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E30072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338E5F2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25D6160D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3652731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444" w:type="dxa"/>
            <w:gridSpan w:val="2"/>
          </w:tcPr>
          <w:p w14:paraId="7A9D543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00B5DFB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5C550A0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456ED3D6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47C19282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681E4FE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6DED3AF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40FC304F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2A34F494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118B1EA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444" w:type="dxa"/>
            <w:gridSpan w:val="2"/>
          </w:tcPr>
          <w:p w14:paraId="4B6E128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58C9D1E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51869DB4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45CD5D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6885401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5AF8DD7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855FF8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3638558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10BC3BC1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4C97ACE1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444" w:type="dxa"/>
            <w:gridSpan w:val="2"/>
          </w:tcPr>
          <w:p w14:paraId="71D008C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54EDC0B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4007013A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67C6D24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517CECB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40911D6A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A22408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2F134148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13E9AA00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00" w:type="dxa"/>
          </w:tcPr>
          <w:p w14:paraId="204D115D" w14:textId="77777777" w:rsidR="00FE63AD" w:rsidRDefault="00FE63AD" w:rsidP="00FE63AD">
            <w:pPr>
              <w:spacing w:line="264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444" w:type="dxa"/>
            <w:gridSpan w:val="2"/>
          </w:tcPr>
          <w:p w14:paraId="479FE3BE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992" w:type="dxa"/>
          </w:tcPr>
          <w:p w14:paraId="5BF0CA63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23" w:type="dxa"/>
          </w:tcPr>
          <w:p w14:paraId="3F91140D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400" w:type="dxa"/>
          </w:tcPr>
          <w:p w14:paraId="3BBB19A1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203" w:type="dxa"/>
            <w:shd w:val="clear" w:color="auto" w:fill="C0C0C0"/>
          </w:tcPr>
          <w:p w14:paraId="13D30657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060" w:type="dxa"/>
            <w:shd w:val="clear" w:color="auto" w:fill="C0C0C0"/>
          </w:tcPr>
          <w:p w14:paraId="21A6EAB5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134" w:type="dxa"/>
            <w:shd w:val="clear" w:color="auto" w:fill="C0C0C0"/>
          </w:tcPr>
          <w:p w14:paraId="1B86F6F3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  <w:tc>
          <w:tcPr>
            <w:tcW w:w="1416" w:type="dxa"/>
            <w:gridSpan w:val="2"/>
            <w:shd w:val="clear" w:color="auto" w:fill="C0C0C0"/>
          </w:tcPr>
          <w:p w14:paraId="23BC8FE9" w14:textId="77777777" w:rsidR="00FE63AD" w:rsidRDefault="00FE63AD" w:rsidP="00FE63AD">
            <w:pPr>
              <w:spacing w:line="264" w:lineRule="auto"/>
              <w:rPr>
                <w:rFonts w:ascii="Arial" w:hAnsi="Arial"/>
              </w:rPr>
            </w:pPr>
          </w:p>
        </w:tc>
      </w:tr>
      <w:tr w:rsidR="00FE63AD" w14:paraId="4CCDB4EA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62B7900" w14:textId="77777777" w:rsidR="00FE63AD" w:rsidRDefault="00FE63AD" w:rsidP="00FE63AD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Uwagi pokontrolne: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FE63AD" w14:paraId="39DAD7A5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0AA24C87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0F5E9084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FE63AD" w14:paraId="53A235CC" w14:textId="77777777" w:rsidTr="00FE63AD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072" w:type="dxa"/>
            <w:gridSpan w:val="11"/>
          </w:tcPr>
          <w:p w14:paraId="1B8F978E" w14:textId="77777777" w:rsidR="00FE63AD" w:rsidRDefault="00FE63AD" w:rsidP="00FE63AD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</w:t>
            </w:r>
            <w:r>
              <w:rPr>
                <w:rFonts w:ascii="Arial" w:hAnsi="Arial"/>
              </w:rPr>
              <w:br/>
              <w:t>……………………......................................................................................................</w:t>
            </w:r>
          </w:p>
          <w:p w14:paraId="6EB5E86B" w14:textId="77777777" w:rsidR="00FE63AD" w:rsidRDefault="00FE63AD" w:rsidP="00FE63AD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10F6C6BA" w14:textId="77777777" w:rsidR="00FE63AD" w:rsidRDefault="00FE63AD" w:rsidP="00690446">
      <w:pPr>
        <w:pStyle w:val="Tekstpodstawowy"/>
        <w:rPr>
          <w:rFonts w:eastAsia="Symbol"/>
        </w:rPr>
      </w:pPr>
    </w:p>
    <w:p w14:paraId="292F3294" w14:textId="77777777" w:rsidR="00987855" w:rsidRDefault="00CA10E3" w:rsidP="00E37620">
      <w:pPr>
        <w:pStyle w:val="NagwekZ1"/>
        <w:numPr>
          <w:ilvl w:val="0"/>
          <w:numId w:val="0"/>
        </w:numPr>
        <w:spacing w:before="0" w:after="0"/>
        <w:outlineLvl w:val="1"/>
      </w:pPr>
      <w:r>
        <w:br w:type="page"/>
      </w:r>
      <w:bookmarkStart w:id="30" w:name="_Toc492020856"/>
      <w:bookmarkStart w:id="31" w:name="_Toc508015250"/>
      <w:bookmarkStart w:id="32" w:name="_Toc525640733"/>
    </w:p>
    <w:p w14:paraId="2CDBE5A2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0B055105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F</w:t>
      </w:r>
    </w:p>
    <w:p w14:paraId="6601E622" w14:textId="00B85BAF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 xml:space="preserve">Protokół badania skuteczności ochrony przed porażeniem dla linii 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 xml:space="preserve"> położonych na obszarze zespolonej instalacji uziemiającej</w:t>
      </w:r>
    </w:p>
    <w:p w14:paraId="71E6A4D4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6FE6D13F" w14:textId="77777777" w:rsidR="00987855" w:rsidRDefault="00987855" w:rsidP="00E37620">
      <w:pPr>
        <w:pStyle w:val="NagwekZ1"/>
        <w:numPr>
          <w:ilvl w:val="0"/>
          <w:numId w:val="0"/>
        </w:numPr>
        <w:spacing w:before="0" w:after="0"/>
        <w:outlineLvl w:val="1"/>
      </w:pPr>
    </w:p>
    <w:p w14:paraId="79791634" w14:textId="77777777" w:rsidR="00987855" w:rsidRDefault="00987855" w:rsidP="00E37620">
      <w:pPr>
        <w:pStyle w:val="NagwekZ1"/>
        <w:numPr>
          <w:ilvl w:val="0"/>
          <w:numId w:val="0"/>
        </w:numPr>
        <w:spacing w:before="0" w:after="0"/>
        <w:outlineLvl w:val="1"/>
      </w:pPr>
    </w:p>
    <w:bookmarkEnd w:id="30"/>
    <w:bookmarkEnd w:id="31"/>
    <w:bookmarkEnd w:id="32"/>
    <w:p w14:paraId="77F1170B" w14:textId="77777777" w:rsidR="00987855" w:rsidRDefault="00987855" w:rsidP="00E37620">
      <w:pPr>
        <w:pStyle w:val="NagwekZ1"/>
        <w:numPr>
          <w:ilvl w:val="0"/>
          <w:numId w:val="0"/>
        </w:numPr>
        <w:spacing w:before="0" w:after="0"/>
        <w:outlineLvl w:val="1"/>
      </w:pPr>
    </w:p>
    <w:p w14:paraId="6EB87A33" w14:textId="77777777" w:rsidR="00987855" w:rsidRDefault="00987855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16"/>
        <w:gridCol w:w="19"/>
        <w:gridCol w:w="1061"/>
        <w:gridCol w:w="193"/>
        <w:gridCol w:w="371"/>
        <w:gridCol w:w="145"/>
        <w:gridCol w:w="340"/>
        <w:gridCol w:w="723"/>
        <w:gridCol w:w="91"/>
        <w:gridCol w:w="235"/>
        <w:gridCol w:w="737"/>
        <w:gridCol w:w="219"/>
        <w:gridCol w:w="93"/>
        <w:gridCol w:w="822"/>
        <w:gridCol w:w="227"/>
        <w:gridCol w:w="606"/>
        <w:gridCol w:w="138"/>
        <w:gridCol w:w="305"/>
        <w:gridCol w:w="457"/>
        <w:gridCol w:w="923"/>
        <w:gridCol w:w="157"/>
        <w:gridCol w:w="44"/>
        <w:gridCol w:w="969"/>
      </w:tblGrid>
      <w:tr w:rsidR="005061DF" w14:paraId="072227EB" w14:textId="77777777" w:rsidTr="005347D8">
        <w:tblPrEx>
          <w:tblCellMar>
            <w:bottom w:w="0" w:type="dxa"/>
          </w:tblCellMar>
        </w:tblPrEx>
        <w:trPr>
          <w:trHeight w:val="1701"/>
          <w:jc w:val="center"/>
        </w:trPr>
        <w:tc>
          <w:tcPr>
            <w:tcW w:w="1754" w:type="dxa"/>
            <w:gridSpan w:val="5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3C1D090E" w14:textId="77777777" w:rsidR="005061DF" w:rsidRDefault="005061DF" w:rsidP="005347D8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....</w:t>
            </w:r>
            <w:r w:rsidRPr="003C79C4">
              <w:rPr>
                <w:rFonts w:ascii="Arial" w:hAnsi="Arial"/>
              </w:rPr>
              <w:t>....</w:t>
            </w:r>
            <w:r>
              <w:rPr>
                <w:rFonts w:ascii="Arial" w:hAnsi="Arial"/>
              </w:rPr>
              <w:t>................</w:t>
            </w:r>
          </w:p>
          <w:p w14:paraId="40F13A19" w14:textId="77777777" w:rsidR="005061DF" w:rsidRDefault="005061DF" w:rsidP="005347D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Nazwa firmy 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gridSpan w:val="16"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014EAD06" w14:textId="77777777" w:rsidR="005061DF" w:rsidRDefault="005061DF" w:rsidP="005347D8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 xml:space="preserve">PROTOKÓŁ </w:t>
            </w:r>
            <w:r w:rsidR="0025076D" w:rsidRPr="0025076D">
              <w:rPr>
                <w:rFonts w:ascii="Arial" w:hAnsi="Arial"/>
                <w:b/>
              </w:rPr>
              <w:t xml:space="preserve">badania </w:t>
            </w:r>
            <w:r>
              <w:rPr>
                <w:rFonts w:ascii="Arial" w:hAnsi="Arial"/>
                <w:b/>
              </w:rPr>
              <w:t xml:space="preserve">nr </w:t>
            </w:r>
            <w:r w:rsidRPr="003C79C4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............</w:t>
            </w:r>
            <w:r w:rsidRPr="003C79C4">
              <w:rPr>
                <w:rFonts w:ascii="Arial" w:hAnsi="Arial"/>
              </w:rPr>
              <w:t>.............</w:t>
            </w:r>
          </w:p>
          <w:p w14:paraId="42506DC9" w14:textId="77777777" w:rsidR="005061DF" w:rsidRDefault="005061DF" w:rsidP="005347D8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Badanie i ocena skuteczności ochrony przed porażeniem </w:t>
            </w:r>
            <w:r w:rsidRPr="00AC3B77">
              <w:rPr>
                <w:rFonts w:ascii="Arial" w:hAnsi="Arial"/>
                <w:b/>
              </w:rPr>
              <w:t xml:space="preserve">w </w:t>
            </w:r>
            <w:r w:rsidR="00CC7E2A" w:rsidRPr="00AC3B77">
              <w:rPr>
                <w:rFonts w:ascii="Arial" w:hAnsi="Arial"/>
                <w:b/>
              </w:rPr>
              <w:t xml:space="preserve">linii </w:t>
            </w:r>
            <w:proofErr w:type="spellStart"/>
            <w:r w:rsidR="00CC7E2A">
              <w:rPr>
                <w:rFonts w:ascii="Arial" w:hAnsi="Arial"/>
                <w:b/>
              </w:rPr>
              <w:t>nn</w:t>
            </w:r>
            <w:proofErr w:type="spellEnd"/>
            <w:r w:rsidR="00CC7E2A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</w:rPr>
              <w:t xml:space="preserve">na obszarze </w:t>
            </w:r>
            <w:r>
              <w:rPr>
                <w:rFonts w:ascii="Arial" w:hAnsi="Arial"/>
                <w:b/>
              </w:rPr>
              <w:t>zespolonej instalacji uziemiającej</w:t>
            </w:r>
            <w:r w:rsidR="00165CE7">
              <w:rPr>
                <w:rFonts w:ascii="Arial" w:hAnsi="Arial"/>
                <w:b/>
              </w:rPr>
              <w:t xml:space="preserve"> (wzór L3)</w:t>
            </w:r>
          </w:p>
        </w:tc>
        <w:tc>
          <w:tcPr>
            <w:tcW w:w="1170" w:type="dxa"/>
            <w:gridSpan w:val="3"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2290911D" w14:textId="77777777" w:rsidR="005061DF" w:rsidRDefault="005061DF" w:rsidP="005347D8">
            <w:pPr>
              <w:spacing w:line="288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...............</w:t>
            </w:r>
          </w:p>
          <w:p w14:paraId="1F1BC35A" w14:textId="77777777" w:rsidR="005061DF" w:rsidRDefault="005061DF" w:rsidP="005347D8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5061DF" w14:paraId="02DE6CA5" w14:textId="77777777" w:rsidTr="005347D8">
        <w:tblPrEx>
          <w:tblCellMar>
            <w:bottom w:w="0" w:type="dxa"/>
          </w:tblCellMar>
        </w:tblPrEx>
        <w:trPr>
          <w:trHeight w:val="680"/>
          <w:jc w:val="center"/>
        </w:trPr>
        <w:tc>
          <w:tcPr>
            <w:tcW w:w="9356" w:type="dxa"/>
            <w:gridSpan w:val="24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44621C24" w14:textId="77777777" w:rsidR="005061DF" w:rsidRDefault="005061DF" w:rsidP="005347D8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5061DF" w14:paraId="722483D8" w14:textId="77777777" w:rsidTr="005347D8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tcBorders>
              <w:top w:val="double" w:sz="4" w:space="0" w:color="auto"/>
            </w:tcBorders>
          </w:tcPr>
          <w:p w14:paraId="29FAA812" w14:textId="77777777" w:rsidR="005061DF" w:rsidRDefault="005061DF" w:rsidP="005347D8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100E81E0" w14:textId="77777777" w:rsidR="005061DF" w:rsidRDefault="005061DF" w:rsidP="005347D8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Numer stacji zasilającej linię ....</w:t>
            </w:r>
            <w:r w:rsidRPr="00D721F9">
              <w:rPr>
                <w:rFonts w:ascii="Arial" w:hAnsi="Arial"/>
              </w:rPr>
              <w:t>............</w:t>
            </w:r>
            <w:r>
              <w:rPr>
                <w:rFonts w:ascii="Arial" w:hAnsi="Arial"/>
              </w:rPr>
              <w:t xml:space="preserve">................... , </w:t>
            </w:r>
            <w:proofErr w:type="spellStart"/>
            <w:r>
              <w:rPr>
                <w:rFonts w:ascii="Arial" w:hAnsi="Arial"/>
              </w:rPr>
              <w:t>obw</w:t>
            </w:r>
            <w:proofErr w:type="spellEnd"/>
            <w:r>
              <w:rPr>
                <w:rFonts w:ascii="Arial" w:hAnsi="Arial"/>
              </w:rPr>
              <w:t>. nr…………….... </w:t>
            </w:r>
          </w:p>
          <w:p w14:paraId="179935DC" w14:textId="77777777" w:rsidR="005061DF" w:rsidRDefault="005061DF" w:rsidP="005347D8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</w:t>
            </w:r>
            <w:r w:rsidRPr="00FF0E57">
              <w:rPr>
                <w:rFonts w:ascii="Arial" w:hAnsi="Arial"/>
              </w:rPr>
              <w:t>..................................................................................................</w:t>
            </w:r>
            <w:r>
              <w:rPr>
                <w:rFonts w:ascii="Arial" w:hAnsi="Arial"/>
              </w:rPr>
              <w:t>...</w:t>
            </w:r>
          </w:p>
          <w:p w14:paraId="6BB3F756" w14:textId="77777777" w:rsidR="00DE76DB" w:rsidRPr="00DE76DB" w:rsidRDefault="00DE76DB" w:rsidP="005347D8">
            <w:pPr>
              <w:spacing w:line="264" w:lineRule="auto"/>
              <w:rPr>
                <w:rFonts w:ascii="Arial" w:hAnsi="Arial"/>
                <w:vertAlign w:val="superscript"/>
              </w:rPr>
            </w:pPr>
            <w:r w:rsidRPr="00DE76DB">
              <w:rPr>
                <w:rFonts w:ascii="Arial" w:hAnsi="Arial"/>
              </w:rPr>
              <w:t xml:space="preserve">Obwód </w:t>
            </w:r>
            <w:proofErr w:type="spellStart"/>
            <w:r w:rsidRPr="00DE76DB">
              <w:rPr>
                <w:rFonts w:ascii="Arial" w:hAnsi="Arial"/>
              </w:rPr>
              <w:t>nn</w:t>
            </w:r>
            <w:proofErr w:type="spellEnd"/>
            <w:r w:rsidRPr="00DE76DB">
              <w:rPr>
                <w:rFonts w:ascii="Arial" w:hAnsi="Arial"/>
              </w:rPr>
              <w:t xml:space="preserve"> typu TN/TT</w:t>
            </w:r>
            <w:r>
              <w:rPr>
                <w:rFonts w:ascii="Arial" w:hAnsi="Arial"/>
              </w:rPr>
              <w:t xml:space="preserve"> </w:t>
            </w:r>
            <w:r w:rsidRPr="00DE76DB">
              <w:rPr>
                <w:rFonts w:ascii="Arial" w:hAnsi="Arial"/>
              </w:rPr>
              <w:t>(wpisać właściwe)</w:t>
            </w:r>
            <w:r>
              <w:rPr>
                <w:rFonts w:ascii="Arial" w:hAnsi="Arial"/>
              </w:rPr>
              <w:t> </w:t>
            </w:r>
            <w:r w:rsidRPr="00DE76DB">
              <w:rPr>
                <w:rFonts w:ascii="Arial" w:hAnsi="Arial"/>
              </w:rPr>
              <w:t>……………………..</w:t>
            </w:r>
          </w:p>
        </w:tc>
      </w:tr>
      <w:tr w:rsidR="005061DF" w14:paraId="02F84746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24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7DE2DAFE" w14:textId="77777777" w:rsidR="005061DF" w:rsidRDefault="005061DF" w:rsidP="005347D8">
            <w:pPr>
              <w:spacing w:line="312" w:lineRule="auto"/>
              <w:jc w:val="center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</w:rPr>
              <w:t>CZĘŚĆ DRUGA: POMIARY I OCENA OCHRONY dla obwodu nr</w:t>
            </w:r>
            <w:r w:rsidRPr="00AF4362">
              <w:rPr>
                <w:rFonts w:ascii="Arial" w:hAnsi="Arial"/>
              </w:rPr>
              <w:t> </w:t>
            </w:r>
            <w:r w:rsidRPr="003C11DC">
              <w:rPr>
                <w:rFonts w:ascii="Arial" w:hAnsi="Arial"/>
              </w:rPr>
              <w:t>..................</w:t>
            </w:r>
          </w:p>
        </w:tc>
      </w:tr>
      <w:tr w:rsidR="005061DF" w14:paraId="0078298B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tcBorders>
              <w:top w:val="double" w:sz="4" w:space="0" w:color="auto"/>
            </w:tcBorders>
            <w:vAlign w:val="center"/>
          </w:tcPr>
          <w:p w14:paraId="09D30BCB" w14:textId="77777777" w:rsidR="005061DF" w:rsidRDefault="005061DF" w:rsidP="00E37620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 w:rsidRPr="00AF4362">
              <w:rPr>
                <w:rFonts w:ascii="Arial" w:hAnsi="Arial" w:cs="Arial"/>
                <w:b/>
              </w:rPr>
              <w:t>Impedancja</w:t>
            </w:r>
            <w:r w:rsidRPr="00CD6488">
              <w:rPr>
                <w:rFonts w:ascii="Arial" w:hAnsi="Arial" w:cs="Arial"/>
                <w:b/>
              </w:rPr>
              <w:t xml:space="preserve"> pętli zwarcia</w:t>
            </w:r>
            <w:r>
              <w:rPr>
                <w:rFonts w:ascii="Arial" w:hAnsi="Arial"/>
                <w:b/>
                <w:sz w:val="22"/>
              </w:rPr>
              <w:t xml:space="preserve"> – </w:t>
            </w:r>
            <w:r>
              <w:rPr>
                <w:rFonts w:ascii="Arial" w:hAnsi="Arial"/>
                <w:b/>
                <w:sz w:val="22"/>
              </w:rPr>
              <w:br/>
            </w:r>
            <w:r w:rsidRPr="00CD6488">
              <w:rPr>
                <w:rFonts w:ascii="Arial" w:hAnsi="Arial"/>
              </w:rPr>
              <w:t>Ochrona przez samoczynne wyłączenie zasilania</w:t>
            </w:r>
            <w:r>
              <w:rPr>
                <w:rFonts w:ascii="Arial" w:hAnsi="Arial"/>
                <w:b/>
                <w:color w:val="008000"/>
                <w:sz w:val="22"/>
                <w:vertAlign w:val="subscript"/>
              </w:rPr>
              <w:t xml:space="preserve"> </w:t>
            </w:r>
          </w:p>
        </w:tc>
      </w:tr>
      <w:tr w:rsidR="005061DF" w14:paraId="67C8E40A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vAlign w:val="center"/>
          </w:tcPr>
          <w:p w14:paraId="1CDE65D9" w14:textId="77777777" w:rsidR="005061DF" w:rsidRPr="00CD6488" w:rsidRDefault="005061DF" w:rsidP="005347D8">
            <w:pPr>
              <w:spacing w:line="312" w:lineRule="auto"/>
              <w:rPr>
                <w:rFonts w:ascii="Arial" w:hAnsi="Arial"/>
              </w:rPr>
            </w:pPr>
            <w:r w:rsidRPr="00CD6488">
              <w:rPr>
                <w:rFonts w:ascii="Arial" w:hAnsi="Arial"/>
              </w:rPr>
              <w:t>Zabezpieczenia wzdłużne zainstalowano w miejscach</w:t>
            </w:r>
          </w:p>
          <w:p w14:paraId="1AF5EE6F" w14:textId="77777777" w:rsidR="005061DF" w:rsidRDefault="005061DF" w:rsidP="005347D8">
            <w:pPr>
              <w:spacing w:line="312" w:lineRule="auto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</w:tc>
      </w:tr>
      <w:tr w:rsidR="005061DF" w14:paraId="79E0B96B" w14:textId="77777777" w:rsidTr="005347D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</w:tcPr>
          <w:p w14:paraId="20E12F4F" w14:textId="77777777" w:rsidR="005061DF" w:rsidRDefault="005061DF" w:rsidP="005347D8">
            <w:pPr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Przyrządy pomiarowe:</w:t>
            </w:r>
            <w:r>
              <w:rPr>
                <w:rFonts w:ascii="Arial" w:hAnsi="Arial"/>
              </w:rPr>
              <w:tab/>
            </w:r>
            <w:r w:rsidRPr="001278C9">
              <w:rPr>
                <w:rFonts w:ascii="Arial" w:hAnsi="Arial"/>
              </w:rPr>
              <w:t>typ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  <w:r>
              <w:rPr>
                <w:rFonts w:ascii="Arial" w:hAnsi="Arial"/>
              </w:rPr>
              <w:t> , </w:t>
            </w:r>
            <w:r w:rsidRPr="001278C9">
              <w:rPr>
                <w:rFonts w:ascii="Arial" w:hAnsi="Arial"/>
              </w:rPr>
              <w:t>nr</w:t>
            </w:r>
            <w:r>
              <w:rPr>
                <w:rFonts w:ascii="Arial" w:hAnsi="Arial"/>
              </w:rPr>
              <w:t> </w:t>
            </w:r>
            <w:r w:rsidRPr="001278C9">
              <w:rPr>
                <w:rFonts w:ascii="Arial" w:hAnsi="Arial"/>
              </w:rPr>
              <w:t>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..............</w:t>
            </w:r>
            <w:r>
              <w:rPr>
                <w:rFonts w:ascii="Arial" w:hAnsi="Arial"/>
              </w:rPr>
              <w:t>..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.....</w:t>
            </w:r>
            <w:r>
              <w:rPr>
                <w:rFonts w:ascii="Arial" w:hAnsi="Arial"/>
              </w:rPr>
              <w:t>.</w:t>
            </w:r>
            <w:r w:rsidRPr="001278C9">
              <w:rPr>
                <w:rFonts w:ascii="Arial" w:hAnsi="Arial"/>
              </w:rPr>
              <w:t>..</w:t>
            </w:r>
          </w:p>
        </w:tc>
      </w:tr>
      <w:tr w:rsidR="00197E49" w14:paraId="03132BF4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trHeight w:val="1650"/>
          <w:jc w:val="center"/>
        </w:trPr>
        <w:tc>
          <w:tcPr>
            <w:tcW w:w="481" w:type="dxa"/>
            <w:gridSpan w:val="2"/>
            <w:vMerge w:val="restart"/>
            <w:vAlign w:val="center"/>
          </w:tcPr>
          <w:p w14:paraId="3D364844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789" w:type="dxa"/>
            <w:gridSpan w:val="5"/>
            <w:vMerge w:val="restart"/>
            <w:vAlign w:val="center"/>
          </w:tcPr>
          <w:p w14:paraId="667F1F0F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pomiaru </w:t>
            </w:r>
            <w:r w:rsidRPr="00281073">
              <w:rPr>
                <w:rFonts w:ascii="Arial" w:hAnsi="Arial" w:cs="Arial"/>
                <w:sz w:val="16"/>
                <w:szCs w:val="16"/>
              </w:rPr>
              <w:br/>
              <w:t>(koniec obwodu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koniec odgałęzienia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281073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 xml:space="preserve">miejsce instalacji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281073">
              <w:rPr>
                <w:rFonts w:ascii="Arial" w:hAnsi="Arial" w:cs="Arial"/>
                <w:sz w:val="16"/>
                <w:szCs w:val="16"/>
              </w:rPr>
              <w:t>zab</w:t>
            </w:r>
            <w:proofErr w:type="spellEnd"/>
            <w:r w:rsidRPr="00281073">
              <w:rPr>
                <w:rFonts w:ascii="Arial" w:hAnsi="Arial" w:cs="Arial"/>
                <w:sz w:val="16"/>
                <w:szCs w:val="16"/>
              </w:rPr>
              <w:t>. wzdłużnego</w:t>
            </w:r>
            <w:r w:rsidR="00D40E5A">
              <w:rPr>
                <w:rFonts w:ascii="Arial" w:hAnsi="Arial" w:cs="Arial"/>
                <w:sz w:val="16"/>
                <w:szCs w:val="16"/>
              </w:rPr>
              <w:t> /</w:t>
            </w:r>
            <w:r w:rsidR="00D40E5A">
              <w:rPr>
                <w:rFonts w:ascii="Arial" w:hAnsi="Arial" w:cs="Arial"/>
                <w:sz w:val="16"/>
                <w:szCs w:val="16"/>
              </w:rPr>
              <w:br/>
            </w:r>
            <w:r w:rsidR="00D40E5A" w:rsidRPr="00D40E5A">
              <w:rPr>
                <w:rFonts w:ascii="Arial" w:hAnsi="Arial" w:cs="Arial"/>
                <w:sz w:val="16"/>
                <w:szCs w:val="16"/>
              </w:rPr>
              <w:t>punkt rozcięcia linii dwustronnie zasilanej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35D771CB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- wpisać właściwe</w:t>
            </w:r>
          </w:p>
        </w:tc>
        <w:tc>
          <w:tcPr>
            <w:tcW w:w="1063" w:type="dxa"/>
            <w:gridSpan w:val="2"/>
            <w:vMerge w:val="restart"/>
            <w:vAlign w:val="center"/>
          </w:tcPr>
          <w:p w14:paraId="25354F71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4B89">
              <w:rPr>
                <w:b/>
                <w:bCs/>
                <w:i/>
                <w:iCs/>
                <w:sz w:val="20"/>
                <w:szCs w:val="20"/>
              </w:rPr>
              <w:t>Z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SM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br/>
            </w:r>
            <w:r w:rsidRPr="006B4B89">
              <w:rPr>
                <w:rFonts w:ascii="Arial" w:hAnsi="Arial" w:cs="Arial"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sz w:val="16"/>
                <w:szCs w:val="16"/>
              </w:rPr>
              <w:t>- wartość zmierzona</w:t>
            </w:r>
          </w:p>
        </w:tc>
        <w:tc>
          <w:tcPr>
            <w:tcW w:w="1063" w:type="dxa"/>
            <w:gridSpan w:val="3"/>
            <w:vMerge w:val="restart"/>
            <w:vAlign w:val="center"/>
          </w:tcPr>
          <w:p w14:paraId="09355B99" w14:textId="77777777" w:rsidR="00197E49" w:rsidRPr="006B4B89" w:rsidRDefault="00197E49" w:rsidP="009B3B2F">
            <w:pPr>
              <w:spacing w:line="312" w:lineRule="auto"/>
              <w:jc w:val="center"/>
              <w:rPr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Napięcie fazowe</w:t>
            </w:r>
            <w:r w:rsidR="00165CE7">
              <w:rPr>
                <w:rFonts w:ascii="Arial" w:hAnsi="Arial" w:cs="Arial"/>
                <w:sz w:val="16"/>
                <w:szCs w:val="16"/>
              </w:rPr>
              <w:br/>
              <w:t>zmierzone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6B4B89">
              <w:rPr>
                <w:i/>
                <w:iCs/>
                <w:sz w:val="20"/>
                <w:szCs w:val="16"/>
              </w:rPr>
              <w:t>U</w:t>
            </w:r>
            <w:r w:rsidRPr="006B4B89">
              <w:rPr>
                <w:sz w:val="20"/>
                <w:szCs w:val="16"/>
                <w:vertAlign w:val="subscript"/>
              </w:rPr>
              <w:t>0</w:t>
            </w:r>
          </w:p>
        </w:tc>
        <w:tc>
          <w:tcPr>
            <w:tcW w:w="1134" w:type="dxa"/>
            <w:gridSpan w:val="3"/>
            <w:vMerge w:val="restart"/>
            <w:vAlign w:val="center"/>
          </w:tcPr>
          <w:p w14:paraId="5F07C33D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zwarcia </w:t>
            </w:r>
          </w:p>
          <w:p w14:paraId="47D9E003" w14:textId="77777777" w:rsidR="00197E49" w:rsidRPr="006B4B89" w:rsidRDefault="00197E49" w:rsidP="009B3B2F">
            <w:pPr>
              <w:spacing w:line="312" w:lineRule="auto"/>
              <w:jc w:val="center"/>
              <w:rPr>
                <w:sz w:val="20"/>
                <w:szCs w:val="20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L-PEN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sz w:val="20"/>
                <w:szCs w:val="20"/>
                <w:vertAlign w:val="subscript"/>
              </w:rPr>
              <w:t>pf</w:t>
            </w:r>
            <w:proofErr w:type="spellEnd"/>
            <w:r w:rsidRPr="006052B5"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=</w:t>
            </w:r>
            <w:r>
              <w:rPr>
                <w:sz w:val="20"/>
                <w:szCs w:val="20"/>
              </w:rPr>
              <w:t> </w:t>
            </w:r>
            <w:r w:rsidRPr="006B4B89">
              <w:rPr>
                <w:sz w:val="20"/>
                <w:szCs w:val="20"/>
              </w:rPr>
              <w:t>U</w:t>
            </w:r>
            <w:r w:rsidRPr="006B4B89">
              <w:rPr>
                <w:sz w:val="20"/>
                <w:szCs w:val="20"/>
                <w:vertAlign w:val="subscript"/>
              </w:rPr>
              <w:t>0</w:t>
            </w:r>
            <w:r w:rsidRPr="006B4B89">
              <w:rPr>
                <w:sz w:val="20"/>
                <w:szCs w:val="20"/>
              </w:rPr>
              <w:t>/Z</w:t>
            </w:r>
            <w:r w:rsidRPr="006B4B89">
              <w:rPr>
                <w:sz w:val="20"/>
                <w:szCs w:val="20"/>
                <w:vertAlign w:val="subscript"/>
              </w:rPr>
              <w:t>SM</w:t>
            </w:r>
          </w:p>
        </w:tc>
        <w:tc>
          <w:tcPr>
            <w:tcW w:w="833" w:type="dxa"/>
            <w:gridSpan w:val="2"/>
            <w:vMerge w:val="restart"/>
            <w:textDirection w:val="btLr"/>
            <w:vAlign w:val="center"/>
          </w:tcPr>
          <w:p w14:paraId="0C73BFAA" w14:textId="77777777" w:rsidR="00197E49" w:rsidRPr="00281073" w:rsidRDefault="00197E49" w:rsidP="00121E4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Typ zabezpieczeń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21E46">
              <w:rPr>
                <w:rFonts w:ascii="Arial" w:hAnsi="Arial" w:cs="Arial"/>
                <w:sz w:val="16"/>
                <w:szCs w:val="16"/>
              </w:rPr>
              <w:t>obwodu</w:t>
            </w:r>
          </w:p>
        </w:tc>
        <w:tc>
          <w:tcPr>
            <w:tcW w:w="900" w:type="dxa"/>
            <w:gridSpan w:val="3"/>
            <w:tcBorders>
              <w:bottom w:val="nil"/>
            </w:tcBorders>
            <w:shd w:val="clear" w:color="auto" w:fill="FFFFFF"/>
            <w:textDirection w:val="btLr"/>
            <w:vAlign w:val="center"/>
          </w:tcPr>
          <w:p w14:paraId="4F8C97CD" w14:textId="77777777" w:rsidR="00197E49" w:rsidRPr="006B4B89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 xml:space="preserve">Prąd znamionowy zabezpieczenia (wkładki) </w:t>
            </w:r>
          </w:p>
        </w:tc>
        <w:tc>
          <w:tcPr>
            <w:tcW w:w="1080" w:type="dxa"/>
            <w:gridSpan w:val="2"/>
            <w:vMerge w:val="restart"/>
            <w:shd w:val="clear" w:color="auto" w:fill="FFFFFF"/>
            <w:vAlign w:val="center"/>
          </w:tcPr>
          <w:p w14:paraId="5FA87268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Warunek </w:t>
            </w:r>
            <w:proofErr w:type="spellStart"/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pF</w:t>
            </w:r>
            <w:proofErr w:type="spellEnd"/>
            <w:r w:rsidRPr="006B4B89">
              <w:rPr>
                <w:i/>
                <w:iCs/>
                <w:sz w:val="20"/>
                <w:szCs w:val="20"/>
              </w:rPr>
              <w:t> </w:t>
            </w:r>
            <w:r w:rsidRPr="006B4B89">
              <w:rPr>
                <w:i/>
                <w:iCs/>
                <w:sz w:val="20"/>
                <w:szCs w:val="20"/>
              </w:rPr>
              <w:sym w:font="Symbol" w:char="F0B3"/>
            </w:r>
            <w:r>
              <w:rPr>
                <w:i/>
                <w:iCs/>
                <w:sz w:val="20"/>
                <w:szCs w:val="20"/>
              </w:rPr>
              <w:t> </w:t>
            </w:r>
            <w:r w:rsidR="00121E46" w:rsidRPr="00121E46">
              <w:rPr>
                <w:iCs/>
                <w:sz w:val="20"/>
                <w:szCs w:val="20"/>
              </w:rPr>
              <w:t>1,6</w:t>
            </w:r>
            <w:r w:rsidRPr="006B4B89">
              <w:rPr>
                <w:i/>
                <w:iCs/>
                <w:sz w:val="20"/>
                <w:szCs w:val="20"/>
              </w:rPr>
              <w:t>I</w:t>
            </w:r>
            <w:r w:rsidRPr="006B4B89">
              <w:rPr>
                <w:i/>
                <w:iCs/>
                <w:sz w:val="20"/>
                <w:szCs w:val="20"/>
                <w:vertAlign w:val="subscript"/>
              </w:rPr>
              <w:t>bN</w:t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spełniony/</w:t>
            </w:r>
          </w:p>
          <w:p w14:paraId="5C39DEF0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81073">
              <w:rPr>
                <w:rFonts w:ascii="Arial" w:hAnsi="Arial" w:cs="Arial"/>
                <w:i/>
                <w:iCs/>
                <w:sz w:val="16"/>
                <w:szCs w:val="16"/>
              </w:rPr>
              <w:t>niespełniony</w:t>
            </w:r>
          </w:p>
        </w:tc>
        <w:tc>
          <w:tcPr>
            <w:tcW w:w="1013" w:type="dxa"/>
            <w:gridSpan w:val="2"/>
            <w:vMerge w:val="restart"/>
            <w:shd w:val="clear" w:color="auto" w:fill="FFFFFF"/>
            <w:textDirection w:val="btLr"/>
            <w:vAlign w:val="center"/>
          </w:tcPr>
          <w:p w14:paraId="332A9141" w14:textId="77777777" w:rsidR="00197E49" w:rsidRPr="00281073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197E49" w14:paraId="6B9D08AB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trHeight w:val="283"/>
          <w:jc w:val="center"/>
        </w:trPr>
        <w:tc>
          <w:tcPr>
            <w:tcW w:w="481" w:type="dxa"/>
            <w:gridSpan w:val="2"/>
            <w:vMerge/>
            <w:vAlign w:val="center"/>
          </w:tcPr>
          <w:p w14:paraId="1189F21B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5"/>
            <w:vMerge/>
            <w:vAlign w:val="center"/>
          </w:tcPr>
          <w:p w14:paraId="7419ADB4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14:paraId="1829D691" w14:textId="77777777" w:rsidR="00197E49" w:rsidRPr="006B4B89" w:rsidRDefault="00197E49" w:rsidP="009B3B2F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063" w:type="dxa"/>
            <w:gridSpan w:val="3"/>
            <w:vMerge/>
            <w:vAlign w:val="center"/>
          </w:tcPr>
          <w:p w14:paraId="18193C0A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  <w:vAlign w:val="center"/>
          </w:tcPr>
          <w:p w14:paraId="1B210A6D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33" w:type="dxa"/>
            <w:gridSpan w:val="2"/>
            <w:vMerge/>
            <w:textDirection w:val="btLr"/>
            <w:vAlign w:val="center"/>
          </w:tcPr>
          <w:p w14:paraId="5D99B350" w14:textId="77777777" w:rsidR="00197E49" w:rsidRPr="00281073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nil"/>
            </w:tcBorders>
            <w:shd w:val="clear" w:color="auto" w:fill="FFFFFF"/>
            <w:vAlign w:val="center"/>
          </w:tcPr>
          <w:p w14:paraId="6C80FB59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B4B89">
              <w:rPr>
                <w:b/>
                <w:bCs/>
                <w:i/>
                <w:iCs/>
                <w:sz w:val="20"/>
                <w:szCs w:val="20"/>
              </w:rPr>
              <w:t>I</w:t>
            </w:r>
            <w:r w:rsidRPr="006B4B89">
              <w:rPr>
                <w:b/>
                <w:bCs/>
                <w:sz w:val="20"/>
                <w:szCs w:val="20"/>
                <w:vertAlign w:val="subscript"/>
              </w:rPr>
              <w:t>bN</w:t>
            </w:r>
            <w:proofErr w:type="spellEnd"/>
          </w:p>
        </w:tc>
        <w:tc>
          <w:tcPr>
            <w:tcW w:w="1080" w:type="dxa"/>
            <w:gridSpan w:val="2"/>
            <w:vMerge/>
            <w:shd w:val="clear" w:color="auto" w:fill="FFFFFF"/>
            <w:vAlign w:val="center"/>
          </w:tcPr>
          <w:p w14:paraId="2B3765C4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1013" w:type="dxa"/>
            <w:gridSpan w:val="2"/>
            <w:vMerge/>
            <w:shd w:val="clear" w:color="auto" w:fill="FFFFFF"/>
            <w:textDirection w:val="btLr"/>
            <w:vAlign w:val="center"/>
          </w:tcPr>
          <w:p w14:paraId="0747E15B" w14:textId="77777777" w:rsidR="00197E49" w:rsidRPr="00281073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E49" w14:paraId="201D445B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22"/>
          <w:jc w:val="center"/>
        </w:trPr>
        <w:tc>
          <w:tcPr>
            <w:tcW w:w="481" w:type="dxa"/>
            <w:gridSpan w:val="2"/>
            <w:vMerge/>
            <w:vAlign w:val="center"/>
          </w:tcPr>
          <w:p w14:paraId="02627333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89" w:type="dxa"/>
            <w:gridSpan w:val="5"/>
            <w:vMerge/>
            <w:vAlign w:val="center"/>
          </w:tcPr>
          <w:p w14:paraId="15EA0E5F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3" w:type="dxa"/>
            <w:gridSpan w:val="2"/>
            <w:vAlign w:val="center"/>
          </w:tcPr>
          <w:p w14:paraId="4F3617BF" w14:textId="77777777" w:rsidR="00197E49" w:rsidRPr="00281073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1063" w:type="dxa"/>
            <w:gridSpan w:val="3"/>
            <w:vAlign w:val="center"/>
          </w:tcPr>
          <w:p w14:paraId="6939E4EF" w14:textId="77777777" w:rsidR="00197E49" w:rsidRPr="00281073" w:rsidRDefault="00197E49" w:rsidP="009B3B2F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1134" w:type="dxa"/>
            <w:gridSpan w:val="3"/>
            <w:vAlign w:val="center"/>
          </w:tcPr>
          <w:p w14:paraId="6D1089E6" w14:textId="77777777" w:rsidR="00197E49" w:rsidRPr="00281073" w:rsidRDefault="00197E49" w:rsidP="009B3B2F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833" w:type="dxa"/>
            <w:gridSpan w:val="2"/>
            <w:vMerge/>
            <w:vAlign w:val="center"/>
          </w:tcPr>
          <w:p w14:paraId="2E873E08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shd w:val="clear" w:color="auto" w:fill="FFFFFF"/>
            <w:vAlign w:val="center"/>
          </w:tcPr>
          <w:p w14:paraId="15638DF4" w14:textId="77777777" w:rsidR="00197E49" w:rsidRPr="00281073" w:rsidRDefault="00197E49" w:rsidP="009B3B2F">
            <w:pPr>
              <w:spacing w:line="312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281073"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080" w:type="dxa"/>
            <w:gridSpan w:val="2"/>
            <w:vMerge/>
            <w:shd w:val="clear" w:color="auto" w:fill="FFFFFF"/>
            <w:vAlign w:val="center"/>
          </w:tcPr>
          <w:p w14:paraId="27498356" w14:textId="77777777" w:rsidR="00197E49" w:rsidRDefault="00197E49" w:rsidP="009B3B2F">
            <w:pPr>
              <w:spacing w:line="312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13" w:type="dxa"/>
            <w:gridSpan w:val="2"/>
            <w:shd w:val="clear" w:color="auto" w:fill="FFFFFF"/>
            <w:vAlign w:val="center"/>
          </w:tcPr>
          <w:p w14:paraId="4A404ED6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TAK/NIE</w:t>
            </w:r>
          </w:p>
        </w:tc>
      </w:tr>
      <w:tr w:rsidR="00197E49" w14:paraId="6A288D88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1DD41E05" w14:textId="77777777" w:rsidR="00197E49" w:rsidRDefault="00197E49" w:rsidP="00B26469">
            <w:pPr>
              <w:spacing w:line="20" w:lineRule="atLeast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89" w:type="dxa"/>
            <w:gridSpan w:val="5"/>
          </w:tcPr>
          <w:p w14:paraId="6D9059D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5D28303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07F8ED1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73ABA35A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1AA6AF6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07A3D81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33A4A8E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4EF00CD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62F3CBB3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30CA91EB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2</w:t>
            </w:r>
          </w:p>
        </w:tc>
        <w:tc>
          <w:tcPr>
            <w:tcW w:w="1789" w:type="dxa"/>
            <w:gridSpan w:val="5"/>
          </w:tcPr>
          <w:p w14:paraId="664CB35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2789220B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52EBC92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3A8FB54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3629564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6ADFCF9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272AA52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2A0D7FF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366D88ED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3DDA741C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3</w:t>
            </w:r>
          </w:p>
        </w:tc>
        <w:tc>
          <w:tcPr>
            <w:tcW w:w="1789" w:type="dxa"/>
            <w:gridSpan w:val="5"/>
          </w:tcPr>
          <w:p w14:paraId="00A52719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AD9A426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6A7B3D3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14E946F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5455657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6B21CB2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0A7CC52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6FA5605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19EEB9C0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232AC33E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4</w:t>
            </w:r>
          </w:p>
        </w:tc>
        <w:tc>
          <w:tcPr>
            <w:tcW w:w="1789" w:type="dxa"/>
            <w:gridSpan w:val="5"/>
          </w:tcPr>
          <w:p w14:paraId="3A90DE8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62B5423F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5EBB51F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53452E5A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20100B9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2298572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495328D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16536FA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3BE3D62D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7658C60D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5</w:t>
            </w:r>
          </w:p>
        </w:tc>
        <w:tc>
          <w:tcPr>
            <w:tcW w:w="1789" w:type="dxa"/>
            <w:gridSpan w:val="5"/>
          </w:tcPr>
          <w:p w14:paraId="46B2CF9E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4D3B3A5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589F933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7CDF696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21DAF4F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67F3DD0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11732BB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0A60BA9D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7BDA5F5B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2E9C5E94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6</w:t>
            </w:r>
          </w:p>
        </w:tc>
        <w:tc>
          <w:tcPr>
            <w:tcW w:w="1789" w:type="dxa"/>
            <w:gridSpan w:val="5"/>
          </w:tcPr>
          <w:p w14:paraId="3FE532A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56D3FC51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1D83814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5902353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44C044F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1F22843C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0A37B6BC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166A01F9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2515050E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03892537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7</w:t>
            </w:r>
          </w:p>
        </w:tc>
        <w:tc>
          <w:tcPr>
            <w:tcW w:w="1789" w:type="dxa"/>
            <w:gridSpan w:val="5"/>
          </w:tcPr>
          <w:p w14:paraId="3F656BE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30E923E2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7B1259F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0A120970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7100C3DC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4566B54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10451D1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4678D87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77248B1D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326FA9ED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8</w:t>
            </w:r>
          </w:p>
        </w:tc>
        <w:tc>
          <w:tcPr>
            <w:tcW w:w="1789" w:type="dxa"/>
            <w:gridSpan w:val="5"/>
          </w:tcPr>
          <w:p w14:paraId="00D6B9A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489CD2E5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435380D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7583BC9B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59E77F1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21038E1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206DED8E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343F301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61041C1E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81" w:type="dxa"/>
            <w:gridSpan w:val="2"/>
            <w:vAlign w:val="center"/>
          </w:tcPr>
          <w:p w14:paraId="4FF9D08B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9</w:t>
            </w:r>
          </w:p>
        </w:tc>
        <w:tc>
          <w:tcPr>
            <w:tcW w:w="1789" w:type="dxa"/>
            <w:gridSpan w:val="5"/>
          </w:tcPr>
          <w:p w14:paraId="3DC24BD3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61E3A3A2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750970B7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063607C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61D53B5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4C51DDC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7BB61A71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14216A9F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14:paraId="7D3BE9E8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43"/>
          <w:jc w:val="center"/>
        </w:trPr>
        <w:tc>
          <w:tcPr>
            <w:tcW w:w="481" w:type="dxa"/>
            <w:gridSpan w:val="2"/>
            <w:vAlign w:val="center"/>
          </w:tcPr>
          <w:p w14:paraId="75B79A3D" w14:textId="77777777" w:rsidR="00197E49" w:rsidRPr="006D1753" w:rsidRDefault="00197E49" w:rsidP="00B26469">
            <w:pPr>
              <w:spacing w:line="20" w:lineRule="atLeast"/>
              <w:jc w:val="right"/>
              <w:rPr>
                <w:rFonts w:ascii="Arial" w:hAnsi="Arial"/>
              </w:rPr>
            </w:pPr>
            <w:r w:rsidRPr="006D1753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0</w:t>
            </w:r>
          </w:p>
        </w:tc>
        <w:tc>
          <w:tcPr>
            <w:tcW w:w="1789" w:type="dxa"/>
            <w:gridSpan w:val="5"/>
          </w:tcPr>
          <w:p w14:paraId="1FA5133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63" w:type="dxa"/>
            <w:gridSpan w:val="2"/>
          </w:tcPr>
          <w:p w14:paraId="1ADF04F7" w14:textId="77777777" w:rsidR="00197E49" w:rsidRPr="000932DF" w:rsidRDefault="00197E49" w:rsidP="00B26469">
            <w:pPr>
              <w:pStyle w:val="Tekstdymka"/>
              <w:spacing w:line="20" w:lineRule="atLeas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gridSpan w:val="3"/>
          </w:tcPr>
          <w:p w14:paraId="78CE455A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134" w:type="dxa"/>
            <w:gridSpan w:val="3"/>
          </w:tcPr>
          <w:p w14:paraId="1C4794CB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833" w:type="dxa"/>
            <w:gridSpan w:val="2"/>
          </w:tcPr>
          <w:p w14:paraId="0123F668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900" w:type="dxa"/>
            <w:gridSpan w:val="3"/>
            <w:shd w:val="clear" w:color="auto" w:fill="FFFFFF"/>
          </w:tcPr>
          <w:p w14:paraId="5BB0B245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80" w:type="dxa"/>
            <w:gridSpan w:val="2"/>
            <w:shd w:val="clear" w:color="auto" w:fill="FFFFFF"/>
          </w:tcPr>
          <w:p w14:paraId="24B3EDA4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  <w:tc>
          <w:tcPr>
            <w:tcW w:w="1013" w:type="dxa"/>
            <w:gridSpan w:val="2"/>
            <w:shd w:val="clear" w:color="auto" w:fill="FFFFFF"/>
          </w:tcPr>
          <w:p w14:paraId="25B07316" w14:textId="77777777" w:rsidR="00197E49" w:rsidRDefault="00197E49" w:rsidP="00B26469">
            <w:pPr>
              <w:spacing w:line="20" w:lineRule="atLeast"/>
              <w:rPr>
                <w:rFonts w:ascii="Arial" w:hAnsi="Arial" w:cs="Arial"/>
              </w:rPr>
            </w:pPr>
          </w:p>
        </w:tc>
      </w:tr>
      <w:tr w:rsidR="00197E49" w:rsidRPr="000875A8" w14:paraId="76EB9F73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4"/>
            <w:vAlign w:val="center"/>
          </w:tcPr>
          <w:p w14:paraId="7E895E17" w14:textId="77777777" w:rsidR="00197E49" w:rsidRPr="000875A8" w:rsidRDefault="00197E49" w:rsidP="009B3B2F">
            <w:pPr>
              <w:spacing w:line="264" w:lineRule="auto"/>
              <w:rPr>
                <w:rFonts w:ascii="Arial" w:hAnsi="Arial" w:cs="Arial"/>
              </w:rPr>
            </w:pPr>
            <w:r w:rsidRPr="000875A8">
              <w:rPr>
                <w:rFonts w:ascii="Arial" w:hAnsi="Arial" w:cs="Arial"/>
              </w:rPr>
              <w:t>Ocena ochrony obiektów w sieci rozdzielczej podlegających ochronie przez samoczynne wyłączenie zasilania</w:t>
            </w:r>
          </w:p>
        </w:tc>
      </w:tr>
      <w:tr w:rsidR="00197E49" w:rsidRPr="000875A8" w14:paraId="389188B3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839"/>
          <w:jc w:val="center"/>
        </w:trPr>
        <w:tc>
          <w:tcPr>
            <w:tcW w:w="465" w:type="dxa"/>
            <w:vMerge w:val="restart"/>
            <w:vAlign w:val="center"/>
          </w:tcPr>
          <w:p w14:paraId="4850EBCC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660" w:type="dxa"/>
            <w:gridSpan w:val="5"/>
            <w:vMerge w:val="restart"/>
            <w:vAlign w:val="center"/>
          </w:tcPr>
          <w:p w14:paraId="6372D609" w14:textId="77777777" w:rsidR="00197E49" w:rsidRPr="000875A8" w:rsidRDefault="00197E49" w:rsidP="00E3762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Nazwa badanego obiektu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299" w:type="dxa"/>
            <w:gridSpan w:val="4"/>
            <w:vMerge w:val="restart"/>
            <w:vAlign w:val="center"/>
          </w:tcPr>
          <w:p w14:paraId="478A0ACF" w14:textId="77777777" w:rsidR="00197E49" w:rsidRPr="00197E49" w:rsidRDefault="00197E49" w:rsidP="00197E49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 xml:space="preserve">Metoda sprawdzenia połączenia </w:t>
            </w:r>
            <w:r w:rsidRPr="000875A8">
              <w:rPr>
                <w:rFonts w:ascii="Arial" w:hAnsi="Arial" w:cs="Arial"/>
                <w:sz w:val="16"/>
                <w:szCs w:val="16"/>
              </w:rPr>
              <w:lastRenderedPageBreak/>
              <w:t xml:space="preserve">obiektu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z PEN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sz w:val="16"/>
                <w:szCs w:val="16"/>
              </w:rPr>
              <w:t>(sieci TN)</w:t>
            </w:r>
          </w:p>
          <w:p w14:paraId="15CD847D" w14:textId="77777777" w:rsidR="00197E49" w:rsidRPr="000875A8" w:rsidRDefault="00197E49" w:rsidP="00E37620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lub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z </w:t>
            </w:r>
            <w:r w:rsidRPr="00197E49">
              <w:rPr>
                <w:rFonts w:ascii="Arial" w:hAnsi="Arial" w:cs="Arial"/>
                <w:sz w:val="16"/>
                <w:szCs w:val="16"/>
              </w:rPr>
              <w:t>uziemieniem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sz w:val="16"/>
                <w:szCs w:val="16"/>
              </w:rPr>
              <w:t>(sieci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97E49">
              <w:rPr>
                <w:rFonts w:ascii="Arial" w:hAnsi="Arial" w:cs="Arial"/>
                <w:sz w:val="16"/>
                <w:szCs w:val="16"/>
              </w:rPr>
              <w:t>TT):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oględziny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pomiar</w:t>
            </w:r>
          </w:p>
        </w:tc>
        <w:tc>
          <w:tcPr>
            <w:tcW w:w="1191" w:type="dxa"/>
            <w:gridSpan w:val="3"/>
            <w:vMerge w:val="restart"/>
            <w:vAlign w:val="center"/>
          </w:tcPr>
          <w:p w14:paraId="0860685C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lastRenderedPageBreak/>
              <w:t>Wynik oględzin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lastRenderedPageBreak/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875A8">
              <w:rPr>
                <w:rFonts w:ascii="Arial" w:hAnsi="Arial" w:cs="Arial"/>
                <w:sz w:val="16"/>
                <w:szCs w:val="16"/>
              </w:rPr>
              <w:t>pozytywny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875A8">
              <w:rPr>
                <w:rFonts w:ascii="Arial" w:hAnsi="Arial" w:cs="Arial"/>
                <w:sz w:val="16"/>
                <w:szCs w:val="16"/>
              </w:rPr>
              <w:t>/</w:t>
            </w:r>
          </w:p>
          <w:p w14:paraId="759046B1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negatywny</w:t>
            </w:r>
          </w:p>
        </w:tc>
        <w:tc>
          <w:tcPr>
            <w:tcW w:w="3772" w:type="dxa"/>
            <w:gridSpan w:val="10"/>
            <w:shd w:val="clear" w:color="auto" w:fill="E6E6E6"/>
            <w:vAlign w:val="center"/>
          </w:tcPr>
          <w:p w14:paraId="3AF4FA20" w14:textId="77777777" w:rsidR="00197E49" w:rsidRP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lastRenderedPageBreak/>
              <w:t xml:space="preserve">Wypełniać tylko, jeśli do </w:t>
            </w:r>
            <w:r w:rsidR="00A94C16">
              <w:rPr>
                <w:rFonts w:ascii="Arial" w:hAnsi="Arial" w:cs="Arial"/>
                <w:sz w:val="16"/>
                <w:szCs w:val="16"/>
              </w:rPr>
              <w:t>sprawdzenia</w:t>
            </w:r>
            <w:r w:rsidRPr="000875A8">
              <w:rPr>
                <w:rFonts w:ascii="Arial" w:hAnsi="Arial" w:cs="Arial"/>
                <w:sz w:val="16"/>
                <w:szCs w:val="16"/>
              </w:rPr>
              <w:t xml:space="preserve"> ciągłości przewodu ochronnego  wykorzystano pomiar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sz w:val="16"/>
                <w:szCs w:val="16"/>
              </w:rPr>
              <w:t>lub pomiar i oględziny jednocześnie</w:t>
            </w:r>
          </w:p>
        </w:tc>
        <w:tc>
          <w:tcPr>
            <w:tcW w:w="969" w:type="dxa"/>
            <w:vMerge w:val="restart"/>
            <w:shd w:val="clear" w:color="auto" w:fill="FFFFFF"/>
            <w:textDirection w:val="btLr"/>
            <w:vAlign w:val="center"/>
          </w:tcPr>
          <w:p w14:paraId="632C60FC" w14:textId="77777777" w:rsidR="00197E49" w:rsidRPr="000875A8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Ocena skuteczności:</w:t>
            </w:r>
          </w:p>
        </w:tc>
      </w:tr>
      <w:tr w:rsidR="00197E49" w:rsidRPr="000875A8" w14:paraId="4EC1F1CD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872"/>
          <w:jc w:val="center"/>
        </w:trPr>
        <w:tc>
          <w:tcPr>
            <w:tcW w:w="465" w:type="dxa"/>
            <w:vMerge/>
            <w:vAlign w:val="center"/>
          </w:tcPr>
          <w:p w14:paraId="42361D1C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gridSpan w:val="5"/>
            <w:vMerge/>
            <w:textDirection w:val="btLr"/>
            <w:vAlign w:val="center"/>
          </w:tcPr>
          <w:p w14:paraId="31078C18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9" w:type="dxa"/>
            <w:gridSpan w:val="4"/>
            <w:vMerge/>
            <w:vAlign w:val="center"/>
          </w:tcPr>
          <w:p w14:paraId="09965528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dxa"/>
            <w:gridSpan w:val="3"/>
            <w:vMerge/>
            <w:vAlign w:val="center"/>
          </w:tcPr>
          <w:p w14:paraId="674D8A3D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gridSpan w:val="5"/>
            <w:vMerge w:val="restart"/>
            <w:vAlign w:val="center"/>
          </w:tcPr>
          <w:p w14:paraId="24BD3488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75A8">
              <w:rPr>
                <w:rFonts w:ascii="Arial" w:hAnsi="Arial" w:cs="Arial"/>
                <w:sz w:val="16"/>
                <w:szCs w:val="16"/>
              </w:rPr>
              <w:t>Metoda pomiarowa</w:t>
            </w:r>
          </w:p>
          <w:p w14:paraId="09950E3D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gridSpan w:val="5"/>
            <w:vAlign w:val="center"/>
          </w:tcPr>
          <w:p w14:paraId="365002EB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Wynik pomiaru</w:t>
            </w:r>
          </w:p>
        </w:tc>
        <w:tc>
          <w:tcPr>
            <w:tcW w:w="969" w:type="dxa"/>
            <w:vMerge/>
            <w:shd w:val="clear" w:color="auto" w:fill="FFFFFF"/>
            <w:textDirection w:val="btLr"/>
            <w:vAlign w:val="center"/>
          </w:tcPr>
          <w:p w14:paraId="368CB329" w14:textId="77777777" w:rsidR="00197E49" w:rsidRPr="000875A8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E49" w:rsidRPr="000875A8" w14:paraId="12DCF0E5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434"/>
          <w:jc w:val="center"/>
        </w:trPr>
        <w:tc>
          <w:tcPr>
            <w:tcW w:w="465" w:type="dxa"/>
            <w:vMerge/>
            <w:vAlign w:val="center"/>
          </w:tcPr>
          <w:p w14:paraId="01663160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0" w:type="dxa"/>
            <w:gridSpan w:val="5"/>
            <w:vMerge/>
            <w:textDirection w:val="btLr"/>
            <w:vAlign w:val="center"/>
          </w:tcPr>
          <w:p w14:paraId="4880D291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9" w:type="dxa"/>
            <w:gridSpan w:val="4"/>
            <w:vMerge/>
            <w:vAlign w:val="center"/>
          </w:tcPr>
          <w:p w14:paraId="111AE257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91" w:type="dxa"/>
            <w:gridSpan w:val="3"/>
            <w:vMerge/>
            <w:vAlign w:val="center"/>
          </w:tcPr>
          <w:p w14:paraId="4F69E47E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6" w:type="dxa"/>
            <w:gridSpan w:val="5"/>
            <w:vMerge/>
            <w:vAlign w:val="center"/>
          </w:tcPr>
          <w:p w14:paraId="2C6F9B27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86" w:type="dxa"/>
            <w:gridSpan w:val="5"/>
            <w:vAlign w:val="center"/>
          </w:tcPr>
          <w:p w14:paraId="509FF7CA" w14:textId="77777777" w:rsidR="00197E49" w:rsidRPr="000875A8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81073">
              <w:rPr>
                <w:b/>
                <w:bCs/>
                <w:sz w:val="20"/>
                <w:szCs w:val="20"/>
              </w:rPr>
              <w:sym w:font="Symbol" w:char="F057"/>
            </w:r>
          </w:p>
        </w:tc>
        <w:tc>
          <w:tcPr>
            <w:tcW w:w="969" w:type="dxa"/>
            <w:vMerge/>
            <w:shd w:val="clear" w:color="auto" w:fill="FFFFFF"/>
            <w:textDirection w:val="btLr"/>
            <w:vAlign w:val="center"/>
          </w:tcPr>
          <w:p w14:paraId="23F1EB4F" w14:textId="77777777" w:rsidR="00197E49" w:rsidRPr="000875A8" w:rsidRDefault="00197E49" w:rsidP="009B3B2F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97E49" w14:paraId="075DAE46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65" w:type="dxa"/>
            <w:vAlign w:val="center"/>
          </w:tcPr>
          <w:p w14:paraId="411247B3" w14:textId="77777777" w:rsidR="00197E49" w:rsidRDefault="00197E49" w:rsidP="009B3B2F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660" w:type="dxa"/>
            <w:gridSpan w:val="5"/>
          </w:tcPr>
          <w:p w14:paraId="755574F1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  <w:gridSpan w:val="4"/>
          </w:tcPr>
          <w:p w14:paraId="6A74365D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91" w:type="dxa"/>
            <w:gridSpan w:val="3"/>
          </w:tcPr>
          <w:p w14:paraId="07566E85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19DAAAE7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74DB1770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shd w:val="clear" w:color="auto" w:fill="FFFFFF"/>
          </w:tcPr>
          <w:p w14:paraId="141F1462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197E49" w14:paraId="39B3E498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jc w:val="center"/>
        </w:trPr>
        <w:tc>
          <w:tcPr>
            <w:tcW w:w="465" w:type="dxa"/>
            <w:vAlign w:val="center"/>
          </w:tcPr>
          <w:p w14:paraId="2FF36F86" w14:textId="77777777" w:rsidR="00197E49" w:rsidRDefault="00CB4189" w:rsidP="009B3B2F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660" w:type="dxa"/>
            <w:gridSpan w:val="5"/>
          </w:tcPr>
          <w:p w14:paraId="290A3515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  <w:gridSpan w:val="4"/>
          </w:tcPr>
          <w:p w14:paraId="07A33276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91" w:type="dxa"/>
            <w:gridSpan w:val="3"/>
          </w:tcPr>
          <w:p w14:paraId="1AD38574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3FB3698A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60E4A806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shd w:val="clear" w:color="auto" w:fill="FFFFFF"/>
          </w:tcPr>
          <w:p w14:paraId="3F0EE6AA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197E49" w14:paraId="1EC67958" w14:textId="77777777" w:rsidTr="00197E4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7"/>
          <w:jc w:val="center"/>
        </w:trPr>
        <w:tc>
          <w:tcPr>
            <w:tcW w:w="465" w:type="dxa"/>
            <w:vAlign w:val="center"/>
          </w:tcPr>
          <w:p w14:paraId="45557715" w14:textId="77777777" w:rsidR="00197E49" w:rsidRDefault="00197E49" w:rsidP="009B3B2F">
            <w:pPr>
              <w:spacing w:line="264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660" w:type="dxa"/>
            <w:gridSpan w:val="5"/>
          </w:tcPr>
          <w:p w14:paraId="7AC62EA0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299" w:type="dxa"/>
            <w:gridSpan w:val="4"/>
          </w:tcPr>
          <w:p w14:paraId="1FF7B3B4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191" w:type="dxa"/>
            <w:gridSpan w:val="3"/>
          </w:tcPr>
          <w:p w14:paraId="7CB5B25D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61889FE8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1886" w:type="dxa"/>
            <w:gridSpan w:val="5"/>
          </w:tcPr>
          <w:p w14:paraId="516B6684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  <w:tc>
          <w:tcPr>
            <w:tcW w:w="969" w:type="dxa"/>
            <w:shd w:val="clear" w:color="auto" w:fill="FFFFFF"/>
          </w:tcPr>
          <w:p w14:paraId="2048AAA0" w14:textId="77777777" w:rsidR="00197E49" w:rsidRDefault="00197E49" w:rsidP="009B3B2F">
            <w:pPr>
              <w:spacing w:line="264" w:lineRule="auto"/>
              <w:rPr>
                <w:rFonts w:ascii="Arial" w:hAnsi="Arial" w:cs="Arial"/>
              </w:rPr>
            </w:pPr>
          </w:p>
        </w:tc>
      </w:tr>
      <w:tr w:rsidR="00197E49" w14:paraId="45AEA493" w14:textId="77777777" w:rsidTr="009B3B2F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trHeight w:val="119"/>
          <w:jc w:val="center"/>
        </w:trPr>
        <w:tc>
          <w:tcPr>
            <w:tcW w:w="9356" w:type="dxa"/>
            <w:gridSpan w:val="24"/>
          </w:tcPr>
          <w:p w14:paraId="3F29E7CE" w14:textId="77777777" w:rsidR="00197E49" w:rsidRPr="00197E49" w:rsidRDefault="00197E49" w:rsidP="00E37620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197E49">
              <w:rPr>
                <w:rFonts w:ascii="Arial" w:hAnsi="Arial" w:cs="Arial"/>
              </w:rPr>
              <w:t>Ocena stanu uziemień</w:t>
            </w:r>
          </w:p>
        </w:tc>
      </w:tr>
      <w:tr w:rsidR="00197E49" w14:paraId="66C1CFDD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trHeight w:val="2779"/>
          <w:jc w:val="center"/>
        </w:trPr>
        <w:tc>
          <w:tcPr>
            <w:tcW w:w="500" w:type="dxa"/>
            <w:gridSpan w:val="3"/>
            <w:vAlign w:val="center"/>
          </w:tcPr>
          <w:p w14:paraId="57EC73F7" w14:textId="77777777" w:rsidR="00197E49" w:rsidRDefault="00197E49" w:rsidP="009B3B2F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061" w:type="dxa"/>
            <w:tcBorders>
              <w:right w:val="single" w:sz="4" w:space="0" w:color="auto"/>
            </w:tcBorders>
            <w:textDirection w:val="btLr"/>
            <w:vAlign w:val="center"/>
          </w:tcPr>
          <w:p w14:paraId="2529BF65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>Nr słupa</w:t>
            </w:r>
            <w:r w:rsidR="00E05AC6">
              <w:rPr>
                <w:rFonts w:ascii="Arial" w:hAnsi="Arial" w:cs="Arial"/>
                <w:sz w:val="16"/>
                <w:szCs w:val="16"/>
              </w:rPr>
              <w:t> / </w:t>
            </w:r>
            <w:r w:rsidRPr="00197E49">
              <w:rPr>
                <w:rFonts w:ascii="Arial" w:hAnsi="Arial" w:cs="Arial"/>
                <w:sz w:val="16"/>
                <w:szCs w:val="16"/>
              </w:rPr>
              <w:t xml:space="preserve">złącza </w:t>
            </w: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  <w:textDirection w:val="btLr"/>
            <w:vAlign w:val="center"/>
          </w:tcPr>
          <w:p w14:paraId="4DA05869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>Nazwa badanego urządzenia</w:t>
            </w:r>
          </w:p>
        </w:tc>
        <w:tc>
          <w:tcPr>
            <w:tcW w:w="1049" w:type="dxa"/>
            <w:gridSpan w:val="3"/>
            <w:textDirection w:val="btLr"/>
            <w:vAlign w:val="center"/>
          </w:tcPr>
          <w:p w14:paraId="1B6CA25E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 w:rsidRPr="00197E49">
              <w:rPr>
                <w:rFonts w:ascii="Arial" w:hAnsi="Arial" w:cs="Arial"/>
                <w:sz w:val="16"/>
                <w:szCs w:val="16"/>
              </w:rPr>
              <w:br/>
              <w:t>„</w:t>
            </w:r>
            <w:r w:rsidR="00E05AC6">
              <w:rPr>
                <w:rFonts w:ascii="Arial" w:hAnsi="Arial" w:cs="Arial"/>
                <w:i/>
                <w:sz w:val="16"/>
                <w:szCs w:val="16"/>
              </w:rPr>
              <w:t>w </w:t>
            </w:r>
            <w:r w:rsidRPr="00E05AC6">
              <w:rPr>
                <w:rFonts w:ascii="Arial" w:hAnsi="Arial" w:cs="Arial"/>
                <w:i/>
                <w:sz w:val="16"/>
                <w:szCs w:val="16"/>
              </w:rPr>
              <w:t>górę</w:t>
            </w:r>
            <w:r w:rsidRPr="00197E49">
              <w:rPr>
                <w:rFonts w:ascii="Arial" w:hAnsi="Arial" w:cs="Arial"/>
                <w:sz w:val="16"/>
                <w:szCs w:val="16"/>
              </w:rPr>
              <w:t>” stwierdzono na podstawie: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b/>
                <w:bCs/>
                <w:sz w:val="16"/>
                <w:szCs w:val="16"/>
              </w:rPr>
              <w:t>oględzin / pomiaru</w:t>
            </w:r>
          </w:p>
          <w:p w14:paraId="319DAB0B" w14:textId="77777777" w:rsidR="00197E49" w:rsidRP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– jeśli pomiaru, wpisać wynik w </w:t>
            </w:r>
            <w:r w:rsidRPr="00197E49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  <w:tc>
          <w:tcPr>
            <w:tcW w:w="1049" w:type="dxa"/>
            <w:gridSpan w:val="3"/>
            <w:textDirection w:val="btLr"/>
            <w:vAlign w:val="center"/>
          </w:tcPr>
          <w:p w14:paraId="08B795FF" w14:textId="77777777" w:rsidR="00197E49" w:rsidRPr="00197E49" w:rsidRDefault="00197E49" w:rsidP="00E05AC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97E49"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 w:rsidRPr="00197E49">
              <w:rPr>
                <w:rFonts w:ascii="Arial" w:hAnsi="Arial" w:cs="Arial"/>
                <w:sz w:val="16"/>
                <w:szCs w:val="16"/>
              </w:rPr>
              <w:br/>
              <w:t xml:space="preserve">do urządzenia 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 w:rsidRPr="00197E49">
              <w:rPr>
                <w:rFonts w:ascii="Arial" w:hAnsi="Arial" w:cs="Arial"/>
                <w:b/>
                <w:bCs/>
                <w:sz w:val="16"/>
                <w:szCs w:val="16"/>
              </w:rPr>
              <w:t>JEST / BRAK</w:t>
            </w:r>
          </w:p>
        </w:tc>
        <w:tc>
          <w:tcPr>
            <w:tcW w:w="1049" w:type="dxa"/>
            <w:gridSpan w:val="2"/>
            <w:textDirection w:val="btLr"/>
            <w:vAlign w:val="center"/>
          </w:tcPr>
          <w:p w14:paraId="060218AE" w14:textId="77777777" w:rsid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t xml:space="preserve">w stronę ziemi stwierdzono na podstawie: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oględzin / pomiaru</w:t>
            </w:r>
            <w:r>
              <w:rPr>
                <w:rFonts w:ascii="Arial" w:hAnsi="Arial" w:cs="Arial"/>
                <w:sz w:val="16"/>
                <w:szCs w:val="16"/>
              </w:rPr>
              <w:t xml:space="preserve"> – jeśli pomiaru, wpisać wynik w </w:t>
            </w:r>
            <w:r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  <w:tc>
          <w:tcPr>
            <w:tcW w:w="1049" w:type="dxa"/>
            <w:gridSpan w:val="3"/>
            <w:textDirection w:val="btLr"/>
            <w:vAlign w:val="center"/>
          </w:tcPr>
          <w:p w14:paraId="197971CD" w14:textId="77777777" w:rsidR="00197E49" w:rsidRDefault="00197E49" w:rsidP="009B3B2F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Ciągłość przewodu ochronnego </w:t>
            </w:r>
            <w:r>
              <w:rPr>
                <w:rFonts w:ascii="Arial" w:hAnsi="Arial" w:cs="Arial"/>
                <w:sz w:val="16"/>
                <w:szCs w:val="16"/>
              </w:rPr>
              <w:br/>
              <w:t xml:space="preserve">w stronę ziemi </w:t>
            </w:r>
            <w:r w:rsidR="00E05AC6"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JEST / BRAK</w:t>
            </w:r>
          </w:p>
        </w:tc>
        <w:tc>
          <w:tcPr>
            <w:tcW w:w="2550" w:type="dxa"/>
            <w:gridSpan w:val="5"/>
            <w:vAlign w:val="center"/>
          </w:tcPr>
          <w:p w14:paraId="630F8DDA" w14:textId="77777777" w:rsidR="00197E49" w:rsidRDefault="00197E49" w:rsidP="009B3B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197E49" w14:paraId="6C0E4FF5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3450522A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086CD8EC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52CA8A09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3F1E4CDE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0877B313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731D8BE2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4F8C4ED8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54B9841E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97E49" w14:paraId="2998CA7C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7C1E5AC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338D1FA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4803BBF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524E76A0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2729C30D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082C84EB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2EF3F1E1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5F931BA7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97E49" w14:paraId="310EC24E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659CB157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474C3C95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52BD0222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3807C2AB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1CC3FEAD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260E038C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02AADD64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6FFBFC66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197E49" w14:paraId="1DDD0B5B" w14:textId="77777777" w:rsidTr="002F2B18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bottom w:w="0" w:type="dxa"/>
          </w:tblCellMar>
        </w:tblPrEx>
        <w:trPr>
          <w:cantSplit/>
          <w:jc w:val="center"/>
        </w:trPr>
        <w:tc>
          <w:tcPr>
            <w:tcW w:w="500" w:type="dxa"/>
            <w:gridSpan w:val="3"/>
          </w:tcPr>
          <w:p w14:paraId="1E40EE73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061" w:type="dxa"/>
            <w:tcBorders>
              <w:right w:val="single" w:sz="4" w:space="0" w:color="auto"/>
            </w:tcBorders>
          </w:tcPr>
          <w:p w14:paraId="3C086986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4"/>
            <w:tcBorders>
              <w:left w:val="single" w:sz="4" w:space="0" w:color="auto"/>
            </w:tcBorders>
          </w:tcPr>
          <w:p w14:paraId="29C518EA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09599DAE" w14:textId="77777777" w:rsidR="00197E49" w:rsidRPr="000932DF" w:rsidRDefault="00197E49" w:rsidP="009B3B2F">
            <w:pPr>
              <w:pStyle w:val="Tekstdymka"/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9" w:type="dxa"/>
            <w:gridSpan w:val="3"/>
          </w:tcPr>
          <w:p w14:paraId="4E02D96D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2"/>
          </w:tcPr>
          <w:p w14:paraId="5E5C13CC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49" w:type="dxa"/>
            <w:gridSpan w:val="3"/>
          </w:tcPr>
          <w:p w14:paraId="0D7053DA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gridSpan w:val="5"/>
          </w:tcPr>
          <w:p w14:paraId="294D8466" w14:textId="77777777" w:rsidR="00197E49" w:rsidRDefault="00197E49" w:rsidP="009B3B2F">
            <w:pPr>
              <w:spacing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5061DF" w14:paraId="39D1E483" w14:textId="77777777" w:rsidTr="005347D8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24"/>
          </w:tcPr>
          <w:p w14:paraId="440974C8" w14:textId="77777777" w:rsidR="005061DF" w:rsidRDefault="005061DF" w:rsidP="005347D8">
            <w:pPr>
              <w:spacing w:line="264" w:lineRule="auto"/>
              <w:rPr>
                <w:rFonts w:ascii="Arial" w:hAnsi="Arial"/>
              </w:rPr>
            </w:pPr>
            <w:r w:rsidRPr="00037E2D">
              <w:rPr>
                <w:rFonts w:ascii="Arial" w:hAnsi="Arial"/>
              </w:rPr>
              <w:t>Og</w:t>
            </w:r>
            <w:r>
              <w:rPr>
                <w:rFonts w:ascii="Arial" w:hAnsi="Arial"/>
              </w:rPr>
              <w:t xml:space="preserve">lędziny widocznych części </w:t>
            </w:r>
            <w:r w:rsidR="003C1596" w:rsidRPr="003C1596">
              <w:rPr>
                <w:rFonts w:ascii="Arial" w:hAnsi="Arial"/>
              </w:rPr>
              <w:t>instalacji uziemiających</w:t>
            </w:r>
            <w:r>
              <w:rPr>
                <w:rFonts w:ascii="Arial" w:hAnsi="Arial"/>
              </w:rPr>
              <w:t xml:space="preserve"> </w:t>
            </w:r>
            <w:r w:rsidRPr="003C1596">
              <w:rPr>
                <w:rFonts w:ascii="Arial" w:hAnsi="Arial"/>
              </w:rPr>
              <w:t>chronionych urządzeń</w:t>
            </w:r>
            <w:r w:rsidRPr="00037E2D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5061DF" w14:paraId="06FC136C" w14:textId="77777777" w:rsidTr="005347D8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24"/>
          </w:tcPr>
          <w:p w14:paraId="443856D9" w14:textId="77777777" w:rsidR="005061DF" w:rsidRDefault="005061DF" w:rsidP="005347D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Pomiary przeprowadził: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406893D4" w14:textId="77777777" w:rsidR="005061DF" w:rsidRDefault="005061DF" w:rsidP="005347D8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5061DF" w14:paraId="4A222594" w14:textId="77777777" w:rsidTr="005347D8">
        <w:tblPrEx>
          <w:tblCellMar>
            <w:bottom w:w="0" w:type="dxa"/>
          </w:tblCellMar>
        </w:tblPrEx>
        <w:trPr>
          <w:cantSplit/>
          <w:jc w:val="center"/>
        </w:trPr>
        <w:tc>
          <w:tcPr>
            <w:tcW w:w="9356" w:type="dxa"/>
            <w:gridSpan w:val="24"/>
          </w:tcPr>
          <w:p w14:paraId="0F81BCD3" w14:textId="77777777" w:rsidR="005061DF" w:rsidRDefault="005061DF" w:rsidP="005347D8">
            <w:pPr>
              <w:rPr>
                <w:rFonts w:ascii="Arial" w:hAnsi="Arial"/>
              </w:rPr>
            </w:pPr>
            <w:r w:rsidRPr="00AC3B77">
              <w:rPr>
                <w:rFonts w:ascii="Arial" w:hAnsi="Arial"/>
              </w:rPr>
              <w:t>Wynik ocenił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…………………………......................................................................................................</w:t>
            </w:r>
          </w:p>
          <w:p w14:paraId="7F35B308" w14:textId="77777777" w:rsidR="005061DF" w:rsidRDefault="005061DF" w:rsidP="005347D8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1B08795B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r w:rsidRPr="00E37620">
        <w:rPr>
          <w:rFonts w:ascii="Arial" w:hAnsi="Arial"/>
          <w:sz w:val="18"/>
        </w:rPr>
        <w:t xml:space="preserve">gdzie: </w:t>
      </w:r>
    </w:p>
    <w:p w14:paraId="2F2462B0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proofErr w:type="spellStart"/>
      <w:r w:rsidRPr="00E37620">
        <w:rPr>
          <w:i/>
          <w:sz w:val="22"/>
        </w:rPr>
        <w:t>U</w:t>
      </w:r>
      <w:r w:rsidRPr="00E37620">
        <w:rPr>
          <w:sz w:val="22"/>
          <w:vertAlign w:val="subscript"/>
        </w:rPr>
        <w:t>o</w:t>
      </w:r>
      <w:proofErr w:type="spellEnd"/>
      <w:r w:rsidRPr="00E37620">
        <w:rPr>
          <w:rFonts w:ascii="Arial" w:hAnsi="Arial"/>
          <w:sz w:val="18"/>
        </w:rPr>
        <w:tab/>
        <w:t>-</w:t>
      </w:r>
      <w:r w:rsidRPr="00E37620">
        <w:rPr>
          <w:rFonts w:ascii="Arial" w:hAnsi="Arial"/>
          <w:sz w:val="18"/>
        </w:rPr>
        <w:tab/>
        <w:t xml:space="preserve">napięcie </w:t>
      </w:r>
      <w:r w:rsidR="00E10424" w:rsidRPr="00E37620">
        <w:rPr>
          <w:rFonts w:ascii="Arial" w:hAnsi="Arial"/>
          <w:sz w:val="18"/>
        </w:rPr>
        <w:t xml:space="preserve">nominalne </w:t>
      </w:r>
      <w:r w:rsidRPr="00E37620">
        <w:rPr>
          <w:rFonts w:ascii="Arial" w:hAnsi="Arial"/>
          <w:sz w:val="18"/>
        </w:rPr>
        <w:t>sieci,</w:t>
      </w:r>
    </w:p>
    <w:p w14:paraId="21EAD07B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proofErr w:type="spellStart"/>
      <w:r w:rsidRPr="00E37620">
        <w:rPr>
          <w:i/>
          <w:sz w:val="22"/>
        </w:rPr>
        <w:t>I</w:t>
      </w:r>
      <w:r w:rsidRPr="00E37620">
        <w:rPr>
          <w:sz w:val="22"/>
          <w:vertAlign w:val="subscript"/>
        </w:rPr>
        <w:t>a</w:t>
      </w:r>
      <w:proofErr w:type="spellEnd"/>
      <w:r w:rsidRPr="00E37620">
        <w:rPr>
          <w:rFonts w:ascii="Arial" w:hAnsi="Arial"/>
          <w:sz w:val="18"/>
        </w:rPr>
        <w:tab/>
        <w:t>-</w:t>
      </w:r>
      <w:r w:rsidRPr="00E37620">
        <w:rPr>
          <w:rFonts w:ascii="Arial" w:hAnsi="Arial"/>
          <w:sz w:val="18"/>
        </w:rPr>
        <w:tab/>
        <w:t>prąd zapewniający samoczynne wyłączenie,</w:t>
      </w:r>
    </w:p>
    <w:p w14:paraId="484CD0A8" w14:textId="77777777" w:rsidR="005061DF" w:rsidRPr="00E37620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r w:rsidRPr="00E37620">
        <w:rPr>
          <w:i/>
          <w:sz w:val="22"/>
        </w:rPr>
        <w:t>Z</w:t>
      </w:r>
      <w:r w:rsidRPr="00E37620">
        <w:rPr>
          <w:sz w:val="22"/>
          <w:vertAlign w:val="subscript"/>
        </w:rPr>
        <w:t>SM</w:t>
      </w:r>
      <w:r w:rsidRPr="00E37620">
        <w:rPr>
          <w:sz w:val="22"/>
          <w:vertAlign w:val="subscript"/>
        </w:rPr>
        <w:tab/>
      </w:r>
      <w:r w:rsidRPr="00E37620">
        <w:rPr>
          <w:rFonts w:ascii="Arial" w:hAnsi="Arial"/>
          <w:sz w:val="18"/>
        </w:rPr>
        <w:t>-</w:t>
      </w:r>
      <w:r w:rsidRPr="00E37620">
        <w:rPr>
          <w:rFonts w:ascii="Arial" w:hAnsi="Arial"/>
          <w:sz w:val="18"/>
        </w:rPr>
        <w:tab/>
        <w:t xml:space="preserve">impedancja pętli zwarcia </w:t>
      </w:r>
      <w:r w:rsidR="0070094F" w:rsidRPr="00E37620">
        <w:rPr>
          <w:sz w:val="22"/>
        </w:rPr>
        <w:t>–</w:t>
      </w:r>
      <w:r w:rsidRPr="00E37620">
        <w:rPr>
          <w:rFonts w:ascii="Arial" w:hAnsi="Arial"/>
          <w:sz w:val="18"/>
        </w:rPr>
        <w:t xml:space="preserve"> zmierzona,</w:t>
      </w:r>
    </w:p>
    <w:p w14:paraId="45ED8BEE" w14:textId="77777777" w:rsidR="005061DF" w:rsidRDefault="005061DF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  <w:proofErr w:type="spellStart"/>
      <w:r w:rsidRPr="00E37620">
        <w:rPr>
          <w:i/>
          <w:sz w:val="22"/>
        </w:rPr>
        <w:t>Z</w:t>
      </w:r>
      <w:r w:rsidRPr="00E37620">
        <w:rPr>
          <w:sz w:val="22"/>
          <w:vertAlign w:val="subscript"/>
        </w:rPr>
        <w:t>Sdop</w:t>
      </w:r>
      <w:proofErr w:type="spellEnd"/>
      <w:r w:rsidRPr="00E37620">
        <w:rPr>
          <w:rFonts w:ascii="Arial" w:hAnsi="Arial"/>
          <w:sz w:val="18"/>
        </w:rPr>
        <w:tab/>
        <w:t>-</w:t>
      </w:r>
      <w:r w:rsidRPr="00E37620">
        <w:rPr>
          <w:rFonts w:ascii="Arial" w:hAnsi="Arial"/>
          <w:sz w:val="18"/>
        </w:rPr>
        <w:tab/>
        <w:t xml:space="preserve">impedancja pętli zwarcia </w:t>
      </w:r>
      <w:r w:rsidR="0070094F" w:rsidRPr="00E37620">
        <w:rPr>
          <w:sz w:val="22"/>
        </w:rPr>
        <w:t>–</w:t>
      </w:r>
      <w:r w:rsidRPr="00E37620">
        <w:rPr>
          <w:rFonts w:ascii="Arial" w:hAnsi="Arial"/>
          <w:sz w:val="18"/>
        </w:rPr>
        <w:t xml:space="preserve"> dopuszczalna.</w:t>
      </w:r>
    </w:p>
    <w:p w14:paraId="451E0D91" w14:textId="77777777" w:rsidR="006839E6" w:rsidRDefault="006839E6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</w:p>
    <w:p w14:paraId="5945CC48" w14:textId="77777777" w:rsidR="00987855" w:rsidRDefault="00987855" w:rsidP="006839E6">
      <w:pPr>
        <w:tabs>
          <w:tab w:val="left" w:pos="992"/>
        </w:tabs>
        <w:suppressAutoHyphens/>
        <w:spacing w:after="284" w:line="264" w:lineRule="auto"/>
        <w:ind w:left="993" w:hanging="993"/>
        <w:outlineLvl w:val="1"/>
        <w:rPr>
          <w:rFonts w:eastAsia="Symbol" w:cs="Symbol"/>
          <w:b/>
          <w:sz w:val="28"/>
          <w:szCs w:val="28"/>
          <w:lang w:eastAsia="zh-CN"/>
        </w:rPr>
      </w:pPr>
      <w:bookmarkStart w:id="33" w:name="_Ref4074336"/>
      <w:bookmarkStart w:id="34" w:name="_Ref4074340"/>
      <w:bookmarkStart w:id="35" w:name="_Ref4075807"/>
      <w:bookmarkStart w:id="36" w:name="_Ref5133470"/>
      <w:bookmarkStart w:id="37" w:name="_Toc22662006"/>
    </w:p>
    <w:p w14:paraId="75BDCA6F" w14:textId="77777777" w:rsidR="00987855" w:rsidRPr="00987855" w:rsidRDefault="00987855" w:rsidP="00987855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0D0BF5B2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G</w:t>
      </w:r>
    </w:p>
    <w:p w14:paraId="1EDD5A66" w14:textId="5BF44D00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Protokół badania ochrony przed porażeniem w linii SN (przy słupach)</w:t>
      </w:r>
    </w:p>
    <w:p w14:paraId="2CE1BF64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bookmarkEnd w:id="33"/>
    <w:bookmarkEnd w:id="34"/>
    <w:bookmarkEnd w:id="35"/>
    <w:bookmarkEnd w:id="36"/>
    <w:bookmarkEnd w:id="37"/>
    <w:p w14:paraId="5623BF06" w14:textId="77777777" w:rsidR="00987855" w:rsidRDefault="00987855" w:rsidP="00987855">
      <w:pPr>
        <w:tabs>
          <w:tab w:val="left" w:pos="992"/>
        </w:tabs>
        <w:suppressAutoHyphens/>
        <w:spacing w:after="284" w:line="264" w:lineRule="auto"/>
        <w:ind w:left="993" w:hanging="993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03D0A3C4" w14:textId="77777777" w:rsidR="00987855" w:rsidRDefault="00987855">
      <w:pPr>
        <w:rPr>
          <w:rFonts w:eastAsia="Symbol" w:cs="Symbol"/>
          <w:b/>
          <w:sz w:val="28"/>
          <w:szCs w:val="28"/>
          <w:lang w:eastAsia="zh-CN"/>
        </w:rPr>
      </w:pPr>
      <w:r>
        <w:rPr>
          <w:rFonts w:eastAsia="Symbol" w:cs="Symbol"/>
          <w:b/>
          <w:sz w:val="28"/>
          <w:szCs w:val="28"/>
          <w:lang w:eastAsia="zh-CN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926"/>
        <w:gridCol w:w="3506"/>
        <w:gridCol w:w="1172"/>
      </w:tblGrid>
      <w:tr w:rsidR="006839E6" w:rsidRPr="006839E6" w14:paraId="6F51A021" w14:textId="77777777" w:rsidTr="00987855">
        <w:tblPrEx>
          <w:tblCellMar>
            <w:bottom w:w="0" w:type="dxa"/>
          </w:tblCellMar>
        </w:tblPrEx>
        <w:trPr>
          <w:trHeight w:val="576"/>
          <w:jc w:val="center"/>
        </w:trPr>
        <w:tc>
          <w:tcPr>
            <w:tcW w:w="175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0E0E0"/>
            <w:vAlign w:val="bottom"/>
          </w:tcPr>
          <w:p w14:paraId="3DF6A85A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lastRenderedPageBreak/>
              <w:br w:type="page"/>
              <w:t>........................</w:t>
            </w:r>
          </w:p>
          <w:p w14:paraId="3AA55FE2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2"/>
            <w:vMerge w:val="restart"/>
            <w:tcBorders>
              <w:top w:val="single" w:sz="18" w:space="0" w:color="auto"/>
            </w:tcBorders>
            <w:shd w:val="clear" w:color="auto" w:fill="E0E0E0"/>
            <w:vAlign w:val="center"/>
          </w:tcPr>
          <w:p w14:paraId="755C3D1C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PROTOKÓŁ badania nr </w:t>
            </w:r>
            <w:r w:rsidRPr="006839E6">
              <w:rPr>
                <w:rFonts w:ascii="Arial" w:hAnsi="Arial"/>
                <w:sz w:val="20"/>
              </w:rPr>
              <w:t>.................................</w:t>
            </w:r>
          </w:p>
          <w:p w14:paraId="6EA15D78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3F8BC000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proofErr w:type="spellStart"/>
            <w:r w:rsidRPr="006839E6">
              <w:rPr>
                <w:rFonts w:ascii="Arial" w:hAnsi="Arial"/>
                <w:sz w:val="16"/>
              </w:rPr>
              <w:t>str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1/2</w:t>
            </w:r>
          </w:p>
        </w:tc>
      </w:tr>
      <w:tr w:rsidR="006839E6" w:rsidRPr="006839E6" w14:paraId="4829D998" w14:textId="77777777" w:rsidTr="00987855">
        <w:tblPrEx>
          <w:tblCellMar>
            <w:bottom w:w="0" w:type="dxa"/>
          </w:tblCellMar>
        </w:tblPrEx>
        <w:trPr>
          <w:trHeight w:val="576"/>
          <w:jc w:val="center"/>
        </w:trPr>
        <w:tc>
          <w:tcPr>
            <w:tcW w:w="175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297913EA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gridSpan w:val="2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24FDD0A6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0E0E0"/>
            <w:vAlign w:val="bottom"/>
          </w:tcPr>
          <w:p w14:paraId="383A4593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</w:t>
            </w:r>
          </w:p>
          <w:p w14:paraId="2E8BE701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>Data pomiaru</w:t>
            </w:r>
          </w:p>
        </w:tc>
      </w:tr>
      <w:tr w:rsidR="006839E6" w:rsidRPr="006839E6" w14:paraId="368C6866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714"/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88D79F5" w14:textId="77777777" w:rsidR="006839E6" w:rsidRPr="006839E6" w:rsidRDefault="006839E6" w:rsidP="006839E6">
            <w:pPr>
              <w:ind w:left="1843" w:hanging="1843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TYP OBIEKTU:</w:t>
            </w:r>
            <w:r w:rsidRPr="006839E6">
              <w:rPr>
                <w:rFonts w:ascii="Arial" w:hAnsi="Arial"/>
                <w:b/>
                <w:sz w:val="20"/>
              </w:rPr>
              <w:tab/>
              <w:t>NAPOWIETRZNA LINIA ELEKTROENERGETYCZNA ŚREDNIEGO NAPIĘCIA (SN) O JEDNYM POZIOMIE NAPIĘCIA</w:t>
            </w:r>
          </w:p>
        </w:tc>
      </w:tr>
      <w:tr w:rsidR="006839E6" w:rsidRPr="006839E6" w14:paraId="33098C70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274"/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438DD3F7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CZĘŚĆ PIERWSZA: SPRAWDZENIE DOKUMENTACJI</w:t>
            </w:r>
          </w:p>
        </w:tc>
      </w:tr>
      <w:tr w:rsidR="006839E6" w:rsidRPr="006839E6" w14:paraId="051AD49E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14:paraId="105D7923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</w:rPr>
              <w:t>DANE IDENTYFIKACYJNE OBIEKTU</w:t>
            </w:r>
            <w:r w:rsidRPr="006839E6">
              <w:rPr>
                <w:rFonts w:ascii="Arial" w:hAnsi="Arial"/>
              </w:rPr>
              <w:tab/>
            </w:r>
          </w:p>
          <w:p w14:paraId="6CFCDC0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Numer identyfikacyjny ciągu liniowego......................lub nazwa ciągu.......................</w:t>
            </w:r>
          </w:p>
          <w:p w14:paraId="3B91C7BE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Linia zasilana z GPZ .......................................................... , pole nr .........</w:t>
            </w:r>
          </w:p>
          <w:p w14:paraId="62A89DB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 xml:space="preserve">Wyłączenie linii następuje samoczynnie po wystąpieniu </w:t>
            </w:r>
            <w:proofErr w:type="spellStart"/>
            <w:r w:rsidRPr="006839E6">
              <w:rPr>
                <w:rFonts w:ascii="Arial" w:hAnsi="Arial"/>
                <w:sz w:val="20"/>
              </w:rPr>
              <w:t>doziemienia</w:t>
            </w:r>
            <w:proofErr w:type="spellEnd"/>
            <w:r w:rsidRPr="006839E6">
              <w:rPr>
                <w:rFonts w:ascii="Arial" w:hAnsi="Arial"/>
                <w:sz w:val="20"/>
              </w:rPr>
              <w:t xml:space="preserve"> TAK/NIE*</w:t>
            </w:r>
            <w:r w:rsidRPr="006839E6">
              <w:rPr>
                <w:rFonts w:ascii="Arial" w:hAnsi="Arial"/>
                <w:sz w:val="20"/>
                <w:vertAlign w:val="superscript"/>
              </w:rPr>
              <w:t>)</w:t>
            </w:r>
          </w:p>
          <w:p w14:paraId="79B73936" w14:textId="77777777" w:rsidR="006839E6" w:rsidRPr="006839E6" w:rsidRDefault="006839E6" w:rsidP="006839E6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 w:rsidRPr="006839E6">
              <w:rPr>
                <w:rFonts w:ascii="Arial" w:hAnsi="Arial"/>
                <w:sz w:val="20"/>
              </w:rPr>
              <w:t>Rodzaj zleconych badań:</w:t>
            </w:r>
            <w:r w:rsidRPr="006839E6">
              <w:rPr>
                <w:rFonts w:ascii="Arial" w:hAnsi="Arial"/>
                <w:sz w:val="20"/>
              </w:rPr>
              <w:tab/>
            </w:r>
            <w:r w:rsidRPr="006839E6">
              <w:rPr>
                <w:rFonts w:ascii="Arial" w:hAnsi="Arial"/>
                <w:b/>
                <w:sz w:val="20"/>
              </w:rPr>
              <w:t>ODBIORCZE / EKSPLOATACYJNE</w:t>
            </w:r>
            <w:r w:rsidRPr="006839E6">
              <w:rPr>
                <w:rFonts w:ascii="Arial" w:hAnsi="Arial"/>
                <w:sz w:val="20"/>
              </w:rPr>
              <w:t>*</w:t>
            </w:r>
            <w:r w:rsidRPr="006839E6">
              <w:rPr>
                <w:rFonts w:ascii="Arial" w:hAnsi="Arial"/>
                <w:sz w:val="20"/>
                <w:vertAlign w:val="superscript"/>
              </w:rPr>
              <w:t>)</w:t>
            </w:r>
          </w:p>
        </w:tc>
      </w:tr>
      <w:tr w:rsidR="006839E6" w:rsidRPr="006839E6" w14:paraId="02629C35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715B5895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dotyczące zwarciowego prądu doziemnego i czasu jego przepływu przy zwarciu po stronie SN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(w najbardziej niekorzystnych warunkach zasilania)</w:t>
            </w:r>
          </w:p>
          <w:p w14:paraId="58624C41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a) prąd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r w:rsidRPr="006839E6">
              <w:rPr>
                <w:i/>
                <w:sz w:val="22"/>
                <w:szCs w:val="20"/>
              </w:rPr>
              <w:t>I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r w:rsidRPr="006839E6">
              <w:rPr>
                <w:sz w:val="22"/>
                <w:szCs w:val="20"/>
              </w:rPr>
              <w:t> = </w:t>
            </w:r>
            <w:r w:rsidRPr="006839E6">
              <w:rPr>
                <w:i/>
                <w:sz w:val="22"/>
                <w:szCs w:val="20"/>
              </w:rPr>
              <w:t>I</w:t>
            </w:r>
            <w:r w:rsidRPr="006839E6">
              <w:rPr>
                <w:sz w:val="22"/>
                <w:szCs w:val="20"/>
                <w:vertAlign w:val="subscript"/>
              </w:rPr>
              <w:t>E</w:t>
            </w:r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A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4E144AD4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b) czas wyłączenia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proofErr w:type="spellStart"/>
            <w:r w:rsidRPr="006839E6">
              <w:rPr>
                <w:i/>
                <w:sz w:val="22"/>
                <w:szCs w:val="20"/>
              </w:rPr>
              <w:t>t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proofErr w:type="spellEnd"/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s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7B879276" w14:textId="77777777" w:rsidR="006839E6" w:rsidRPr="006839E6" w:rsidRDefault="006839E6" w:rsidP="006839E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  <w:vertAlign w:val="superscript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c) obiekty liniowe przeznaczone do sprawdzenia: wg tabeli w części 2*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tabela obejmuje reprezentatywną próbkę ze wszystkich obiektów w ciągu liniowym SN/wszystkie obiekty liniowe SN wymagające ochrony przed porażeniem*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1B0AA4D7" w14:textId="77777777" w:rsidR="006839E6" w:rsidRPr="006839E6" w:rsidRDefault="006839E6" w:rsidP="006839E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d) zmiana parametrów linii lub parametrów zasilania od czasu ostatniego badania TAK/NIE*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</w:p>
        </w:tc>
      </w:tr>
      <w:tr w:rsidR="006839E6" w:rsidRPr="006839E6" w14:paraId="1398BC1A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1C0F5767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</w:rPr>
              <w:t>Identyfikatory słupów i identyfikatory innych obiektów liniowych podlegających ochronie przed porażeniem (np. napędy łączników na słupach), położonych na obszarze zakwalifikowanym do ZIU 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0D29EE8A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74E5F8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Informacja o dokumentacji technicznej</w:t>
            </w:r>
          </w:p>
          <w:p w14:paraId="50A74198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dokumentu/źródła informacji zawierającego projekt/dane instalacji uziemiających obiektów liniowych (słupów) …………….................................................................................................. </w:t>
            </w:r>
          </w:p>
          <w:p w14:paraId="3B8C50A4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źródła informacji o obszarach ZIU zawierających sprawdzane słupy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 xml:space="preserve">(jeśli takie obszary istnieją)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…………………..………………….……………………………………………………………..</w:t>
            </w:r>
          </w:p>
          <w:p w14:paraId="10FE770D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Ostatnie badanie ochrony p-porażeniowej potwierdza protokół nr .................... ,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z dnia ........................</w:t>
            </w:r>
            <w:r w:rsidRPr="006839E6">
              <w:rPr>
                <w:rFonts w:ascii="Arial" w:hAnsi="Arial"/>
                <w:sz w:val="22"/>
              </w:rPr>
              <w:t> </w:t>
            </w:r>
          </w:p>
        </w:tc>
      </w:tr>
      <w:tr w:rsidR="006839E6" w:rsidRPr="006839E6" w14:paraId="47FBA574" w14:textId="77777777" w:rsidTr="009878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4"/>
            <w:shd w:val="clear" w:color="auto" w:fill="E0E0E0"/>
            <w:vAlign w:val="center"/>
          </w:tcPr>
          <w:p w14:paraId="1CB0DC2F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sz w:val="20"/>
                <w:szCs w:val="20"/>
              </w:rPr>
              <w:br w:type="page"/>
            </w:r>
            <w:r w:rsidRPr="006839E6">
              <w:rPr>
                <w:rFonts w:ascii="Arial" w:hAnsi="Arial"/>
                <w:b/>
                <w:sz w:val="20"/>
                <w:szCs w:val="20"/>
              </w:rPr>
              <w:t>CZĘŚĆ DRUGA: BADANIA W TERENIE</w:t>
            </w:r>
          </w:p>
        </w:tc>
      </w:tr>
      <w:tr w:rsidR="006839E6" w:rsidRPr="006839E6" w14:paraId="5CD66E04" w14:textId="77777777" w:rsidTr="009878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</w:tcPr>
          <w:p w14:paraId="1C073DB1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i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t xml:space="preserve">a) oględziny widocznych części instalacji uziemiających </w:t>
            </w:r>
            <w:r w:rsidRPr="006839E6">
              <w:rPr>
                <w:rFonts w:ascii="Arial" w:hAnsi="Arial"/>
                <w:sz w:val="20"/>
                <w:szCs w:val="20"/>
              </w:rPr>
              <w:t xml:space="preserve">(wpisać nr słupów przy których zauważono nieprawidłowości/usterki oraz podać krótki opis usterki) </w:t>
            </w:r>
            <w:r w:rsidRPr="006839E6">
              <w:rPr>
                <w:rFonts w:ascii="Arial" w:hAnsi="Arial"/>
                <w:sz w:val="20"/>
                <w:szCs w:val="20"/>
              </w:rPr>
              <w:br/>
            </w:r>
            <w:r w:rsidRPr="006839E6">
              <w:rPr>
                <w:rFonts w:ascii="Arial" w:hAnsi="Arial"/>
                <w:sz w:val="16"/>
                <w:szCs w:val="20"/>
              </w:rPr>
              <w:t xml:space="preserve">Uwaga! Tabela zawierająca wyniki sprawdzenia układów uziemiających słupów zawiera rubrykę „wynik oględzin”, w której powinno się wpisać czy stan instalacji uziemiającej nie budzi zastrzeżeń jeśli chodzi o oględziny. W tym punkcie wpisuje się jedynie zastrzeżenia w przypadku, kiedy wynik oględzin wpisany w tabeli jest negatywny </w:t>
            </w:r>
            <w:r w:rsidRPr="006839E6">
              <w:rPr>
                <w:rFonts w:ascii="Arial" w:hAnsi="Arial"/>
                <w:sz w:val="16"/>
                <w:szCs w:val="20"/>
              </w:rPr>
              <w:br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568CBF33" w14:textId="77777777" w:rsidTr="00987855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4678" w:type="dxa"/>
            <w:gridSpan w:val="2"/>
            <w:vAlign w:val="center"/>
          </w:tcPr>
          <w:p w14:paraId="29476A9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 xml:space="preserve">b) Przyrządy użyte do pomiarów rezystancji uziemień: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39E6">
              <w:rPr>
                <w:rFonts w:ascii="Arial" w:hAnsi="Arial" w:cs="Arial"/>
                <w:sz w:val="20"/>
                <w:szCs w:val="20"/>
              </w:rPr>
              <w:t>rodzaj ........................................</w:t>
            </w:r>
          </w:p>
          <w:p w14:paraId="33D011B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Typ .................., nr.....................</w:t>
            </w:r>
          </w:p>
        </w:tc>
        <w:tc>
          <w:tcPr>
            <w:tcW w:w="4678" w:type="dxa"/>
            <w:gridSpan w:val="2"/>
            <w:vAlign w:val="center"/>
          </w:tcPr>
          <w:p w14:paraId="50449FE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 xml:space="preserve">Przyrządy użyte do pomiarów napięć dotykowych (jeśli dokonuje się pomiarów):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39E6">
              <w:rPr>
                <w:rFonts w:ascii="Arial" w:hAnsi="Arial" w:cs="Arial"/>
                <w:sz w:val="20"/>
                <w:szCs w:val="20"/>
              </w:rPr>
              <w:t>rodzaj .......................................</w:t>
            </w:r>
          </w:p>
          <w:p w14:paraId="73B7358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typ .................., nr.....................</w:t>
            </w:r>
          </w:p>
        </w:tc>
      </w:tr>
    </w:tbl>
    <w:p w14:paraId="708FF4D8" w14:textId="77777777" w:rsidR="006839E6" w:rsidRPr="006839E6" w:rsidRDefault="006839E6" w:rsidP="006839E6">
      <w:pPr>
        <w:rPr>
          <w:rFonts w:eastAsia="Symbol"/>
        </w:rPr>
        <w:sectPr w:rsidR="006839E6" w:rsidRPr="006839E6" w:rsidSect="00987855">
          <w:headerReference w:type="first" r:id="rId37"/>
          <w:pgSz w:w="11906" w:h="16838" w:code="9"/>
          <w:pgMar w:top="1011" w:right="1418" w:bottom="1258" w:left="1418" w:header="709" w:footer="709" w:gutter="0"/>
          <w:cols w:space="708"/>
        </w:sectPr>
      </w:pPr>
      <w:r w:rsidRPr="006839E6">
        <w:rPr>
          <w:rFonts w:ascii="Arial" w:hAnsi="Arial"/>
          <w:sz w:val="16"/>
          <w:szCs w:val="18"/>
        </w:rPr>
        <w:t>* niepotrzebne skreślić</w:t>
      </w:r>
    </w:p>
    <w:tbl>
      <w:tblPr>
        <w:tblW w:w="15983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510"/>
        <w:gridCol w:w="710"/>
        <w:gridCol w:w="500"/>
        <w:gridCol w:w="502"/>
        <w:gridCol w:w="228"/>
        <w:gridCol w:w="275"/>
        <w:gridCol w:w="503"/>
        <w:gridCol w:w="89"/>
        <w:gridCol w:w="694"/>
        <w:gridCol w:w="94"/>
        <w:gridCol w:w="600"/>
        <w:gridCol w:w="278"/>
        <w:gridCol w:w="594"/>
        <w:gridCol w:w="145"/>
        <w:gridCol w:w="381"/>
        <w:gridCol w:w="607"/>
        <w:gridCol w:w="137"/>
        <w:gridCol w:w="674"/>
        <w:gridCol w:w="218"/>
        <w:gridCol w:w="801"/>
        <w:gridCol w:w="262"/>
        <w:gridCol w:w="223"/>
        <w:gridCol w:w="683"/>
        <w:gridCol w:w="307"/>
        <w:gridCol w:w="694"/>
        <w:gridCol w:w="167"/>
        <w:gridCol w:w="873"/>
        <w:gridCol w:w="294"/>
        <w:gridCol w:w="1092"/>
        <w:gridCol w:w="77"/>
        <w:gridCol w:w="982"/>
        <w:gridCol w:w="185"/>
        <w:gridCol w:w="1263"/>
      </w:tblGrid>
      <w:tr w:rsidR="006839E6" w:rsidRPr="006839E6" w14:paraId="730F46E5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35" w:type="dxa"/>
            <w:gridSpan w:val="32"/>
            <w:tcBorders>
              <w:top w:val="single" w:sz="18" w:space="0" w:color="auto"/>
              <w:left w:val="single" w:sz="18" w:space="0" w:color="auto"/>
            </w:tcBorders>
          </w:tcPr>
          <w:p w14:paraId="5DB10332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</w:rPr>
            </w:pPr>
            <w:r w:rsidRPr="006839E6">
              <w:rPr>
                <w:rFonts w:ascii="Arial" w:hAnsi="Arial"/>
                <w:b/>
                <w:sz w:val="20"/>
              </w:rPr>
              <w:lastRenderedPageBreak/>
              <w:t>c) Pomiary rezystancji uziemień słupów SN i ocena ciągłości przewodów uziemiających:</w:t>
            </w:r>
          </w:p>
        </w:tc>
        <w:tc>
          <w:tcPr>
            <w:tcW w:w="1448" w:type="dxa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AD47166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/>
                <w:b/>
                <w:sz w:val="16"/>
                <w:szCs w:val="16"/>
              </w:rPr>
              <w:t>str</w:t>
            </w:r>
            <w:proofErr w:type="spellEnd"/>
            <w:r w:rsidRPr="006839E6">
              <w:rPr>
                <w:rFonts w:ascii="Arial" w:hAnsi="Arial"/>
                <w:b/>
                <w:sz w:val="16"/>
                <w:szCs w:val="16"/>
              </w:rPr>
              <w:t xml:space="preserve"> 2/2</w:t>
            </w:r>
          </w:p>
        </w:tc>
      </w:tr>
      <w:tr w:rsidR="006839E6" w:rsidRPr="006839E6" w14:paraId="02275A94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458"/>
        </w:trPr>
        <w:tc>
          <w:tcPr>
            <w:tcW w:w="341" w:type="dxa"/>
            <w:vMerge w:val="restart"/>
            <w:tcBorders>
              <w:left w:val="single" w:sz="18" w:space="0" w:color="auto"/>
            </w:tcBorders>
            <w:vAlign w:val="center"/>
          </w:tcPr>
          <w:p w14:paraId="2C1FAE5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510" w:type="dxa"/>
            <w:vMerge w:val="restart"/>
            <w:shd w:val="clear" w:color="auto" w:fill="auto"/>
            <w:textDirection w:val="btLr"/>
            <w:vAlign w:val="center"/>
          </w:tcPr>
          <w:p w14:paraId="566EF4E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710" w:type="dxa"/>
            <w:vMerge w:val="restart"/>
            <w:shd w:val="clear" w:color="auto" w:fill="auto"/>
            <w:textDirection w:val="btLr"/>
            <w:vAlign w:val="center"/>
          </w:tcPr>
          <w:p w14:paraId="79B6F4F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Obszar ZIU</w:t>
            </w:r>
          </w:p>
        </w:tc>
        <w:tc>
          <w:tcPr>
            <w:tcW w:w="500" w:type="dxa"/>
            <w:vMerge w:val="restart"/>
            <w:shd w:val="clear" w:color="auto" w:fill="auto"/>
            <w:textDirection w:val="btLr"/>
            <w:vAlign w:val="center"/>
          </w:tcPr>
          <w:p w14:paraId="7AE0DC3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uziomu</w:t>
            </w:r>
          </w:p>
          <w:p w14:paraId="1F6DB34E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14:paraId="4E84722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Grunt: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6839E6">
              <w:rPr>
                <w:rFonts w:ascii="Arial" w:hAnsi="Arial" w:cs="Arial"/>
                <w:sz w:val="16"/>
                <w:szCs w:val="16"/>
              </w:rPr>
              <w:t>uchy/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6839E6">
              <w:rPr>
                <w:rFonts w:ascii="Arial" w:hAnsi="Arial" w:cs="Arial"/>
                <w:sz w:val="16"/>
                <w:szCs w:val="16"/>
              </w:rPr>
              <w:t>ilgotny/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6839E6">
              <w:rPr>
                <w:rFonts w:ascii="Arial" w:hAnsi="Arial" w:cs="Arial"/>
                <w:sz w:val="16"/>
                <w:szCs w:val="16"/>
              </w:rPr>
              <w:t>okry</w:t>
            </w:r>
          </w:p>
        </w:tc>
        <w:tc>
          <w:tcPr>
            <w:tcW w:w="503" w:type="dxa"/>
            <w:gridSpan w:val="2"/>
            <w:vMerge w:val="restart"/>
            <w:shd w:val="clear" w:color="auto" w:fill="auto"/>
            <w:vAlign w:val="center"/>
          </w:tcPr>
          <w:p w14:paraId="4A1C328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8"/>
                <w:szCs w:val="16"/>
              </w:rPr>
              <w:t>k</w:t>
            </w:r>
            <w:r w:rsidRPr="006839E6">
              <w:rPr>
                <w:rFonts w:ascii="Arial" w:hAnsi="Arial" w:cs="Arial"/>
                <w:sz w:val="18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503" w:type="dxa"/>
            <w:vMerge w:val="restart"/>
            <w:textDirection w:val="btLr"/>
            <w:vAlign w:val="center"/>
          </w:tcPr>
          <w:p w14:paraId="36CC837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Lokalizacja słupa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(wpisać właściwą cyfrę)</w:t>
            </w:r>
          </w:p>
        </w:tc>
        <w:tc>
          <w:tcPr>
            <w:tcW w:w="877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5EDC858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Słup izolacyjny</w:t>
            </w:r>
          </w:p>
        </w:tc>
        <w:tc>
          <w:tcPr>
            <w:tcW w:w="8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CFBA4AC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Słup z napędem łącznika lub innymi częściami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przewodz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94" w:type="dxa"/>
            <w:vMerge w:val="restart"/>
            <w:textDirection w:val="btLr"/>
            <w:vAlign w:val="center"/>
          </w:tcPr>
          <w:p w14:paraId="6CE9346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Zastosowane środki M</w:t>
            </w:r>
          </w:p>
          <w:p w14:paraId="498C05B2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BC35303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Wynik oględzin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ukł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. uziemiającego</w:t>
            </w:r>
          </w:p>
        </w:tc>
        <w:tc>
          <w:tcPr>
            <w:tcW w:w="744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F54494C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Rezystywność gruntu</w:t>
            </w:r>
          </w:p>
          <w:p w14:paraId="4F8CACB8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93" w:type="dxa"/>
            <w:gridSpan w:val="3"/>
            <w:vAlign w:val="center"/>
          </w:tcPr>
          <w:p w14:paraId="62CAECF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 uziemienia</w:t>
            </w:r>
          </w:p>
        </w:tc>
        <w:tc>
          <w:tcPr>
            <w:tcW w:w="3503" w:type="dxa"/>
            <w:gridSpan w:val="8"/>
            <w:shd w:val="clear" w:color="auto" w:fill="auto"/>
            <w:vAlign w:val="center"/>
          </w:tcPr>
          <w:p w14:paraId="1DF12BE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Ocena ciągłości układu połączeń przewodów uziemiających w stronę ziemi</w:t>
            </w:r>
          </w:p>
        </w:tc>
        <w:tc>
          <w:tcPr>
            <w:tcW w:w="3599" w:type="dxa"/>
            <w:gridSpan w:val="5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82D050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Ocena ciągłości układu połączeń przewodów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uziemiającychw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stronę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liniii</w:t>
            </w:r>
            <w:proofErr w:type="spellEnd"/>
          </w:p>
        </w:tc>
      </w:tr>
      <w:tr w:rsidR="006839E6" w:rsidRPr="006839E6" w14:paraId="5BA8A8DB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130"/>
        </w:trPr>
        <w:tc>
          <w:tcPr>
            <w:tcW w:w="341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3ACAA29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ACCC8B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6D3BD12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2AD33DA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4F1E96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14:paraId="4F938F7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vMerge/>
            <w:tcBorders>
              <w:bottom w:val="single" w:sz="4" w:space="0" w:color="auto"/>
            </w:tcBorders>
          </w:tcPr>
          <w:p w14:paraId="6AF3EF3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2E190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82226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bottom w:val="single" w:sz="4" w:space="0" w:color="auto"/>
            </w:tcBorders>
          </w:tcPr>
          <w:p w14:paraId="756E26C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vMerge/>
            <w:shd w:val="clear" w:color="auto" w:fill="auto"/>
            <w:textDirection w:val="btLr"/>
            <w:vAlign w:val="center"/>
          </w:tcPr>
          <w:p w14:paraId="1DD36376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44" w:type="dxa"/>
            <w:gridSpan w:val="2"/>
            <w:vMerge/>
            <w:shd w:val="clear" w:color="auto" w:fill="auto"/>
            <w:textDirection w:val="btLr"/>
            <w:vAlign w:val="center"/>
          </w:tcPr>
          <w:p w14:paraId="519B6960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92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2267AF7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Wynik pomiaru rezystancji metodą „3p”</w:t>
            </w:r>
          </w:p>
        </w:tc>
        <w:tc>
          <w:tcPr>
            <w:tcW w:w="801" w:type="dxa"/>
            <w:tcBorders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29482F92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k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R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sym w:font="Symbol" w:char="F0D7"/>
            </w: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EM</w:t>
            </w:r>
          </w:p>
        </w:tc>
        <w:tc>
          <w:tcPr>
            <w:tcW w:w="1168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155C5B6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Metoda </w:t>
            </w:r>
            <w:r w:rsidRPr="006839E6">
              <w:rPr>
                <w:rFonts w:ascii="Arial" w:hAnsi="Arial"/>
                <w:sz w:val="16"/>
                <w:szCs w:val="16"/>
              </w:rPr>
              <w:br/>
              <w:t>wpisać P1-P6</w:t>
            </w:r>
          </w:p>
          <w:p w14:paraId="628EB081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17163974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167" w:type="dxa"/>
            <w:gridSpan w:val="2"/>
            <w:tcBorders>
              <w:bottom w:val="single" w:sz="6" w:space="0" w:color="auto"/>
            </w:tcBorders>
            <w:shd w:val="clear" w:color="auto" w:fill="auto"/>
            <w:textDirection w:val="btLr"/>
            <w:vAlign w:val="center"/>
          </w:tcPr>
          <w:p w14:paraId="4AA6E2E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Ciągłość</w:t>
            </w:r>
          </w:p>
        </w:tc>
        <w:tc>
          <w:tcPr>
            <w:tcW w:w="116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F5B372A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Metoda </w:t>
            </w:r>
            <w:r w:rsidRPr="006839E6">
              <w:rPr>
                <w:rFonts w:ascii="Arial" w:hAnsi="Arial"/>
                <w:sz w:val="16"/>
                <w:szCs w:val="16"/>
              </w:rPr>
              <w:br/>
              <w:t>wpisać P1-P6</w:t>
            </w:r>
          </w:p>
          <w:p w14:paraId="69604D80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E8A227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263" w:type="dxa"/>
            <w:tcBorders>
              <w:bottom w:val="single" w:sz="6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458BF1F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Ciągłość</w:t>
            </w:r>
          </w:p>
        </w:tc>
      </w:tr>
      <w:tr w:rsidR="006839E6" w:rsidRPr="006839E6" w14:paraId="71A1E78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22"/>
        </w:trPr>
        <w:tc>
          <w:tcPr>
            <w:tcW w:w="341" w:type="dxa"/>
            <w:vMerge/>
            <w:tcBorders>
              <w:left w:val="single" w:sz="18" w:space="0" w:color="auto"/>
            </w:tcBorders>
          </w:tcPr>
          <w:p w14:paraId="7062B3E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shd w:val="clear" w:color="auto" w:fill="auto"/>
          </w:tcPr>
          <w:p w14:paraId="159D40D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CCC9B4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500" w:type="dxa"/>
            <w:vMerge/>
            <w:shd w:val="clear" w:color="auto" w:fill="auto"/>
          </w:tcPr>
          <w:p w14:paraId="606D7DE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2" w:type="dxa"/>
            <w:vMerge/>
            <w:shd w:val="clear" w:color="auto" w:fill="auto"/>
          </w:tcPr>
          <w:p w14:paraId="63831C7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gridSpan w:val="2"/>
            <w:vMerge/>
            <w:shd w:val="clear" w:color="auto" w:fill="auto"/>
          </w:tcPr>
          <w:p w14:paraId="37E716F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03" w:type="dxa"/>
            <w:vMerge/>
          </w:tcPr>
          <w:p w14:paraId="376985A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7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66395C2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878" w:type="dxa"/>
            <w:gridSpan w:val="2"/>
            <w:shd w:val="clear" w:color="auto" w:fill="auto"/>
            <w:vAlign w:val="center"/>
          </w:tcPr>
          <w:p w14:paraId="4190B05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594" w:type="dxa"/>
            <w:vMerge/>
          </w:tcPr>
          <w:p w14:paraId="66C8C1B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6" w:type="dxa"/>
            <w:gridSpan w:val="2"/>
            <w:shd w:val="clear" w:color="auto" w:fill="auto"/>
            <w:vAlign w:val="center"/>
          </w:tcPr>
          <w:p w14:paraId="3EBD068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744" w:type="dxa"/>
            <w:gridSpan w:val="2"/>
            <w:shd w:val="clear" w:color="auto" w:fill="auto"/>
            <w:vAlign w:val="center"/>
          </w:tcPr>
          <w:p w14:paraId="74AFB8C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</w:t>
            </w:r>
            <w:r w:rsidRPr="006839E6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892" w:type="dxa"/>
            <w:gridSpan w:val="2"/>
            <w:shd w:val="clear" w:color="auto" w:fill="auto"/>
            <w:vAlign w:val="center"/>
          </w:tcPr>
          <w:p w14:paraId="1450F82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EM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801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014B95E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  <w:tc>
          <w:tcPr>
            <w:tcW w:w="1168" w:type="dxa"/>
            <w:gridSpan w:val="3"/>
            <w:vMerge/>
            <w:shd w:val="clear" w:color="auto" w:fill="auto"/>
            <w:vAlign w:val="center"/>
          </w:tcPr>
          <w:p w14:paraId="4BC2943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vMerge/>
            <w:shd w:val="clear" w:color="auto" w:fill="auto"/>
          </w:tcPr>
          <w:p w14:paraId="02BBC40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85C875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  <w:tc>
          <w:tcPr>
            <w:tcW w:w="1169" w:type="dxa"/>
            <w:gridSpan w:val="2"/>
            <w:vMerge/>
            <w:shd w:val="clear" w:color="auto" w:fill="auto"/>
            <w:vAlign w:val="center"/>
          </w:tcPr>
          <w:p w14:paraId="10C0773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7" w:type="dxa"/>
            <w:gridSpan w:val="2"/>
            <w:vMerge/>
            <w:shd w:val="clear" w:color="auto" w:fill="auto"/>
          </w:tcPr>
          <w:p w14:paraId="42AB21E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3" w:type="dxa"/>
            <w:tcBorders>
              <w:top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412E8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</w:tr>
      <w:tr w:rsidR="006839E6" w:rsidRPr="006839E6" w14:paraId="46C630AE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6B3CDA25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14:paraId="1889BA0D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10" w:type="dxa"/>
            <w:shd w:val="clear" w:color="auto" w:fill="auto"/>
          </w:tcPr>
          <w:p w14:paraId="76B33AE5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0" w:type="dxa"/>
            <w:shd w:val="clear" w:color="auto" w:fill="auto"/>
          </w:tcPr>
          <w:p w14:paraId="54E7498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2" w:type="dxa"/>
            <w:shd w:val="clear" w:color="auto" w:fill="auto"/>
          </w:tcPr>
          <w:p w14:paraId="47FD3821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585F33A3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</w:tcPr>
          <w:p w14:paraId="574CD26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77" w:type="dxa"/>
            <w:gridSpan w:val="3"/>
          </w:tcPr>
          <w:p w14:paraId="39307942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878" w:type="dxa"/>
            <w:gridSpan w:val="2"/>
          </w:tcPr>
          <w:p w14:paraId="13A8A987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594" w:type="dxa"/>
          </w:tcPr>
          <w:p w14:paraId="487C5DA2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26" w:type="dxa"/>
            <w:gridSpan w:val="2"/>
            <w:shd w:val="clear" w:color="auto" w:fill="auto"/>
          </w:tcPr>
          <w:p w14:paraId="6620F587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1978288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31B8109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1" w:type="dxa"/>
            <w:shd w:val="clear" w:color="auto" w:fill="auto"/>
          </w:tcPr>
          <w:p w14:paraId="7D609417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7D1E3B80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0BDD952A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4EB022E1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9" w:type="dxa"/>
            <w:gridSpan w:val="2"/>
          </w:tcPr>
          <w:p w14:paraId="5636FB8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165CA2E5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263" w:type="dxa"/>
            <w:tcBorders>
              <w:right w:val="single" w:sz="18" w:space="0" w:color="auto"/>
            </w:tcBorders>
          </w:tcPr>
          <w:p w14:paraId="7AE1E2C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</w:tr>
      <w:tr w:rsidR="006839E6" w:rsidRPr="006839E6" w14:paraId="1894FA87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3C466033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14:paraId="72E547F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10" w:type="dxa"/>
            <w:shd w:val="clear" w:color="auto" w:fill="auto"/>
          </w:tcPr>
          <w:p w14:paraId="6106947D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0" w:type="dxa"/>
            <w:shd w:val="clear" w:color="auto" w:fill="auto"/>
          </w:tcPr>
          <w:p w14:paraId="547B5D72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2" w:type="dxa"/>
            <w:shd w:val="clear" w:color="auto" w:fill="auto"/>
          </w:tcPr>
          <w:p w14:paraId="1BBCB6AF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31B90A01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</w:tcPr>
          <w:p w14:paraId="22C18535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77" w:type="dxa"/>
            <w:gridSpan w:val="3"/>
          </w:tcPr>
          <w:p w14:paraId="7520089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78" w:type="dxa"/>
            <w:gridSpan w:val="2"/>
          </w:tcPr>
          <w:p w14:paraId="68F7380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594" w:type="dxa"/>
          </w:tcPr>
          <w:p w14:paraId="6F2CC84B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526" w:type="dxa"/>
            <w:gridSpan w:val="2"/>
            <w:shd w:val="clear" w:color="auto" w:fill="auto"/>
          </w:tcPr>
          <w:p w14:paraId="240CD318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1B0AFE49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0FCA03B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1" w:type="dxa"/>
            <w:shd w:val="clear" w:color="auto" w:fill="auto"/>
          </w:tcPr>
          <w:p w14:paraId="53FCA0F3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1168" w:type="dxa"/>
            <w:gridSpan w:val="3"/>
          </w:tcPr>
          <w:p w14:paraId="1DB76997" w14:textId="77777777" w:rsidR="006839E6" w:rsidRPr="006839E6" w:rsidRDefault="006839E6" w:rsidP="006839E6">
            <w:pPr>
              <w:tabs>
                <w:tab w:val="center" w:pos="4536"/>
                <w:tab w:val="right" w:pos="9072"/>
              </w:tabs>
              <w:rPr>
                <w:rFonts w:ascii="Arial" w:hAnsi="Arial"/>
                <w:szCs w:val="20"/>
              </w:rPr>
            </w:pPr>
          </w:p>
        </w:tc>
        <w:tc>
          <w:tcPr>
            <w:tcW w:w="1168" w:type="dxa"/>
            <w:gridSpan w:val="3"/>
          </w:tcPr>
          <w:p w14:paraId="205A7B22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4A328072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9" w:type="dxa"/>
            <w:gridSpan w:val="2"/>
          </w:tcPr>
          <w:p w14:paraId="0E767EFE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72F28720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263" w:type="dxa"/>
            <w:tcBorders>
              <w:right w:val="single" w:sz="18" w:space="0" w:color="auto"/>
            </w:tcBorders>
          </w:tcPr>
          <w:p w14:paraId="5D36C0F2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</w:tr>
      <w:tr w:rsidR="006839E6" w:rsidRPr="006839E6" w14:paraId="0A7314A4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20"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265BD52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14:paraId="2C0BFC6D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10" w:type="dxa"/>
            <w:shd w:val="clear" w:color="auto" w:fill="auto"/>
          </w:tcPr>
          <w:p w14:paraId="62DFA63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0" w:type="dxa"/>
            <w:shd w:val="clear" w:color="auto" w:fill="auto"/>
          </w:tcPr>
          <w:p w14:paraId="38F90DF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02" w:type="dxa"/>
            <w:shd w:val="clear" w:color="auto" w:fill="auto"/>
          </w:tcPr>
          <w:p w14:paraId="459958C1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  <w:gridSpan w:val="2"/>
            <w:shd w:val="clear" w:color="auto" w:fill="auto"/>
          </w:tcPr>
          <w:p w14:paraId="26EEBB68" w14:textId="77777777" w:rsidR="006839E6" w:rsidRPr="006839E6" w:rsidRDefault="006839E6" w:rsidP="006839E6">
            <w:pPr>
              <w:ind w:left="57"/>
              <w:rPr>
                <w:rFonts w:ascii="Arial" w:hAnsi="Arial"/>
              </w:rPr>
            </w:pPr>
          </w:p>
        </w:tc>
        <w:tc>
          <w:tcPr>
            <w:tcW w:w="503" w:type="dxa"/>
          </w:tcPr>
          <w:p w14:paraId="2F984FB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77" w:type="dxa"/>
            <w:gridSpan w:val="3"/>
          </w:tcPr>
          <w:p w14:paraId="0136C52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78" w:type="dxa"/>
            <w:gridSpan w:val="2"/>
          </w:tcPr>
          <w:p w14:paraId="2D36EA7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594" w:type="dxa"/>
          </w:tcPr>
          <w:p w14:paraId="2ECDF45C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526" w:type="dxa"/>
            <w:gridSpan w:val="2"/>
            <w:shd w:val="clear" w:color="auto" w:fill="auto"/>
          </w:tcPr>
          <w:p w14:paraId="2E242894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744" w:type="dxa"/>
            <w:gridSpan w:val="2"/>
            <w:shd w:val="clear" w:color="auto" w:fill="auto"/>
          </w:tcPr>
          <w:p w14:paraId="3C358BF9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92" w:type="dxa"/>
            <w:gridSpan w:val="2"/>
            <w:shd w:val="clear" w:color="auto" w:fill="auto"/>
          </w:tcPr>
          <w:p w14:paraId="6D479540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1" w:type="dxa"/>
            <w:shd w:val="clear" w:color="auto" w:fill="auto"/>
          </w:tcPr>
          <w:p w14:paraId="6E35ACD6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1C347FD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8" w:type="dxa"/>
            <w:gridSpan w:val="3"/>
          </w:tcPr>
          <w:p w14:paraId="2519E6FA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7" w:type="dxa"/>
            <w:gridSpan w:val="2"/>
          </w:tcPr>
          <w:p w14:paraId="6DBEC64E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169" w:type="dxa"/>
            <w:gridSpan w:val="2"/>
          </w:tcPr>
          <w:p w14:paraId="4ACA9519" w14:textId="77777777" w:rsidR="006839E6" w:rsidRPr="006839E6" w:rsidRDefault="006839E6" w:rsidP="006839E6">
            <w:pPr>
              <w:rPr>
                <w:rFonts w:ascii="Arial" w:hAnsi="Arial"/>
                <w:szCs w:val="20"/>
              </w:rPr>
            </w:pPr>
          </w:p>
        </w:tc>
        <w:tc>
          <w:tcPr>
            <w:tcW w:w="1167" w:type="dxa"/>
            <w:gridSpan w:val="2"/>
          </w:tcPr>
          <w:p w14:paraId="58C6B62C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1263" w:type="dxa"/>
            <w:tcBorders>
              <w:right w:val="single" w:sz="18" w:space="0" w:color="auto"/>
            </w:tcBorders>
          </w:tcPr>
          <w:p w14:paraId="5A47AADF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</w:tr>
      <w:tr w:rsidR="006839E6" w:rsidRPr="006839E6" w14:paraId="36555DB1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6" w:type="dxa"/>
            <w:gridSpan w:val="23"/>
            <w:tcBorders>
              <w:left w:val="single" w:sz="18" w:space="0" w:color="auto"/>
            </w:tcBorders>
          </w:tcPr>
          <w:p w14:paraId="7BEB9311" w14:textId="77777777" w:rsidR="006839E6" w:rsidRPr="006839E6" w:rsidRDefault="006839E6" w:rsidP="006839E6">
            <w:pPr>
              <w:spacing w:before="60" w:after="4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Klasyfikacja lokalizacji słupów:</w:t>
            </w:r>
          </w:p>
          <w:p w14:paraId="1775FBEC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0.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 nieuczęszczanym</w:t>
            </w:r>
          </w:p>
          <w:p w14:paraId="244E533E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1. UD1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na którym mogą się znajdować ludzie mający gołe stopy, np.: place zabaw, baseny, place kempingowe, tereny rekreacyjne </w:t>
            </w:r>
            <w:proofErr w:type="spellStart"/>
            <w:r w:rsidRPr="006839E6">
              <w:rPr>
                <w:rFonts w:ascii="Arial" w:hAnsi="Arial"/>
                <w:sz w:val="16"/>
              </w:rPr>
              <w:t>itp</w:t>
            </w:r>
            <w:proofErr w:type="spellEnd"/>
          </w:p>
          <w:p w14:paraId="6BDC4870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2. UD2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terenie, w którym zakłada się, że ludzie mają na stopach buty, np.: chodniki, drogi publiczne, place parkingowe itp.</w:t>
            </w:r>
          </w:p>
          <w:p w14:paraId="7CD3E57F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3. UD3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wysoka (przekracza 2 000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</w:t>
            </w:r>
          </w:p>
          <w:p w14:paraId="6818403B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4. UD4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bardzo wysoka (przekracza 4 000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</w:t>
            </w:r>
          </w:p>
          <w:p w14:paraId="05650475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spacing w:after="20"/>
              <w:ind w:left="681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5.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na terenie ZIU</w:t>
            </w:r>
          </w:p>
        </w:tc>
        <w:tc>
          <w:tcPr>
            <w:tcW w:w="6617" w:type="dxa"/>
            <w:gridSpan w:val="11"/>
            <w:tcBorders>
              <w:right w:val="single" w:sz="18" w:space="0" w:color="auto"/>
            </w:tcBorders>
          </w:tcPr>
          <w:p w14:paraId="0F68BAFF" w14:textId="77777777" w:rsidR="006839E6" w:rsidRPr="006839E6" w:rsidRDefault="006839E6" w:rsidP="006839E6">
            <w:pPr>
              <w:spacing w:before="60" w:after="6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Klasyfikacja metod oceny ciągłości przewodów uziemiających:</w:t>
            </w:r>
          </w:p>
          <w:p w14:paraId="3FDA8ED8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P1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 „3p” (techniczna) pomiaru rezystancji bez rozkręcania zacisków kontrolnych</w:t>
            </w:r>
          </w:p>
          <w:p w14:paraId="3EA6D5E0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P2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metoda „3p” z </w:t>
            </w:r>
            <w:proofErr w:type="spellStart"/>
            <w:r w:rsidRPr="006839E6">
              <w:rPr>
                <w:rFonts w:ascii="Arial" w:hAnsi="Arial"/>
                <w:sz w:val="16"/>
              </w:rPr>
              <w:t>rozkęceniem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zacisków kontrolnych uziemienia</w:t>
            </w:r>
          </w:p>
          <w:p w14:paraId="2167D150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P3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jednocęgowa („3p+cęgi”) pomiaru rezystancji</w:t>
            </w:r>
          </w:p>
          <w:p w14:paraId="26D5A2DC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P4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dwucęgowa pomiaru rezystancji</w:t>
            </w:r>
          </w:p>
          <w:p w14:paraId="6CD59F9F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P5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oględziny (w uzasadnionych przypadkach odkopanie przewodu uziemiającego </w:t>
            </w:r>
            <w:r w:rsidRPr="006839E6">
              <w:rPr>
                <w:rFonts w:ascii="Arial" w:hAnsi="Arial"/>
                <w:sz w:val="16"/>
              </w:rPr>
              <w:br/>
            </w:r>
            <w:r w:rsidRPr="006839E6">
              <w:rPr>
                <w:rFonts w:ascii="Arial" w:hAnsi="Arial"/>
                <w:sz w:val="16"/>
              </w:rPr>
              <w:tab/>
              <w:t>i oględziny, w takim przypadku wpisać P5K)</w:t>
            </w:r>
          </w:p>
          <w:p w14:paraId="5A597E76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szCs w:val="16"/>
              </w:rPr>
            </w:pPr>
            <w:r w:rsidRPr="006839E6">
              <w:rPr>
                <w:rFonts w:ascii="Arial" w:hAnsi="Arial"/>
                <w:sz w:val="16"/>
              </w:rPr>
              <w:t>P6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inna metoda sprawdzenia (wpisać, jaka) </w:t>
            </w:r>
            <w:r w:rsidRPr="006839E6">
              <w:rPr>
                <w:rFonts w:ascii="Arial" w:hAnsi="Arial"/>
                <w:sz w:val="16"/>
              </w:rPr>
              <w:br/>
            </w:r>
            <w:r w:rsidRPr="006839E6">
              <w:t>…………………………………..................................................</w:t>
            </w:r>
          </w:p>
        </w:tc>
      </w:tr>
      <w:tr w:rsidR="006839E6" w:rsidRPr="006839E6" w14:paraId="7A22D5AF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352"/>
        </w:trPr>
        <w:tc>
          <w:tcPr>
            <w:tcW w:w="7862" w:type="dxa"/>
            <w:gridSpan w:val="19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3F82D91" w14:textId="77777777" w:rsidR="006839E6" w:rsidRPr="006839E6" w:rsidRDefault="006839E6" w:rsidP="006839E6">
            <w:pPr>
              <w:ind w:left="170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d) Wstępna ocena ochrony przed porażeniem przy słupach</w:t>
            </w:r>
          </w:p>
        </w:tc>
        <w:tc>
          <w:tcPr>
            <w:tcW w:w="8121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2F8B41E" w14:textId="77777777" w:rsidR="006839E6" w:rsidRPr="006839E6" w:rsidRDefault="006839E6" w:rsidP="006839E6">
            <w:pPr>
              <w:ind w:left="170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Numery słupów, dla których należy wyznaczyć napięcia dotykowe rażeniowe U</w:t>
            </w:r>
            <w:r w:rsidRPr="006839E6">
              <w:rPr>
                <w:rFonts w:ascii="Arial" w:hAnsi="Arial"/>
                <w:sz w:val="20"/>
                <w:vertAlign w:val="subscript"/>
              </w:rPr>
              <w:t>T</w:t>
            </w:r>
            <w:r w:rsidRPr="006839E6">
              <w:rPr>
                <w:rFonts w:ascii="Arial" w:hAnsi="Arial"/>
                <w:sz w:val="20"/>
              </w:rPr>
              <w:t xml:space="preserve"> ....................................................................</w:t>
            </w:r>
          </w:p>
        </w:tc>
      </w:tr>
      <w:tr w:rsidR="006839E6" w:rsidRPr="006839E6" w14:paraId="125CC6B0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71"/>
        </w:trPr>
        <w:tc>
          <w:tcPr>
            <w:tcW w:w="7862" w:type="dxa"/>
            <w:gridSpan w:val="19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256CA545" w14:textId="77777777" w:rsidR="006839E6" w:rsidRPr="006839E6" w:rsidRDefault="006839E6" w:rsidP="006839E6">
            <w:pPr>
              <w:ind w:left="170"/>
              <w:rPr>
                <w:rFonts w:ascii="Arial" w:hAnsi="Arial"/>
              </w:rPr>
            </w:pPr>
          </w:p>
        </w:tc>
        <w:tc>
          <w:tcPr>
            <w:tcW w:w="8121" w:type="dxa"/>
            <w:gridSpan w:val="1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540D03EF" w14:textId="77777777" w:rsidR="006839E6" w:rsidRPr="006839E6" w:rsidRDefault="006839E6" w:rsidP="006839E6">
            <w:pPr>
              <w:ind w:left="170"/>
              <w:rPr>
                <w:rFonts w:ascii="Arial" w:hAnsi="Arial"/>
                <w:b/>
              </w:rPr>
            </w:pPr>
            <w:r w:rsidRPr="006839E6">
              <w:rPr>
                <w:rFonts w:ascii="Arial" w:hAnsi="Arial"/>
                <w:b/>
                <w:sz w:val="20"/>
              </w:rPr>
              <w:t>e) Pomiar napięć dotykowych i finalna ocena ochrony przed porażeniem</w:t>
            </w:r>
          </w:p>
        </w:tc>
      </w:tr>
      <w:tr w:rsidR="006839E6" w:rsidRPr="006839E6" w14:paraId="37F545F3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341" w:type="dxa"/>
            <w:vMerge w:val="restart"/>
            <w:tcBorders>
              <w:left w:val="single" w:sz="18" w:space="0" w:color="auto"/>
            </w:tcBorders>
            <w:vAlign w:val="center"/>
          </w:tcPr>
          <w:p w14:paraId="0C3EFFC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510" w:type="dxa"/>
            <w:vMerge w:val="restart"/>
            <w:textDirection w:val="btLr"/>
            <w:vAlign w:val="center"/>
          </w:tcPr>
          <w:p w14:paraId="67E6D40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1940" w:type="dxa"/>
            <w:gridSpan w:val="4"/>
            <w:vMerge w:val="restart"/>
            <w:shd w:val="clear" w:color="auto" w:fill="auto"/>
            <w:vAlign w:val="center"/>
          </w:tcPr>
          <w:p w14:paraId="1D60D18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br/>
            </w:r>
            <w:r w:rsidRPr="006839E6">
              <w:rPr>
                <w:rFonts w:ascii="Arial" w:hAnsi="Arial" w:cs="Arial"/>
                <w:sz w:val="16"/>
                <w:szCs w:val="16"/>
              </w:rPr>
              <w:t>(od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do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D4</w:t>
            </w:r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26522E36" w14:textId="77777777" w:rsidR="006839E6" w:rsidRPr="006839E6" w:rsidRDefault="006839E6" w:rsidP="006839E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39C39A1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Wartość napięcia</w:t>
            </w:r>
          </w:p>
          <w:p w14:paraId="1FFC5C33" w14:textId="77777777" w:rsidR="006839E6" w:rsidRPr="006839E6" w:rsidRDefault="006839E6" w:rsidP="006839E6">
            <w:pPr>
              <w:spacing w:before="40" w:after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vMerge w:val="restart"/>
            <w:shd w:val="clear" w:color="auto" w:fill="auto"/>
            <w:textDirection w:val="btLr"/>
            <w:vAlign w:val="center"/>
          </w:tcPr>
          <w:p w14:paraId="2F69C83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Prąd uziomowy</w:t>
            </w:r>
          </w:p>
        </w:tc>
        <w:tc>
          <w:tcPr>
            <w:tcW w:w="694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83224C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06BA588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2U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35E362F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1017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F58D72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3E43C8B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4U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4977052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  <w:p w14:paraId="760D23E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127F98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Warunek</w:t>
            </w:r>
          </w:p>
          <w:p w14:paraId="259BFC4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</w:p>
          <w:p w14:paraId="6C29A94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154FC3D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811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018C7A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Ochrona skuteczna\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nieskuteczna</w:t>
            </w:r>
          </w:p>
        </w:tc>
        <w:tc>
          <w:tcPr>
            <w:tcW w:w="1281" w:type="dxa"/>
            <w:gridSpan w:val="3"/>
            <w:vMerge w:val="restart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1B1170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Napięcie dotykowe rażeniowe zmierzone</w:t>
            </w:r>
          </w:p>
          <w:p w14:paraId="41CC756D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3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5BC1BE4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Probierczy prąd uziomowy</w:t>
            </w:r>
          </w:p>
          <w:p w14:paraId="32AE526F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tcBorders>
              <w:bottom w:val="nil"/>
            </w:tcBorders>
            <w:shd w:val="clear" w:color="auto" w:fill="auto"/>
            <w:vAlign w:val="center"/>
          </w:tcPr>
          <w:p w14:paraId="649D4A9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color w:val="800080"/>
                <w:sz w:val="16"/>
                <w:szCs w:val="16"/>
                <w:vertAlign w:val="subscript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k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1040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0143234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Napięcie dotykowe rażeniowe</w:t>
            </w:r>
          </w:p>
          <w:p w14:paraId="07AE0D67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B44E663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Dopuszczalne napięcie dotykowe rażeniowe</w:t>
            </w:r>
          </w:p>
        </w:tc>
        <w:tc>
          <w:tcPr>
            <w:tcW w:w="105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D472B4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Warunek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</w:rPr>
              <w:t> 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> 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</w:p>
          <w:p w14:paraId="0E53697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niespełniony</w:t>
            </w:r>
          </w:p>
        </w:tc>
        <w:tc>
          <w:tcPr>
            <w:tcW w:w="1448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310259B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Ochrona przed porażeniem skuteczna/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nieskuteczna</w:t>
            </w:r>
          </w:p>
          <w:p w14:paraId="4239A17E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6839E6" w14:paraId="7FACD0FA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055"/>
        </w:trPr>
        <w:tc>
          <w:tcPr>
            <w:tcW w:w="341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578959B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4B4289A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A8C2C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F44718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FC52FB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AC3BB1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1EC81A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9377F2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1" w:type="dxa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5114A7B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1" w:type="dxa"/>
            <w:gridSpan w:val="3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073276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3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CBC0B1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4" w:type="dxa"/>
            <w:vMerge w:val="restart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55023551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color w:val="800080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0C434A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</w:tcPr>
          <w:p w14:paraId="122598E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4768B24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8" w:type="dxa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68B78F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6839E6" w14:paraId="6B1E7B58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341" w:type="dxa"/>
            <w:vMerge/>
            <w:tcBorders>
              <w:left w:val="single" w:sz="18" w:space="0" w:color="auto"/>
            </w:tcBorders>
            <w:vAlign w:val="center"/>
          </w:tcPr>
          <w:p w14:paraId="23DA15EF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" w:type="dxa"/>
            <w:vMerge/>
            <w:textDirection w:val="btLr"/>
          </w:tcPr>
          <w:p w14:paraId="0088494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40" w:type="dxa"/>
            <w:gridSpan w:val="4"/>
            <w:vMerge/>
            <w:shd w:val="clear" w:color="auto" w:fill="auto"/>
            <w:vAlign w:val="center"/>
          </w:tcPr>
          <w:p w14:paraId="076F8E92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67" w:type="dxa"/>
            <w:gridSpan w:val="3"/>
            <w:shd w:val="clear" w:color="auto" w:fill="auto"/>
            <w:vAlign w:val="center"/>
          </w:tcPr>
          <w:p w14:paraId="5DBD3AD9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) (V)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F878AEF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14:paraId="4DE9CACA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gridSpan w:val="3"/>
            <w:vMerge/>
            <w:shd w:val="clear" w:color="auto" w:fill="auto"/>
            <w:vAlign w:val="center"/>
          </w:tcPr>
          <w:p w14:paraId="1D158AAA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14:paraId="5E756915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81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94D35D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1281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217C34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TM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1213" w:type="dxa"/>
            <w:gridSpan w:val="3"/>
            <w:shd w:val="clear" w:color="auto" w:fill="auto"/>
            <w:vAlign w:val="center"/>
          </w:tcPr>
          <w:p w14:paraId="64AABDB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EM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694" w:type="dxa"/>
            <w:vMerge/>
            <w:shd w:val="clear" w:color="auto" w:fill="auto"/>
          </w:tcPr>
          <w:p w14:paraId="053D60F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shd w:val="clear" w:color="auto" w:fill="auto"/>
            <w:vAlign w:val="center"/>
          </w:tcPr>
          <w:p w14:paraId="1EBEA14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1386" w:type="dxa"/>
            <w:gridSpan w:val="2"/>
            <w:shd w:val="clear" w:color="auto" w:fill="auto"/>
            <w:vAlign w:val="center"/>
          </w:tcPr>
          <w:p w14:paraId="123DF2B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(V)</w:t>
            </w: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6D94383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1448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A3E17A8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</w:tr>
      <w:tr w:rsidR="006839E6" w:rsidRPr="006839E6" w14:paraId="4242BE71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</w:tcBorders>
            <w:vAlign w:val="center"/>
          </w:tcPr>
          <w:p w14:paraId="0B6ECDB7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510" w:type="dxa"/>
            <w:vAlign w:val="center"/>
          </w:tcPr>
          <w:p w14:paraId="34D6AAF1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14:paraId="2A68A1A4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shd w:val="clear" w:color="auto" w:fill="auto"/>
            <w:vAlign w:val="center"/>
          </w:tcPr>
          <w:p w14:paraId="0B0DCC0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B57D10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shd w:val="clear" w:color="auto" w:fill="auto"/>
            <w:vAlign w:val="center"/>
          </w:tcPr>
          <w:p w14:paraId="62FBAA4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shd w:val="clear" w:color="auto" w:fill="auto"/>
            <w:vAlign w:val="center"/>
          </w:tcPr>
          <w:p w14:paraId="6BC0355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14:paraId="47CC2D3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EF0721F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956FDD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vAlign w:val="center"/>
          </w:tcPr>
          <w:p w14:paraId="4955984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14:paraId="73C0580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vAlign w:val="center"/>
          </w:tcPr>
          <w:p w14:paraId="34FCE14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vAlign w:val="center"/>
          </w:tcPr>
          <w:p w14:paraId="645B1C3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vAlign w:val="center"/>
          </w:tcPr>
          <w:p w14:paraId="16561F0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right w:val="single" w:sz="18" w:space="0" w:color="auto"/>
            </w:tcBorders>
            <w:vAlign w:val="center"/>
          </w:tcPr>
          <w:p w14:paraId="00F14077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9E6" w:rsidRPr="006839E6" w14:paraId="3F9674B5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1590CB2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510" w:type="dxa"/>
            <w:tcBorders>
              <w:bottom w:val="single" w:sz="4" w:space="0" w:color="auto"/>
            </w:tcBorders>
            <w:vAlign w:val="center"/>
          </w:tcPr>
          <w:p w14:paraId="6ECE246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586F91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BD052F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CD17C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D741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DB5B5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4CE3C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CB9BF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2C306B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bottom w:val="single" w:sz="4" w:space="0" w:color="auto"/>
            </w:tcBorders>
            <w:vAlign w:val="center"/>
          </w:tcPr>
          <w:p w14:paraId="264A6E3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4" w:space="0" w:color="auto"/>
            </w:tcBorders>
            <w:vAlign w:val="center"/>
          </w:tcPr>
          <w:p w14:paraId="1072D254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  <w:vAlign w:val="center"/>
          </w:tcPr>
          <w:p w14:paraId="1FFBA9A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bottom w:val="single" w:sz="4" w:space="0" w:color="auto"/>
            </w:tcBorders>
            <w:vAlign w:val="center"/>
          </w:tcPr>
          <w:p w14:paraId="14A80393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tcBorders>
              <w:bottom w:val="single" w:sz="4" w:space="0" w:color="auto"/>
            </w:tcBorders>
            <w:vAlign w:val="center"/>
          </w:tcPr>
          <w:p w14:paraId="0C9DCFB5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D361A2A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9E6" w:rsidRPr="006839E6" w14:paraId="14665FE3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A08071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510" w:type="dxa"/>
            <w:tcBorders>
              <w:bottom w:val="single" w:sz="18" w:space="0" w:color="auto"/>
            </w:tcBorders>
            <w:vAlign w:val="center"/>
          </w:tcPr>
          <w:p w14:paraId="7105C8B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940" w:type="dxa"/>
            <w:gridSpan w:val="4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F0EA0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7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64E92D1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631CF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85AFCAE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17" w:type="dxa"/>
            <w:gridSpan w:val="3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59C8DF5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988" w:type="dxa"/>
            <w:gridSpan w:val="2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61FEB550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1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7E9894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8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B0296D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13" w:type="dxa"/>
            <w:gridSpan w:val="3"/>
            <w:tcBorders>
              <w:bottom w:val="single" w:sz="18" w:space="0" w:color="auto"/>
            </w:tcBorders>
            <w:vAlign w:val="center"/>
          </w:tcPr>
          <w:p w14:paraId="43321543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94" w:type="dxa"/>
            <w:tcBorders>
              <w:bottom w:val="single" w:sz="18" w:space="0" w:color="auto"/>
            </w:tcBorders>
            <w:vAlign w:val="center"/>
          </w:tcPr>
          <w:p w14:paraId="73667CEF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40" w:type="dxa"/>
            <w:gridSpan w:val="2"/>
            <w:tcBorders>
              <w:bottom w:val="single" w:sz="18" w:space="0" w:color="auto"/>
            </w:tcBorders>
            <w:vAlign w:val="center"/>
          </w:tcPr>
          <w:p w14:paraId="3DD3D59C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386" w:type="dxa"/>
            <w:gridSpan w:val="2"/>
            <w:tcBorders>
              <w:bottom w:val="single" w:sz="18" w:space="0" w:color="auto"/>
            </w:tcBorders>
            <w:vAlign w:val="center"/>
          </w:tcPr>
          <w:p w14:paraId="02B69406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59" w:type="dxa"/>
            <w:gridSpan w:val="2"/>
            <w:tcBorders>
              <w:bottom w:val="single" w:sz="18" w:space="0" w:color="auto"/>
            </w:tcBorders>
            <w:vAlign w:val="center"/>
          </w:tcPr>
          <w:p w14:paraId="31594F32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44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A4000AA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6839E6" w:rsidRPr="006839E6" w14:paraId="01859B86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439"/>
        </w:trPr>
        <w:tc>
          <w:tcPr>
            <w:tcW w:w="7862" w:type="dxa"/>
            <w:gridSpan w:val="1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79510C" w14:textId="77777777" w:rsidR="006839E6" w:rsidRPr="006839E6" w:rsidRDefault="006839E6" w:rsidP="006839E6">
            <w:pPr>
              <w:ind w:left="14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Uwagi pokontrolne:</w:t>
            </w:r>
            <w:r w:rsidRPr="006839E6">
              <w:rPr>
                <w:rFonts w:ascii="Arial" w:hAnsi="Arial"/>
                <w:sz w:val="20"/>
                <w:szCs w:val="20"/>
              </w:rPr>
              <w:br/>
            </w:r>
          </w:p>
          <w:p w14:paraId="6726FB12" w14:textId="77777777" w:rsidR="006839E6" w:rsidRPr="006839E6" w:rsidRDefault="006839E6" w:rsidP="006839E6">
            <w:pPr>
              <w:ind w:left="144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…………………………….…………………………………………………….</w:t>
            </w:r>
          </w:p>
        </w:tc>
        <w:tc>
          <w:tcPr>
            <w:tcW w:w="8121" w:type="dxa"/>
            <w:gridSpan w:val="15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7AC6D7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Pomiary przeprowadził:</w:t>
            </w:r>
          </w:p>
          <w:p w14:paraId="4A2B161F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………………………..………..…………………………………………………….</w:t>
            </w:r>
          </w:p>
          <w:p w14:paraId="71FC924D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 xml:space="preserve">      imię, nazwisko                     nr świadectwa kwalifikacyjnego                               podpis              data</w:t>
            </w:r>
          </w:p>
        </w:tc>
      </w:tr>
      <w:tr w:rsidR="006839E6" w:rsidRPr="006839E6" w14:paraId="31F8996A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879"/>
        </w:trPr>
        <w:tc>
          <w:tcPr>
            <w:tcW w:w="7862" w:type="dxa"/>
            <w:gridSpan w:val="1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</w:tcPr>
          <w:p w14:paraId="7DAC076B" w14:textId="77777777" w:rsidR="006839E6" w:rsidRPr="006839E6" w:rsidRDefault="006839E6" w:rsidP="006839E6">
            <w:pPr>
              <w:spacing w:before="60" w:line="312" w:lineRule="auto"/>
              <w:ind w:left="125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b/>
                <w:sz w:val="16"/>
                <w:szCs w:val="16"/>
              </w:rPr>
              <w:t>DOPUSZCZENIE LINII DO DALSZEJ EKSPLOATACJI</w:t>
            </w:r>
            <w:r w:rsidRPr="006839E6">
              <w:rPr>
                <w:rFonts w:ascii="Arial" w:hAnsi="Arial"/>
                <w:sz w:val="16"/>
                <w:szCs w:val="16"/>
              </w:rPr>
              <w:t xml:space="preserve">: </w:t>
            </w:r>
          </w:p>
          <w:p w14:paraId="4BA5865D" w14:textId="77777777" w:rsidR="006839E6" w:rsidRPr="006839E6" w:rsidRDefault="006839E6" w:rsidP="006839E6">
            <w:pPr>
              <w:spacing w:before="60" w:after="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tab/>
            </w:r>
            <w:r w:rsidRPr="006839E6">
              <w:rPr>
                <w:rFonts w:ascii="Arial" w:hAnsi="Arial"/>
                <w:b/>
                <w:sz w:val="20"/>
                <w:szCs w:val="20"/>
              </w:rPr>
              <w:tab/>
              <w:t>BEZ ZASTRZEŻEŃ / WARUNKOWE / NIE DOPUSZCZA SIĘ*</w:t>
            </w:r>
            <w:r w:rsidRPr="006839E6">
              <w:rPr>
                <w:rFonts w:ascii="Arial" w:hAnsi="Arial"/>
                <w:b/>
                <w:sz w:val="20"/>
                <w:szCs w:val="20"/>
                <w:vertAlign w:val="superscript"/>
              </w:rPr>
              <w:t>)</w:t>
            </w:r>
          </w:p>
          <w:p w14:paraId="282071C8" w14:textId="77777777" w:rsidR="006839E6" w:rsidRPr="006839E6" w:rsidRDefault="006839E6" w:rsidP="006839E6">
            <w:pPr>
              <w:ind w:left="126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Uwagi: </w:t>
            </w:r>
            <w:r w:rsidRPr="006839E6">
              <w:rPr>
                <w:rFonts w:ascii="Arial" w:hAnsi="Arial"/>
                <w:szCs w:val="16"/>
              </w:rPr>
              <w:t>...........................................................................................................</w:t>
            </w:r>
          </w:p>
        </w:tc>
        <w:tc>
          <w:tcPr>
            <w:tcW w:w="8121" w:type="dxa"/>
            <w:gridSpan w:val="1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7FB9D0E1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Oceny skuteczności ochrony dokonał:</w:t>
            </w:r>
          </w:p>
          <w:p w14:paraId="168F5608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………………….……………………………………...…………………………….</w:t>
            </w:r>
          </w:p>
          <w:p w14:paraId="13E421FD" w14:textId="77777777" w:rsidR="006839E6" w:rsidRPr="006839E6" w:rsidRDefault="006839E6" w:rsidP="006839E6">
            <w:pPr>
              <w:ind w:left="41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 xml:space="preserve">      imię, nazwisko                     nr świadectwa kwalifikacyjnego                               podpis              data</w:t>
            </w:r>
          </w:p>
        </w:tc>
      </w:tr>
    </w:tbl>
    <w:p w14:paraId="29223B52" w14:textId="77777777" w:rsidR="006839E6" w:rsidRPr="006839E6" w:rsidRDefault="006839E6" w:rsidP="006839E6">
      <w:pPr>
        <w:rPr>
          <w:rFonts w:ascii="Arial" w:hAnsi="Arial"/>
          <w:sz w:val="16"/>
          <w:szCs w:val="18"/>
        </w:rPr>
      </w:pPr>
      <w:r w:rsidRPr="006839E6">
        <w:rPr>
          <w:rFonts w:ascii="Arial" w:hAnsi="Arial"/>
          <w:sz w:val="16"/>
          <w:szCs w:val="18"/>
        </w:rPr>
        <w:t>* niepotrzebne skreślić</w:t>
      </w:r>
    </w:p>
    <w:p w14:paraId="214A7B07" w14:textId="77777777" w:rsidR="006839E6" w:rsidRPr="006839E6" w:rsidRDefault="006839E6" w:rsidP="006839E6">
      <w:pPr>
        <w:rPr>
          <w:rFonts w:eastAsia="Symbol"/>
          <w:sz w:val="22"/>
        </w:rPr>
        <w:sectPr w:rsidR="006839E6" w:rsidRPr="006839E6" w:rsidSect="00987855">
          <w:pgSz w:w="16838" w:h="11906" w:orient="landscape" w:code="9"/>
          <w:pgMar w:top="1135" w:right="1259" w:bottom="568" w:left="1418" w:header="709" w:footer="709" w:gutter="0"/>
          <w:cols w:space="708"/>
        </w:sectPr>
      </w:pPr>
    </w:p>
    <w:p w14:paraId="3CF8D626" w14:textId="77777777" w:rsidR="00987855" w:rsidRPr="00987855" w:rsidRDefault="00987855" w:rsidP="00987855">
      <w:pPr>
        <w:pStyle w:val="NagwekZ12"/>
        <w:numPr>
          <w:ilvl w:val="0"/>
          <w:numId w:val="0"/>
        </w:numPr>
        <w:spacing w:after="0"/>
        <w:ind w:left="993" w:hanging="993"/>
        <w:jc w:val="both"/>
        <w:outlineLvl w:val="1"/>
      </w:pPr>
    </w:p>
    <w:p w14:paraId="313C4513" w14:textId="77777777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Część H</w:t>
      </w:r>
    </w:p>
    <w:p w14:paraId="7032B880" w14:textId="237CE275" w:rsidR="00987855" w:rsidRPr="00987855" w:rsidRDefault="00987855" w:rsidP="00987855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87855">
        <w:rPr>
          <w:rFonts w:eastAsia="Symbol" w:cs="Symbol"/>
          <w:b/>
          <w:sz w:val="28"/>
          <w:szCs w:val="28"/>
          <w:lang w:eastAsia="zh-CN"/>
        </w:rPr>
        <w:t>Protokół badania ochrony przed porażeniem w dwunapięciowej linii SN/</w:t>
      </w:r>
      <w:proofErr w:type="spellStart"/>
      <w:r w:rsidRPr="00987855">
        <w:rPr>
          <w:rFonts w:eastAsia="Symbol" w:cs="Symbol"/>
          <w:b/>
          <w:sz w:val="28"/>
          <w:szCs w:val="28"/>
          <w:lang w:eastAsia="zh-CN"/>
        </w:rPr>
        <w:t>nn</w:t>
      </w:r>
      <w:proofErr w:type="spellEnd"/>
      <w:r w:rsidRPr="00987855">
        <w:rPr>
          <w:rFonts w:eastAsia="Symbol" w:cs="Symbol"/>
          <w:b/>
          <w:sz w:val="28"/>
          <w:szCs w:val="28"/>
          <w:lang w:eastAsia="zh-CN"/>
        </w:rPr>
        <w:t xml:space="preserve"> (przy słupach)</w:t>
      </w:r>
    </w:p>
    <w:p w14:paraId="64DCF518" w14:textId="77777777" w:rsidR="00987855" w:rsidRPr="00987855" w:rsidRDefault="00987855" w:rsidP="00987855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036E6005" w14:textId="77777777" w:rsidR="00987855" w:rsidRDefault="00987855" w:rsidP="006839E6">
      <w:pPr>
        <w:suppressAutoHyphens/>
        <w:spacing w:line="264" w:lineRule="auto"/>
        <w:ind w:left="709" w:hanging="709"/>
        <w:outlineLvl w:val="0"/>
        <w:rPr>
          <w:rFonts w:eastAsia="Symbol"/>
          <w:b/>
          <w:sz w:val="28"/>
          <w:szCs w:val="28"/>
          <w:lang w:eastAsia="zh-CN"/>
        </w:rPr>
      </w:pPr>
    </w:p>
    <w:p w14:paraId="415E84E6" w14:textId="7EFA7FE5" w:rsidR="006839E6" w:rsidRPr="006839E6" w:rsidRDefault="006839E6" w:rsidP="006839E6">
      <w:pPr>
        <w:suppressAutoHyphens/>
        <w:spacing w:line="264" w:lineRule="auto"/>
        <w:ind w:left="709" w:hanging="709"/>
        <w:outlineLvl w:val="0"/>
        <w:rPr>
          <w:b/>
          <w:sz w:val="28"/>
          <w:szCs w:val="28"/>
          <w:lang w:eastAsia="zh-CN"/>
        </w:rPr>
      </w:pPr>
      <w:r w:rsidRPr="006839E6">
        <w:rPr>
          <w:rFonts w:eastAsia="Symbol"/>
          <w:b/>
          <w:sz w:val="28"/>
          <w:szCs w:val="28"/>
          <w:lang w:eastAsia="zh-CN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2926"/>
        <w:gridCol w:w="3506"/>
        <w:gridCol w:w="1172"/>
      </w:tblGrid>
      <w:tr w:rsidR="006839E6" w:rsidRPr="006839E6" w14:paraId="55841CD6" w14:textId="77777777" w:rsidTr="00987855">
        <w:tblPrEx>
          <w:tblCellMar>
            <w:bottom w:w="0" w:type="dxa"/>
          </w:tblCellMar>
        </w:tblPrEx>
        <w:trPr>
          <w:trHeight w:val="584"/>
          <w:jc w:val="center"/>
        </w:trPr>
        <w:tc>
          <w:tcPr>
            <w:tcW w:w="1752" w:type="dxa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E0E0E0"/>
            <w:vAlign w:val="bottom"/>
          </w:tcPr>
          <w:p w14:paraId="621D3EB9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bookmarkStart w:id="38" w:name="_Toc492020792"/>
            <w:bookmarkStart w:id="39" w:name="_Toc508015187"/>
            <w:r w:rsidRPr="006839E6">
              <w:rPr>
                <w:rFonts w:ascii="Arial" w:hAnsi="Arial"/>
              </w:rPr>
              <w:lastRenderedPageBreak/>
              <w:br w:type="page"/>
              <w:t>........................</w:t>
            </w:r>
          </w:p>
          <w:p w14:paraId="16FC30E0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gridSpan w:val="2"/>
            <w:vMerge w:val="restart"/>
            <w:tcBorders>
              <w:top w:val="single" w:sz="18" w:space="0" w:color="auto"/>
            </w:tcBorders>
            <w:shd w:val="clear" w:color="auto" w:fill="E0E0E0"/>
            <w:vAlign w:val="center"/>
          </w:tcPr>
          <w:p w14:paraId="63EBC9E7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PROTOKÓŁ badania nr </w:t>
            </w:r>
            <w:r w:rsidRPr="006839E6">
              <w:rPr>
                <w:rFonts w:ascii="Arial" w:hAnsi="Arial"/>
                <w:sz w:val="20"/>
              </w:rPr>
              <w:t>.................................</w:t>
            </w:r>
          </w:p>
          <w:p w14:paraId="67AD9C8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0A5AB951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proofErr w:type="spellStart"/>
            <w:r w:rsidRPr="006839E6">
              <w:rPr>
                <w:rFonts w:ascii="Arial" w:hAnsi="Arial"/>
                <w:sz w:val="16"/>
              </w:rPr>
              <w:t>str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1/2</w:t>
            </w:r>
          </w:p>
        </w:tc>
      </w:tr>
      <w:tr w:rsidR="006839E6" w:rsidRPr="006839E6" w14:paraId="29A1AEB8" w14:textId="77777777" w:rsidTr="00987855">
        <w:tblPrEx>
          <w:tblCellMar>
            <w:bottom w:w="0" w:type="dxa"/>
          </w:tblCellMar>
        </w:tblPrEx>
        <w:trPr>
          <w:trHeight w:val="585"/>
          <w:jc w:val="center"/>
        </w:trPr>
        <w:tc>
          <w:tcPr>
            <w:tcW w:w="1752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4853115D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gridSpan w:val="2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5CDEB89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2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0E0E0"/>
            <w:vAlign w:val="bottom"/>
          </w:tcPr>
          <w:p w14:paraId="37D1BCF0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</w:t>
            </w:r>
          </w:p>
          <w:p w14:paraId="044A18AF" w14:textId="77777777" w:rsidR="006839E6" w:rsidRPr="006839E6" w:rsidRDefault="006839E6" w:rsidP="006839E6">
            <w:pPr>
              <w:spacing w:line="288" w:lineRule="auto"/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>Data pomiaru</w:t>
            </w:r>
          </w:p>
        </w:tc>
      </w:tr>
      <w:tr w:rsidR="006839E6" w:rsidRPr="006839E6" w14:paraId="53C818FA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596"/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3AB884B6" w14:textId="77777777" w:rsidR="006839E6" w:rsidRPr="006839E6" w:rsidRDefault="006839E6" w:rsidP="006839E6">
            <w:pPr>
              <w:ind w:left="1843" w:hanging="1843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TYP OBIEKTU:</w:t>
            </w:r>
            <w:r w:rsidRPr="006839E6">
              <w:rPr>
                <w:rFonts w:ascii="Arial" w:hAnsi="Arial"/>
                <w:b/>
                <w:sz w:val="20"/>
              </w:rPr>
              <w:tab/>
              <w:t>NAPOWIETRZNA LINIA ELEKTROENERGETYCZNA O DWÓCH POZIOMACH NAPIĘĆ (SN/</w:t>
            </w:r>
            <w:proofErr w:type="spellStart"/>
            <w:r w:rsidRPr="006839E6">
              <w:rPr>
                <w:rFonts w:ascii="Arial" w:hAnsi="Arial"/>
                <w:b/>
                <w:sz w:val="20"/>
              </w:rPr>
              <w:t>nn</w:t>
            </w:r>
            <w:proofErr w:type="spellEnd"/>
            <w:r w:rsidRPr="006839E6">
              <w:rPr>
                <w:rFonts w:ascii="Arial" w:hAnsi="Arial"/>
                <w:b/>
                <w:sz w:val="20"/>
              </w:rPr>
              <w:t>)</w:t>
            </w:r>
          </w:p>
        </w:tc>
      </w:tr>
      <w:tr w:rsidR="006839E6" w:rsidRPr="006839E6" w14:paraId="5DE0CFE9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76"/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3E730703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CZĘŚĆ PIERWSZA: SPRAWDZENIE DOKUMENTACJI</w:t>
            </w:r>
          </w:p>
        </w:tc>
      </w:tr>
      <w:tr w:rsidR="006839E6" w:rsidRPr="006839E6" w14:paraId="6B332DF5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top w:val="double" w:sz="4" w:space="0" w:color="auto"/>
              <w:left w:val="single" w:sz="18" w:space="0" w:color="auto"/>
              <w:right w:val="single" w:sz="18" w:space="0" w:color="auto"/>
            </w:tcBorders>
          </w:tcPr>
          <w:p w14:paraId="149504F9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DANE IDENTYFIKACYJNE OBIEKTU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33EC8A71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Numer identyfikacyjny ciągu liniowego SN ................... lub nazwa ciągu .......................</w:t>
            </w:r>
          </w:p>
          <w:p w14:paraId="1487DD8E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Linia zasilana z GPZ .......................................................... , pole nr .........</w:t>
            </w:r>
          </w:p>
          <w:p w14:paraId="3B4B5585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Wyłączenie linii następuje samoczynnie po wystąpieniu </w:t>
            </w:r>
            <w:proofErr w:type="spellStart"/>
            <w:r w:rsidRPr="006839E6">
              <w:rPr>
                <w:rFonts w:ascii="Arial" w:hAnsi="Arial"/>
                <w:sz w:val="20"/>
                <w:szCs w:val="20"/>
              </w:rPr>
              <w:t>doziemienia</w:t>
            </w:r>
            <w:proofErr w:type="spellEnd"/>
            <w:r w:rsidRPr="006839E6">
              <w:rPr>
                <w:rFonts w:ascii="Arial" w:hAnsi="Arial"/>
                <w:sz w:val="20"/>
                <w:szCs w:val="20"/>
              </w:rPr>
              <w:t xml:space="preserve"> TAK/NIE*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541CAD5A" w14:textId="77777777" w:rsidR="006839E6" w:rsidRPr="006839E6" w:rsidRDefault="006839E6" w:rsidP="006839E6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Rodzaj zleconych badań: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r w:rsidRPr="006839E6">
              <w:rPr>
                <w:rFonts w:ascii="Arial" w:hAnsi="Arial"/>
                <w:b/>
                <w:sz w:val="20"/>
                <w:szCs w:val="20"/>
              </w:rPr>
              <w:t>ODBIORCZE / EKSPLOATACYJNE</w:t>
            </w:r>
            <w:r w:rsidRPr="006839E6">
              <w:rPr>
                <w:rFonts w:ascii="Arial" w:hAnsi="Arial"/>
                <w:sz w:val="20"/>
                <w:szCs w:val="20"/>
              </w:rPr>
              <w:t>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</w:tc>
      </w:tr>
      <w:tr w:rsidR="006839E6" w:rsidRPr="006839E6" w14:paraId="466B6E2A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25770F29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Dane dotyczące zwarciowego prądu doziemnego i czasu jego przepływu przy zwarciu po stronie SN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(w najbardziej niekorzystnych warunkach zasilania)</w:t>
            </w:r>
          </w:p>
          <w:p w14:paraId="638D54CF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a) prąd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r w:rsidRPr="006839E6">
              <w:rPr>
                <w:i/>
                <w:sz w:val="22"/>
                <w:szCs w:val="20"/>
              </w:rPr>
              <w:t>I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r w:rsidRPr="006839E6">
              <w:rPr>
                <w:i/>
                <w:sz w:val="22"/>
                <w:szCs w:val="20"/>
              </w:rPr>
              <w:t> = I</w:t>
            </w:r>
            <w:r w:rsidRPr="006839E6">
              <w:rPr>
                <w:sz w:val="22"/>
                <w:szCs w:val="20"/>
                <w:vertAlign w:val="subscript"/>
              </w:rPr>
              <w:t>E</w:t>
            </w:r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A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3FFB7CE4" w14:textId="77777777" w:rsidR="006839E6" w:rsidRPr="006839E6" w:rsidRDefault="006839E6" w:rsidP="006839E6">
            <w:pPr>
              <w:tabs>
                <w:tab w:val="left" w:pos="300"/>
                <w:tab w:val="right" w:pos="574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b) czas wyłączenia zwarcia doziemnego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  <w:proofErr w:type="spellStart"/>
            <w:r w:rsidRPr="006839E6">
              <w:rPr>
                <w:i/>
                <w:sz w:val="22"/>
                <w:szCs w:val="20"/>
              </w:rPr>
              <w:t>t</w:t>
            </w:r>
            <w:r w:rsidRPr="006839E6">
              <w:rPr>
                <w:sz w:val="22"/>
                <w:szCs w:val="20"/>
                <w:vertAlign w:val="subscript"/>
              </w:rPr>
              <w:t>F</w:t>
            </w:r>
            <w:proofErr w:type="spellEnd"/>
            <w:r w:rsidRPr="006839E6">
              <w:rPr>
                <w:sz w:val="22"/>
                <w:szCs w:val="20"/>
              </w:rPr>
              <w:t> =</w:t>
            </w:r>
            <w:r w:rsidRPr="006839E6">
              <w:rPr>
                <w:sz w:val="20"/>
                <w:szCs w:val="20"/>
              </w:rPr>
              <w:tab/>
            </w:r>
            <w:r w:rsidRPr="006839E6">
              <w:rPr>
                <w:rFonts w:ascii="Arial" w:hAnsi="Arial"/>
                <w:sz w:val="20"/>
                <w:szCs w:val="20"/>
              </w:rPr>
              <w:t>............................ s</w:t>
            </w:r>
            <w:r w:rsidRPr="006839E6">
              <w:rPr>
                <w:rFonts w:ascii="Arial" w:hAnsi="Arial"/>
                <w:sz w:val="20"/>
                <w:szCs w:val="20"/>
              </w:rPr>
              <w:tab/>
            </w:r>
          </w:p>
          <w:p w14:paraId="2DF2FBB0" w14:textId="77777777" w:rsidR="006839E6" w:rsidRPr="006839E6" w:rsidRDefault="006839E6" w:rsidP="006839E6">
            <w:pPr>
              <w:ind w:left="284" w:hanging="28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c) największe dopuszczalne napięcie zakłóceniowe </w:t>
            </w:r>
            <w:r w:rsidRPr="006839E6">
              <w:rPr>
                <w:rFonts w:ascii="Arial" w:hAnsi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/>
                <w:sz w:val="20"/>
                <w:szCs w:val="20"/>
                <w:vertAlign w:val="subscript"/>
              </w:rPr>
              <w:t>F</w:t>
            </w:r>
            <w:r w:rsidRPr="006839E6">
              <w:rPr>
                <w:rFonts w:ascii="Arial" w:hAnsi="Arial"/>
                <w:sz w:val="20"/>
                <w:szCs w:val="20"/>
              </w:rPr>
              <w:t>=............... ....................V</w:t>
            </w:r>
          </w:p>
          <w:p w14:paraId="5DAE6601" w14:textId="77777777" w:rsidR="006839E6" w:rsidRPr="006839E6" w:rsidRDefault="006839E6" w:rsidP="006839E6">
            <w:pPr>
              <w:ind w:left="284" w:hanging="284"/>
              <w:rPr>
                <w:rFonts w:ascii="Arial" w:hAnsi="Arial"/>
                <w:sz w:val="20"/>
                <w:szCs w:val="20"/>
                <w:vertAlign w:val="superscript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d) obiekty liniowe przeznaczone do sprawdzenia: wg tabeli w części drugiej*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  <w:r w:rsidRPr="006839E6">
              <w:rPr>
                <w:rFonts w:ascii="Arial" w:hAnsi="Arial"/>
                <w:sz w:val="16"/>
                <w:szCs w:val="20"/>
              </w:rPr>
              <w:br/>
            </w:r>
            <w:r w:rsidRPr="006839E6">
              <w:rPr>
                <w:rFonts w:ascii="Arial" w:hAnsi="Arial"/>
                <w:sz w:val="20"/>
                <w:szCs w:val="20"/>
              </w:rPr>
              <w:t>tabela obejmuje reprezentatywną próbkę ze wszystkich obiektów w ciągu liniowym SN/wszystkie obiekty liniowe SN wymagające ochrony przed porażeniem*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068C10C1" w14:textId="77777777" w:rsidR="006839E6" w:rsidRPr="006839E6" w:rsidRDefault="006839E6" w:rsidP="006839E6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e) zmiana parametrów linii lub parametrów zasilania od czasu ostatniego badania TAK/NIE*</w:t>
            </w:r>
            <w:r w:rsidRPr="006839E6">
              <w:rPr>
                <w:rFonts w:ascii="Arial" w:hAnsi="Arial"/>
                <w:sz w:val="20"/>
                <w:szCs w:val="20"/>
                <w:vertAlign w:val="superscript"/>
              </w:rPr>
              <w:t xml:space="preserve">) </w:t>
            </w:r>
          </w:p>
        </w:tc>
      </w:tr>
      <w:tr w:rsidR="006839E6" w:rsidRPr="006839E6" w14:paraId="7700C982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226E27FD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Identyfikatory słupów i identyfikatory innych obiektów liniowych podlegających ochronie przed porażeniem (np. napędy łączników na słupach), położonych na obszarze zakwalifikowanym do ZIU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2D4A73E1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743F6DB2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Informacja o dokumentacji technicznej</w:t>
            </w:r>
          </w:p>
          <w:p w14:paraId="40602E0A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Dane dokumentu/źródła informacji  zawierającego projekt/dane instalacji uziemiających obiektów liniowych (słupów) …………......................................................................................................</w:t>
            </w:r>
          </w:p>
          <w:p w14:paraId="44D31085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Dane źródła informacji o obszarach ZIU zawierających sprawdzane słupy (jeśli takie obszary istnieją) ……………………………………………….………………………………………………………………………..</w:t>
            </w:r>
          </w:p>
          <w:p w14:paraId="702DA4D1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Ostatnie badanie ochrony przed porażeniem potwierdza protokół nr .................... ,</w:t>
            </w:r>
          </w:p>
          <w:p w14:paraId="2218D259" w14:textId="77777777" w:rsidR="006839E6" w:rsidRPr="006839E6" w:rsidRDefault="006839E6" w:rsidP="006839E6">
            <w:pPr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z dnia ........................</w:t>
            </w:r>
          </w:p>
        </w:tc>
      </w:tr>
      <w:tr w:rsidR="006839E6" w:rsidRPr="006839E6" w14:paraId="353A369B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1C4C4686" w14:textId="77777777" w:rsidR="006839E6" w:rsidRPr="006839E6" w:rsidRDefault="006839E6" w:rsidP="006839E6">
            <w:pPr>
              <w:spacing w:line="264" w:lineRule="auto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Identyfikatory słupów stanowiących dwunapięciowy (SN/</w:t>
            </w:r>
            <w:proofErr w:type="spellStart"/>
            <w:r w:rsidRPr="006839E6">
              <w:rPr>
                <w:rFonts w:ascii="Arial" w:hAnsi="Arial"/>
                <w:sz w:val="20"/>
                <w:szCs w:val="20"/>
              </w:rPr>
              <w:t>nn</w:t>
            </w:r>
            <w:proofErr w:type="spellEnd"/>
            <w:r w:rsidRPr="006839E6">
              <w:rPr>
                <w:rFonts w:ascii="Arial" w:hAnsi="Arial"/>
                <w:sz w:val="20"/>
                <w:szCs w:val="20"/>
              </w:rPr>
              <w:t>) odcinek (odcinki) ciągu liniowego (konieczność użycia innego protokołu pomiarowego)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6003159F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246"/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  <w:shd w:val="clear" w:color="auto" w:fill="E0E0E0"/>
            <w:vAlign w:val="center"/>
          </w:tcPr>
          <w:p w14:paraId="154DAD6E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</w:rPr>
            </w:pPr>
            <w:r w:rsidRPr="006839E6">
              <w:rPr>
                <w:sz w:val="20"/>
              </w:rPr>
              <w:br w:type="page"/>
            </w:r>
            <w:r w:rsidRPr="006839E6">
              <w:rPr>
                <w:rFonts w:ascii="Arial" w:hAnsi="Arial"/>
                <w:b/>
                <w:sz w:val="20"/>
              </w:rPr>
              <w:t>CZĘŚĆ DRUGA: BADANIA W TERENIE</w:t>
            </w:r>
          </w:p>
        </w:tc>
      </w:tr>
      <w:tr w:rsidR="006839E6" w:rsidRPr="006839E6" w14:paraId="0D9B098E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14:paraId="71616B98" w14:textId="77777777" w:rsidR="006839E6" w:rsidRPr="006839E6" w:rsidRDefault="006839E6" w:rsidP="006839E6">
            <w:pPr>
              <w:tabs>
                <w:tab w:val="left" w:pos="8083"/>
              </w:tabs>
              <w:spacing w:line="312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 xml:space="preserve">a) oględziny widocznych części instalacji uziemiających </w:t>
            </w:r>
            <w:r w:rsidRPr="006839E6">
              <w:rPr>
                <w:rFonts w:ascii="Arial" w:hAnsi="Arial"/>
                <w:sz w:val="20"/>
              </w:rPr>
              <w:t>(wpisać nr słupów, przy których zauważono nieprawidłowości/usterki oraz podać krótki opis usterki)</w:t>
            </w:r>
            <w:r w:rsidRPr="006839E6">
              <w:rPr>
                <w:rFonts w:ascii="Arial" w:hAnsi="Arial"/>
                <w:b/>
                <w:sz w:val="20"/>
              </w:rPr>
              <w:t xml:space="preserve"> </w:t>
            </w:r>
            <w:r w:rsidRPr="006839E6">
              <w:rPr>
                <w:rFonts w:ascii="Arial" w:hAnsi="Arial"/>
                <w:b/>
                <w:sz w:val="20"/>
              </w:rPr>
              <w:br/>
            </w:r>
            <w:r w:rsidRPr="006839E6">
              <w:rPr>
                <w:rFonts w:ascii="Arial" w:hAnsi="Arial"/>
                <w:b/>
                <w:sz w:val="16"/>
              </w:rPr>
              <w:t xml:space="preserve">Uwaga! </w:t>
            </w:r>
            <w:r w:rsidRPr="006839E6">
              <w:rPr>
                <w:rFonts w:ascii="Arial" w:hAnsi="Arial"/>
                <w:sz w:val="16"/>
              </w:rPr>
              <w:t xml:space="preserve">Tabela zawierająca wyniki sprawdzenia układów uziemiających słupów zawiera rubrykę „wynik oględzin”, </w:t>
            </w:r>
            <w:r w:rsidRPr="006839E6">
              <w:rPr>
                <w:rFonts w:ascii="Arial" w:hAnsi="Arial"/>
                <w:sz w:val="16"/>
              </w:rPr>
              <w:br/>
              <w:t xml:space="preserve">w której powinno się wpisać czy stan instalacji uziemiającej nie budzi zastrzeżeń jeśli chodzi o oględziny. W tym punkcie wpisuje się jedynie zastrzeżenia w przypadku kiedy wynik oględzin wpisany w tabeli nie jest pozytywny </w:t>
            </w:r>
            <w:r w:rsidRPr="006839E6">
              <w:rPr>
                <w:rFonts w:ascii="Arial" w:hAnsi="Arial"/>
                <w:sz w:val="16"/>
              </w:rPr>
              <w:tab/>
            </w:r>
            <w:r w:rsidRPr="006839E6">
              <w:rPr>
                <w:rFonts w:ascii="Arial" w:hAnsi="Arial"/>
                <w:sz w:val="20"/>
              </w:rPr>
              <w:t xml:space="preserve"> .....................................................................................................................................................................</w:t>
            </w:r>
          </w:p>
          <w:p w14:paraId="4169A991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b/>
                <w:i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6645D22F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4678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FCA32F4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b/>
                <w:sz w:val="20"/>
              </w:rPr>
              <w:t xml:space="preserve">b) Przyrządy użyte do pomiarów rezystancji uziemień: </w:t>
            </w:r>
            <w:r w:rsidRPr="006839E6">
              <w:rPr>
                <w:rFonts w:ascii="Arial" w:hAnsi="Arial" w:cs="Arial"/>
                <w:b/>
                <w:sz w:val="20"/>
              </w:rPr>
              <w:br/>
            </w:r>
            <w:r w:rsidRPr="006839E6">
              <w:rPr>
                <w:rFonts w:ascii="Arial" w:hAnsi="Arial" w:cs="Arial"/>
                <w:sz w:val="20"/>
              </w:rPr>
              <w:t>rodzaj .......................................</w:t>
            </w:r>
          </w:p>
          <w:p w14:paraId="5B116E1D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sz w:val="20"/>
              </w:rPr>
              <w:t>typ .................., nr.....................</w:t>
            </w:r>
          </w:p>
        </w:tc>
        <w:tc>
          <w:tcPr>
            <w:tcW w:w="4678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46BA4692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b/>
                <w:sz w:val="20"/>
              </w:rPr>
              <w:t xml:space="preserve">Przyrządy użyte do pomiarów napięć dotykowych: </w:t>
            </w:r>
            <w:r w:rsidRPr="006839E6">
              <w:rPr>
                <w:rFonts w:ascii="Arial" w:hAnsi="Arial" w:cs="Arial"/>
                <w:b/>
                <w:sz w:val="20"/>
              </w:rPr>
              <w:br/>
            </w:r>
            <w:r w:rsidRPr="006839E6">
              <w:rPr>
                <w:rFonts w:ascii="Arial" w:hAnsi="Arial" w:cs="Arial"/>
                <w:sz w:val="20"/>
              </w:rPr>
              <w:t>rodzaj ........................................</w:t>
            </w:r>
          </w:p>
          <w:p w14:paraId="7332286D" w14:textId="77777777" w:rsidR="006839E6" w:rsidRPr="006839E6" w:rsidRDefault="006839E6" w:rsidP="006839E6">
            <w:pPr>
              <w:rPr>
                <w:rFonts w:ascii="Arial" w:hAnsi="Arial" w:cs="Arial"/>
                <w:sz w:val="20"/>
              </w:rPr>
            </w:pPr>
            <w:r w:rsidRPr="006839E6">
              <w:rPr>
                <w:rFonts w:ascii="Arial" w:hAnsi="Arial" w:cs="Arial"/>
                <w:sz w:val="20"/>
              </w:rPr>
              <w:t>typ .................., nr .....................</w:t>
            </w:r>
          </w:p>
        </w:tc>
      </w:tr>
    </w:tbl>
    <w:p w14:paraId="1F9D4731" w14:textId="77777777" w:rsidR="006839E6" w:rsidRPr="006839E6" w:rsidRDefault="006839E6" w:rsidP="006839E6">
      <w:pPr>
        <w:rPr>
          <w:rFonts w:ascii="Arial" w:hAnsi="Arial"/>
          <w:sz w:val="16"/>
        </w:rPr>
      </w:pPr>
      <w:r w:rsidRPr="006839E6">
        <w:rPr>
          <w:rFonts w:ascii="Arial" w:hAnsi="Arial"/>
          <w:sz w:val="16"/>
        </w:rPr>
        <w:t>*</w:t>
      </w:r>
      <w:r w:rsidRPr="006839E6">
        <w:rPr>
          <w:rFonts w:ascii="Arial" w:hAnsi="Arial"/>
          <w:sz w:val="16"/>
          <w:vertAlign w:val="superscript"/>
        </w:rPr>
        <w:t>)</w:t>
      </w:r>
      <w:r w:rsidRPr="006839E6">
        <w:rPr>
          <w:rFonts w:ascii="Arial" w:hAnsi="Arial"/>
          <w:sz w:val="16"/>
        </w:rPr>
        <w:t xml:space="preserve"> niepotrzebne skreślić</w:t>
      </w:r>
    </w:p>
    <w:p w14:paraId="6FC0EEC7" w14:textId="77777777" w:rsidR="006839E6" w:rsidRPr="006839E6" w:rsidRDefault="006839E6" w:rsidP="006839E6">
      <w:pPr>
        <w:rPr>
          <w:rFonts w:eastAsia="Symbol"/>
        </w:rPr>
        <w:sectPr w:rsidR="006839E6" w:rsidRPr="006839E6" w:rsidSect="00987855">
          <w:headerReference w:type="even" r:id="rId38"/>
          <w:headerReference w:type="default" r:id="rId39"/>
          <w:headerReference w:type="first" r:id="rId40"/>
          <w:pgSz w:w="11906" w:h="16838" w:code="9"/>
          <w:pgMar w:top="851" w:right="1418" w:bottom="1258" w:left="1418" w:header="709" w:footer="709" w:gutter="0"/>
          <w:cols w:space="708"/>
          <w:docGrid w:linePitch="326"/>
        </w:sectPr>
      </w:pPr>
    </w:p>
    <w:tbl>
      <w:tblPr>
        <w:tblW w:w="16068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6"/>
        <w:gridCol w:w="30"/>
        <w:gridCol w:w="373"/>
        <w:gridCol w:w="65"/>
        <w:gridCol w:w="469"/>
        <w:gridCol w:w="266"/>
        <w:gridCol w:w="499"/>
        <w:gridCol w:w="73"/>
        <w:gridCol w:w="626"/>
        <w:gridCol w:w="266"/>
        <w:gridCol w:w="136"/>
        <w:gridCol w:w="626"/>
        <w:gridCol w:w="200"/>
        <w:gridCol w:w="693"/>
        <w:gridCol w:w="539"/>
        <w:gridCol w:w="311"/>
        <w:gridCol w:w="648"/>
        <w:gridCol w:w="203"/>
        <w:gridCol w:w="850"/>
        <w:gridCol w:w="981"/>
        <w:gridCol w:w="34"/>
        <w:gridCol w:w="652"/>
        <w:gridCol w:w="417"/>
        <w:gridCol w:w="269"/>
        <w:gridCol w:w="91"/>
        <w:gridCol w:w="730"/>
        <w:gridCol w:w="822"/>
        <w:gridCol w:w="35"/>
        <w:gridCol w:w="876"/>
        <w:gridCol w:w="8"/>
        <w:gridCol w:w="800"/>
        <w:gridCol w:w="91"/>
        <w:gridCol w:w="401"/>
        <w:gridCol w:w="822"/>
        <w:gridCol w:w="8"/>
        <w:gridCol w:w="682"/>
        <w:gridCol w:w="1070"/>
      </w:tblGrid>
      <w:tr w:rsidR="006839E6" w:rsidRPr="006839E6" w14:paraId="535B3529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998" w:type="dxa"/>
            <w:gridSpan w:val="36"/>
            <w:tcBorders>
              <w:top w:val="single" w:sz="18" w:space="0" w:color="auto"/>
              <w:left w:val="single" w:sz="18" w:space="0" w:color="auto"/>
            </w:tcBorders>
          </w:tcPr>
          <w:p w14:paraId="5795292D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lastRenderedPageBreak/>
              <w:t xml:space="preserve">c) Pomiary rezystancji uziemień słupów SN (pola szare wypełniać tylko dla słupów o </w:t>
            </w:r>
            <w:proofErr w:type="spellStart"/>
            <w:r w:rsidRPr="006839E6">
              <w:rPr>
                <w:rFonts w:ascii="Arial" w:hAnsi="Arial"/>
                <w:b/>
                <w:sz w:val="20"/>
                <w:szCs w:val="20"/>
              </w:rPr>
              <w:t>wpólnym</w:t>
            </w:r>
            <w:proofErr w:type="spellEnd"/>
            <w:r w:rsidRPr="006839E6">
              <w:rPr>
                <w:rFonts w:ascii="Arial" w:hAnsi="Arial"/>
                <w:b/>
                <w:sz w:val="20"/>
                <w:szCs w:val="20"/>
              </w:rPr>
              <w:t xml:space="preserve"> uziemieniu SN i </w:t>
            </w:r>
            <w:proofErr w:type="spellStart"/>
            <w:r w:rsidRPr="006839E6">
              <w:rPr>
                <w:rFonts w:ascii="Arial" w:hAnsi="Arial"/>
                <w:b/>
                <w:sz w:val="20"/>
                <w:szCs w:val="20"/>
              </w:rPr>
              <w:t>nn</w:t>
            </w:r>
            <w:proofErr w:type="spellEnd"/>
            <w:r w:rsidRPr="006839E6">
              <w:rPr>
                <w:rFonts w:ascii="Arial" w:hAnsi="Arial"/>
                <w:b/>
                <w:sz w:val="20"/>
                <w:szCs w:val="20"/>
              </w:rPr>
              <w:t>):</w:t>
            </w:r>
          </w:p>
        </w:tc>
        <w:tc>
          <w:tcPr>
            <w:tcW w:w="10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105977F2" w14:textId="77777777" w:rsidR="006839E6" w:rsidRPr="006839E6" w:rsidRDefault="006839E6" w:rsidP="006839E6">
            <w:pPr>
              <w:ind w:left="16"/>
              <w:jc w:val="center"/>
              <w:rPr>
                <w:rFonts w:ascii="Arial" w:hAnsi="Arial"/>
                <w:b/>
                <w:sz w:val="20"/>
                <w:szCs w:val="20"/>
              </w:rPr>
            </w:pPr>
            <w:proofErr w:type="spellStart"/>
            <w:r w:rsidRPr="006839E6">
              <w:rPr>
                <w:rFonts w:ascii="Arial" w:hAnsi="Arial"/>
                <w:b/>
                <w:sz w:val="20"/>
                <w:szCs w:val="20"/>
              </w:rPr>
              <w:t>str</w:t>
            </w:r>
            <w:proofErr w:type="spellEnd"/>
            <w:r w:rsidRPr="006839E6">
              <w:rPr>
                <w:rFonts w:ascii="Arial" w:hAnsi="Arial"/>
                <w:b/>
                <w:sz w:val="20"/>
                <w:szCs w:val="20"/>
              </w:rPr>
              <w:t xml:space="preserve"> 2/2</w:t>
            </w:r>
          </w:p>
        </w:tc>
      </w:tr>
      <w:tr w:rsidR="006839E6" w:rsidRPr="006839E6" w14:paraId="0D4DEBFB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83"/>
        </w:trPr>
        <w:tc>
          <w:tcPr>
            <w:tcW w:w="406" w:type="dxa"/>
            <w:vMerge w:val="restart"/>
            <w:tcBorders>
              <w:left w:val="single" w:sz="18" w:space="0" w:color="auto"/>
            </w:tcBorders>
            <w:vAlign w:val="center"/>
          </w:tcPr>
          <w:p w14:paraId="6D135336" w14:textId="77777777" w:rsidR="006839E6" w:rsidRPr="006839E6" w:rsidRDefault="006839E6" w:rsidP="006839E6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0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96C3F5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800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8C6EF3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Obszar ZIU</w:t>
            </w:r>
          </w:p>
        </w:tc>
        <w:tc>
          <w:tcPr>
            <w:tcW w:w="57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2D38EBC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uziomu</w:t>
            </w:r>
          </w:p>
          <w:p w14:paraId="79178AE6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</w:p>
        </w:tc>
        <w:tc>
          <w:tcPr>
            <w:tcW w:w="626" w:type="dxa"/>
            <w:vMerge w:val="restart"/>
            <w:shd w:val="clear" w:color="auto" w:fill="auto"/>
            <w:textDirection w:val="btLr"/>
            <w:vAlign w:val="center"/>
          </w:tcPr>
          <w:p w14:paraId="17389A22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Grunt:</w:t>
            </w:r>
          </w:p>
          <w:p w14:paraId="717DD880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Pr="006839E6">
              <w:rPr>
                <w:rFonts w:ascii="Arial" w:hAnsi="Arial" w:cs="Arial"/>
                <w:sz w:val="16"/>
                <w:szCs w:val="16"/>
              </w:rPr>
              <w:t>uchy/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w</w:t>
            </w:r>
            <w:r w:rsidRPr="006839E6">
              <w:rPr>
                <w:rFonts w:ascii="Arial" w:hAnsi="Arial" w:cs="Arial"/>
                <w:sz w:val="16"/>
                <w:szCs w:val="16"/>
              </w:rPr>
              <w:t>ilgotny/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m</w:t>
            </w:r>
            <w:r w:rsidRPr="006839E6">
              <w:rPr>
                <w:rFonts w:ascii="Arial" w:hAnsi="Arial" w:cs="Arial"/>
                <w:sz w:val="16"/>
                <w:szCs w:val="16"/>
              </w:rPr>
              <w:t>okry</w:t>
            </w:r>
          </w:p>
        </w:tc>
        <w:tc>
          <w:tcPr>
            <w:tcW w:w="402" w:type="dxa"/>
            <w:gridSpan w:val="2"/>
            <w:vMerge w:val="restart"/>
            <w:shd w:val="clear" w:color="auto" w:fill="auto"/>
            <w:vAlign w:val="center"/>
          </w:tcPr>
          <w:p w14:paraId="03E791A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8"/>
                <w:szCs w:val="16"/>
              </w:rPr>
              <w:t>k</w:t>
            </w:r>
            <w:r w:rsidRPr="006839E6">
              <w:rPr>
                <w:rFonts w:ascii="Arial" w:hAnsi="Arial" w:cs="Arial"/>
                <w:sz w:val="18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626" w:type="dxa"/>
            <w:vMerge w:val="restart"/>
            <w:textDirection w:val="btLr"/>
            <w:vAlign w:val="center"/>
          </w:tcPr>
          <w:p w14:paraId="65CB5D8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Lokali-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zacja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słupa </w:t>
            </w:r>
          </w:p>
          <w:p w14:paraId="45D0D8AB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(wpisać właściwą cyfrę)</w:t>
            </w:r>
          </w:p>
        </w:tc>
        <w:tc>
          <w:tcPr>
            <w:tcW w:w="893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814E7EB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Słup izolacyjny </w:t>
            </w:r>
          </w:p>
        </w:tc>
        <w:tc>
          <w:tcPr>
            <w:tcW w:w="850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5120D5E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Słup z napędem łącznika lub innymi częściami 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przewodz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</w:tc>
        <w:tc>
          <w:tcPr>
            <w:tcW w:w="851" w:type="dxa"/>
            <w:gridSpan w:val="2"/>
            <w:vMerge w:val="restart"/>
            <w:textDirection w:val="btLr"/>
            <w:vAlign w:val="center"/>
          </w:tcPr>
          <w:p w14:paraId="3097B7A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Zastosowane środki M</w:t>
            </w:r>
          </w:p>
          <w:p w14:paraId="476E2A3C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68571716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Rezystywność gruntu</w:t>
            </w:r>
          </w:p>
          <w:p w14:paraId="701D9848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A67F493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Uziemienie słupa: tylko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SN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wspólne</w:t>
            </w:r>
          </w:p>
        </w:tc>
        <w:tc>
          <w:tcPr>
            <w:tcW w:w="3016" w:type="dxa"/>
            <w:gridSpan w:val="7"/>
            <w:shd w:val="clear" w:color="auto" w:fill="CCCCCC"/>
            <w:vAlign w:val="center"/>
          </w:tcPr>
          <w:p w14:paraId="411E6CF7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Wypadkowa rezystancja uziemienia</w:t>
            </w:r>
          </w:p>
        </w:tc>
        <w:tc>
          <w:tcPr>
            <w:tcW w:w="4758" w:type="dxa"/>
            <w:gridSpan w:val="9"/>
            <w:tcBorders>
              <w:right w:val="single" w:sz="18" w:space="0" w:color="auto"/>
            </w:tcBorders>
            <w:vAlign w:val="center"/>
          </w:tcPr>
          <w:p w14:paraId="4747171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Rezystancja uziemienia </w:t>
            </w:r>
            <w:r w:rsidRPr="006839E6">
              <w:rPr>
                <w:rFonts w:ascii="Arial" w:hAnsi="Arial" w:cs="Arial"/>
                <w:i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obiektu liniowego</w:t>
            </w:r>
          </w:p>
        </w:tc>
      </w:tr>
      <w:tr w:rsidR="006839E6" w:rsidRPr="006839E6" w14:paraId="7B3685A4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200"/>
        </w:trPr>
        <w:tc>
          <w:tcPr>
            <w:tcW w:w="406" w:type="dxa"/>
            <w:vMerge/>
            <w:tcBorders>
              <w:left w:val="single" w:sz="18" w:space="0" w:color="auto"/>
            </w:tcBorders>
          </w:tcPr>
          <w:p w14:paraId="0162C41E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403" w:type="dxa"/>
            <w:gridSpan w:val="2"/>
            <w:vMerge/>
            <w:shd w:val="clear" w:color="auto" w:fill="auto"/>
          </w:tcPr>
          <w:p w14:paraId="450A74C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800" w:type="dxa"/>
            <w:gridSpan w:val="3"/>
            <w:vMerge/>
            <w:shd w:val="clear" w:color="auto" w:fill="auto"/>
          </w:tcPr>
          <w:p w14:paraId="3D2E29B8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572" w:type="dxa"/>
            <w:gridSpan w:val="2"/>
            <w:vMerge/>
            <w:shd w:val="clear" w:color="auto" w:fill="auto"/>
          </w:tcPr>
          <w:p w14:paraId="2F0344B9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626" w:type="dxa"/>
            <w:vMerge/>
            <w:shd w:val="clear" w:color="auto" w:fill="auto"/>
          </w:tcPr>
          <w:p w14:paraId="2B702E9F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402" w:type="dxa"/>
            <w:gridSpan w:val="2"/>
            <w:vMerge/>
            <w:shd w:val="clear" w:color="auto" w:fill="auto"/>
          </w:tcPr>
          <w:p w14:paraId="09B95332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626" w:type="dxa"/>
            <w:vMerge/>
          </w:tcPr>
          <w:p w14:paraId="25B958F1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93" w:type="dxa"/>
            <w:gridSpan w:val="2"/>
            <w:vMerge/>
            <w:shd w:val="clear" w:color="auto" w:fill="auto"/>
          </w:tcPr>
          <w:p w14:paraId="5295DCBB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gridSpan w:val="2"/>
            <w:vMerge/>
            <w:shd w:val="clear" w:color="auto" w:fill="auto"/>
          </w:tcPr>
          <w:p w14:paraId="5A41E133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51" w:type="dxa"/>
            <w:gridSpan w:val="2"/>
            <w:vMerge/>
          </w:tcPr>
          <w:p w14:paraId="2C69579E" w14:textId="77777777" w:rsidR="006839E6" w:rsidRPr="006839E6" w:rsidRDefault="006839E6" w:rsidP="006839E6">
            <w:pPr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60530610" w14:textId="77777777" w:rsidR="006839E6" w:rsidRPr="006839E6" w:rsidRDefault="006839E6" w:rsidP="006839E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15" w:type="dxa"/>
            <w:gridSpan w:val="2"/>
            <w:vMerge/>
            <w:shd w:val="clear" w:color="auto" w:fill="auto"/>
            <w:vAlign w:val="center"/>
          </w:tcPr>
          <w:p w14:paraId="6C1C8075" w14:textId="77777777" w:rsidR="006839E6" w:rsidRPr="006839E6" w:rsidRDefault="006839E6" w:rsidP="006839E6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9" w:type="dxa"/>
            <w:gridSpan w:val="4"/>
            <w:shd w:val="clear" w:color="auto" w:fill="CCCCCC"/>
            <w:textDirection w:val="btLr"/>
            <w:vAlign w:val="center"/>
          </w:tcPr>
          <w:p w14:paraId="1C78F0E2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8"/>
              </w:rPr>
            </w:pPr>
            <w:r w:rsidRPr="006839E6">
              <w:rPr>
                <w:rFonts w:ascii="Arial" w:hAnsi="Arial"/>
                <w:sz w:val="16"/>
              </w:rPr>
              <w:t xml:space="preserve">Wynik pomiaru rezystancji metodą „3p” </w:t>
            </w:r>
          </w:p>
        </w:tc>
        <w:tc>
          <w:tcPr>
            <w:tcW w:w="1587" w:type="dxa"/>
            <w:gridSpan w:val="3"/>
            <w:shd w:val="clear" w:color="auto" w:fill="CCCCCC"/>
            <w:textDirection w:val="btLr"/>
            <w:vAlign w:val="center"/>
          </w:tcPr>
          <w:p w14:paraId="66BDC2A0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8"/>
                <w:vertAlign w:val="subscript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B</w:t>
            </w:r>
            <w:r w:rsidRPr="006839E6">
              <w:rPr>
                <w:rFonts w:ascii="Arial" w:hAnsi="Arial"/>
                <w:sz w:val="18"/>
              </w:rPr>
              <w:t>=</w:t>
            </w:r>
            <w:proofErr w:type="spellStart"/>
            <w:r w:rsidRPr="006839E6">
              <w:rPr>
                <w:rFonts w:ascii="Arial" w:hAnsi="Arial"/>
                <w:sz w:val="18"/>
              </w:rPr>
              <w:t>k</w:t>
            </w:r>
            <w:r w:rsidRPr="006839E6">
              <w:rPr>
                <w:rFonts w:ascii="Arial" w:hAnsi="Arial"/>
                <w:sz w:val="18"/>
                <w:vertAlign w:val="subscript"/>
              </w:rPr>
              <w:t>R</w:t>
            </w:r>
            <w:proofErr w:type="spellEnd"/>
            <w:r w:rsidRPr="006839E6">
              <w:rPr>
                <w:rFonts w:ascii="Arial" w:hAnsi="Arial"/>
                <w:sz w:val="18"/>
              </w:rPr>
              <w:sym w:font="Symbol" w:char="F0D7"/>
            </w: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BM</w:t>
            </w:r>
          </w:p>
        </w:tc>
        <w:tc>
          <w:tcPr>
            <w:tcW w:w="884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8E05AA1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 xml:space="preserve">Metoda pomiaru </w:t>
            </w:r>
          </w:p>
          <w:p w14:paraId="7201988B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(</w:t>
            </w:r>
            <w:r w:rsidRPr="006839E6">
              <w:rPr>
                <w:rFonts w:ascii="Arial" w:hAnsi="Arial" w:cs="Arial"/>
                <w:sz w:val="16"/>
                <w:szCs w:val="16"/>
              </w:rPr>
              <w:t>wpisać</w:t>
            </w:r>
            <w:r w:rsidRPr="006839E6">
              <w:rPr>
                <w:rFonts w:ascii="Arial" w:hAnsi="Arial"/>
                <w:sz w:val="16"/>
                <w:szCs w:val="16"/>
              </w:rPr>
              <w:t xml:space="preserve"> P1, P2, P3, P3R, P4 lub P6)</w:t>
            </w:r>
          </w:p>
        </w:tc>
        <w:tc>
          <w:tcPr>
            <w:tcW w:w="89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42460654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</w:rPr>
              <w:t>Wynik pomiaru rezystancji</w:t>
            </w:r>
          </w:p>
        </w:tc>
        <w:tc>
          <w:tcPr>
            <w:tcW w:w="1231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136DABD8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/>
                <w:sz w:val="18"/>
                <w:vertAlign w:val="subscript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E</w:t>
            </w:r>
            <w:r w:rsidRPr="006839E6">
              <w:rPr>
                <w:rFonts w:ascii="Arial" w:hAnsi="Arial"/>
                <w:sz w:val="18"/>
              </w:rPr>
              <w:t>=</w:t>
            </w:r>
            <w:proofErr w:type="spellStart"/>
            <w:r w:rsidRPr="006839E6">
              <w:rPr>
                <w:rFonts w:ascii="Arial" w:hAnsi="Arial"/>
                <w:sz w:val="18"/>
              </w:rPr>
              <w:t>k</w:t>
            </w:r>
            <w:r w:rsidRPr="006839E6">
              <w:rPr>
                <w:rFonts w:ascii="Arial" w:hAnsi="Arial"/>
                <w:sz w:val="18"/>
                <w:vertAlign w:val="subscript"/>
              </w:rPr>
              <w:t>R</w:t>
            </w:r>
            <w:proofErr w:type="spellEnd"/>
            <w:r w:rsidRPr="006839E6">
              <w:rPr>
                <w:rFonts w:ascii="Arial" w:hAnsi="Arial"/>
                <w:sz w:val="18"/>
              </w:rPr>
              <w:sym w:font="Symbol" w:char="F0D7"/>
            </w: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EM</w:t>
            </w:r>
          </w:p>
        </w:tc>
        <w:tc>
          <w:tcPr>
            <w:tcW w:w="1752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1664373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Uwagi</w:t>
            </w:r>
          </w:p>
        </w:tc>
      </w:tr>
      <w:tr w:rsidR="006839E6" w:rsidRPr="006839E6" w14:paraId="64BEAD76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80"/>
        </w:trPr>
        <w:tc>
          <w:tcPr>
            <w:tcW w:w="406" w:type="dxa"/>
            <w:vMerge/>
            <w:tcBorders>
              <w:left w:val="single" w:sz="18" w:space="0" w:color="auto"/>
            </w:tcBorders>
          </w:tcPr>
          <w:p w14:paraId="75B1CFF3" w14:textId="77777777" w:rsidR="006839E6" w:rsidRPr="006839E6" w:rsidRDefault="006839E6" w:rsidP="006839E6">
            <w:pPr>
              <w:rPr>
                <w:rFonts w:ascii="Arial" w:hAnsi="Arial"/>
              </w:rPr>
            </w:pPr>
          </w:p>
        </w:tc>
        <w:tc>
          <w:tcPr>
            <w:tcW w:w="403" w:type="dxa"/>
            <w:gridSpan w:val="2"/>
            <w:vMerge/>
            <w:shd w:val="clear" w:color="auto" w:fill="auto"/>
          </w:tcPr>
          <w:p w14:paraId="4183825B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800" w:type="dxa"/>
            <w:gridSpan w:val="3"/>
            <w:shd w:val="clear" w:color="auto" w:fill="auto"/>
            <w:vAlign w:val="center"/>
          </w:tcPr>
          <w:p w14:paraId="6D2CB83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572" w:type="dxa"/>
            <w:gridSpan w:val="2"/>
            <w:vMerge/>
            <w:shd w:val="clear" w:color="auto" w:fill="auto"/>
          </w:tcPr>
          <w:p w14:paraId="67A524E6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626" w:type="dxa"/>
            <w:vMerge/>
            <w:shd w:val="clear" w:color="auto" w:fill="auto"/>
          </w:tcPr>
          <w:p w14:paraId="4585677E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402" w:type="dxa"/>
            <w:gridSpan w:val="2"/>
            <w:vMerge/>
            <w:shd w:val="clear" w:color="auto" w:fill="auto"/>
          </w:tcPr>
          <w:p w14:paraId="29E021BE" w14:textId="77777777" w:rsidR="006839E6" w:rsidRPr="006839E6" w:rsidRDefault="006839E6" w:rsidP="006839E6">
            <w:pPr>
              <w:ind w:left="426"/>
              <w:rPr>
                <w:rFonts w:ascii="Arial" w:hAnsi="Arial"/>
              </w:rPr>
            </w:pPr>
          </w:p>
        </w:tc>
        <w:tc>
          <w:tcPr>
            <w:tcW w:w="626" w:type="dxa"/>
            <w:vMerge/>
          </w:tcPr>
          <w:p w14:paraId="167B4F1E" w14:textId="77777777" w:rsidR="006839E6" w:rsidRPr="006839E6" w:rsidRDefault="006839E6" w:rsidP="006839E6">
            <w:pPr>
              <w:ind w:left="426"/>
              <w:rPr>
                <w:rFonts w:ascii="Arial" w:hAnsi="Arial"/>
                <w:sz w:val="16"/>
              </w:rPr>
            </w:pPr>
          </w:p>
        </w:tc>
        <w:tc>
          <w:tcPr>
            <w:tcW w:w="893" w:type="dxa"/>
            <w:gridSpan w:val="2"/>
            <w:shd w:val="clear" w:color="auto" w:fill="auto"/>
            <w:vAlign w:val="center"/>
          </w:tcPr>
          <w:p w14:paraId="1396E44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1EBF477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TAK/NIE</w:t>
            </w:r>
          </w:p>
        </w:tc>
        <w:tc>
          <w:tcPr>
            <w:tcW w:w="851" w:type="dxa"/>
            <w:gridSpan w:val="2"/>
            <w:vMerge/>
          </w:tcPr>
          <w:p w14:paraId="2B2650E4" w14:textId="77777777" w:rsidR="006839E6" w:rsidRPr="006839E6" w:rsidRDefault="006839E6" w:rsidP="006839E6">
            <w:pPr>
              <w:ind w:left="426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FA036E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/>
                <w:sz w:val="18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D7"/>
            </w:r>
            <w:r w:rsidRPr="006839E6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015" w:type="dxa"/>
            <w:gridSpan w:val="2"/>
            <w:vMerge/>
            <w:shd w:val="clear" w:color="auto" w:fill="auto"/>
            <w:vAlign w:val="center"/>
          </w:tcPr>
          <w:p w14:paraId="4D62938A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29" w:type="dxa"/>
            <w:gridSpan w:val="4"/>
            <w:shd w:val="clear" w:color="auto" w:fill="CCCCCC"/>
            <w:vAlign w:val="center"/>
          </w:tcPr>
          <w:p w14:paraId="59C2E348" w14:textId="77777777" w:rsidR="006839E6" w:rsidRPr="006839E6" w:rsidRDefault="006839E6" w:rsidP="006839E6">
            <w:pPr>
              <w:ind w:firstLine="9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BM</w:t>
            </w:r>
            <w:r w:rsidRPr="006839E6">
              <w:rPr>
                <w:rFonts w:ascii="Arial" w:hAnsi="Arial"/>
                <w:sz w:val="18"/>
              </w:rPr>
              <w:t xml:space="preserve"> (</w:t>
            </w:r>
            <w:r w:rsidRPr="006839E6">
              <w:rPr>
                <w:rFonts w:ascii="Arial" w:hAnsi="Arial"/>
                <w:sz w:val="18"/>
              </w:rPr>
              <w:sym w:font="Symbol" w:char="F057"/>
            </w:r>
            <w:r w:rsidRPr="006839E6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1587" w:type="dxa"/>
            <w:gridSpan w:val="3"/>
            <w:shd w:val="clear" w:color="auto" w:fill="CCCCCC"/>
            <w:vAlign w:val="center"/>
          </w:tcPr>
          <w:p w14:paraId="24962C4E" w14:textId="77777777" w:rsidR="006839E6" w:rsidRPr="006839E6" w:rsidRDefault="006839E6" w:rsidP="006839E6">
            <w:pPr>
              <w:ind w:firstLine="9"/>
              <w:jc w:val="center"/>
              <w:rPr>
                <w:rFonts w:ascii="Arial" w:hAnsi="Arial"/>
                <w:sz w:val="18"/>
              </w:rPr>
            </w:pPr>
            <w:r w:rsidRPr="006839E6">
              <w:rPr>
                <w:rFonts w:ascii="Arial" w:hAnsi="Arial"/>
                <w:sz w:val="18"/>
              </w:rPr>
              <w:sym w:font="Symbol" w:char="F057"/>
            </w:r>
          </w:p>
        </w:tc>
        <w:tc>
          <w:tcPr>
            <w:tcW w:w="884" w:type="dxa"/>
            <w:gridSpan w:val="2"/>
            <w:vMerge/>
            <w:shd w:val="clear" w:color="auto" w:fill="auto"/>
          </w:tcPr>
          <w:p w14:paraId="302E7C70" w14:textId="77777777" w:rsidR="006839E6" w:rsidRPr="006839E6" w:rsidRDefault="006839E6" w:rsidP="006839E6">
            <w:pPr>
              <w:ind w:lef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91" w:type="dxa"/>
            <w:gridSpan w:val="2"/>
            <w:vMerge/>
            <w:shd w:val="clear" w:color="auto" w:fill="auto"/>
          </w:tcPr>
          <w:p w14:paraId="02688ED6" w14:textId="77777777" w:rsidR="006839E6" w:rsidRPr="006839E6" w:rsidRDefault="006839E6" w:rsidP="006839E6">
            <w:pPr>
              <w:ind w:left="113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31" w:type="dxa"/>
            <w:gridSpan w:val="3"/>
            <w:vMerge/>
            <w:shd w:val="clear" w:color="auto" w:fill="auto"/>
            <w:vAlign w:val="center"/>
          </w:tcPr>
          <w:p w14:paraId="003C596D" w14:textId="77777777" w:rsidR="006839E6" w:rsidRPr="006839E6" w:rsidRDefault="006839E6" w:rsidP="006839E6">
            <w:pPr>
              <w:ind w:firstLine="9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752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</w:tcPr>
          <w:p w14:paraId="263F4820" w14:textId="77777777" w:rsidR="006839E6" w:rsidRPr="006839E6" w:rsidRDefault="006839E6" w:rsidP="006839E6">
            <w:pPr>
              <w:ind w:left="113"/>
              <w:rPr>
                <w:rFonts w:ascii="Arial" w:hAnsi="Arial"/>
                <w:sz w:val="16"/>
                <w:szCs w:val="16"/>
              </w:rPr>
            </w:pPr>
          </w:p>
        </w:tc>
      </w:tr>
      <w:tr w:rsidR="006839E6" w:rsidRPr="006839E6" w14:paraId="5C18D7B2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tcBorders>
              <w:left w:val="single" w:sz="18" w:space="0" w:color="auto"/>
            </w:tcBorders>
            <w:vAlign w:val="center"/>
          </w:tcPr>
          <w:p w14:paraId="02118081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03" w:type="dxa"/>
            <w:gridSpan w:val="2"/>
            <w:shd w:val="clear" w:color="auto" w:fill="auto"/>
          </w:tcPr>
          <w:p w14:paraId="747B9945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gridSpan w:val="3"/>
            <w:shd w:val="clear" w:color="auto" w:fill="auto"/>
          </w:tcPr>
          <w:p w14:paraId="44B3E60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14:paraId="448D668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14:paraId="7FA4034A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14:paraId="521F2671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</w:tcPr>
          <w:p w14:paraId="1012A0E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14:paraId="35B4A92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6ECAC73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744A4939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60E7F66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3DE5DB5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shd w:val="clear" w:color="auto" w:fill="CCCCCC"/>
          </w:tcPr>
          <w:p w14:paraId="361D4CD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shd w:val="clear" w:color="auto" w:fill="CCCCCC"/>
          </w:tcPr>
          <w:p w14:paraId="1D1A781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</w:tcPr>
          <w:p w14:paraId="1B7E51A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vAlign w:val="center"/>
          </w:tcPr>
          <w:p w14:paraId="580FC6E4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/>
                <w:sz w:val="18"/>
              </w:rPr>
              <w:t>R</w:t>
            </w:r>
            <w:r w:rsidRPr="006839E6">
              <w:rPr>
                <w:rFonts w:ascii="Arial" w:hAnsi="Arial"/>
                <w:sz w:val="18"/>
                <w:vertAlign w:val="subscript"/>
              </w:rPr>
              <w:t>EM</w:t>
            </w:r>
            <w:r w:rsidRPr="006839E6">
              <w:rPr>
                <w:rFonts w:ascii="Arial" w:hAnsi="Arial"/>
                <w:sz w:val="18"/>
              </w:rPr>
              <w:t xml:space="preserve"> (</w:t>
            </w:r>
            <w:r w:rsidRPr="006839E6">
              <w:rPr>
                <w:rFonts w:ascii="Arial" w:hAnsi="Arial"/>
                <w:sz w:val="18"/>
              </w:rPr>
              <w:sym w:font="Symbol" w:char="F057"/>
            </w:r>
            <w:r w:rsidRPr="006839E6">
              <w:rPr>
                <w:rFonts w:ascii="Arial" w:hAnsi="Arial"/>
                <w:sz w:val="18"/>
              </w:rPr>
              <w:t>)</w:t>
            </w:r>
          </w:p>
        </w:tc>
        <w:tc>
          <w:tcPr>
            <w:tcW w:w="1231" w:type="dxa"/>
            <w:gridSpan w:val="3"/>
            <w:shd w:val="clear" w:color="auto" w:fill="auto"/>
          </w:tcPr>
          <w:p w14:paraId="704DF463" w14:textId="77777777" w:rsidR="006839E6" w:rsidRPr="006839E6" w:rsidRDefault="006839E6" w:rsidP="006839E6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8"/>
              </w:rPr>
              <w:sym w:font="Symbol" w:char="F057"/>
            </w:r>
          </w:p>
        </w:tc>
        <w:tc>
          <w:tcPr>
            <w:tcW w:w="1752" w:type="dxa"/>
            <w:gridSpan w:val="2"/>
            <w:tcBorders>
              <w:right w:val="single" w:sz="18" w:space="0" w:color="auto"/>
            </w:tcBorders>
          </w:tcPr>
          <w:p w14:paraId="79A578D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3B8510DB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06" w:type="dxa"/>
            <w:tcBorders>
              <w:left w:val="single" w:sz="18" w:space="0" w:color="auto"/>
            </w:tcBorders>
            <w:vAlign w:val="center"/>
          </w:tcPr>
          <w:p w14:paraId="4017A58D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03" w:type="dxa"/>
            <w:gridSpan w:val="2"/>
            <w:shd w:val="clear" w:color="auto" w:fill="auto"/>
          </w:tcPr>
          <w:p w14:paraId="6636DC8D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gridSpan w:val="3"/>
            <w:shd w:val="clear" w:color="auto" w:fill="auto"/>
          </w:tcPr>
          <w:p w14:paraId="61B7EE41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14:paraId="683C1611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14:paraId="64277DF0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14:paraId="5A175260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</w:tcPr>
          <w:p w14:paraId="4BC0262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14:paraId="2585B5D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159DA7A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5C34EA5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750EC213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52385520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shd w:val="clear" w:color="auto" w:fill="CCCCCC"/>
          </w:tcPr>
          <w:p w14:paraId="5626A12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shd w:val="clear" w:color="auto" w:fill="CCCCCC"/>
          </w:tcPr>
          <w:p w14:paraId="2300A6D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</w:tcPr>
          <w:p w14:paraId="6B0E3C6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14:paraId="1C2F5C1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dxa"/>
            <w:gridSpan w:val="3"/>
            <w:shd w:val="clear" w:color="auto" w:fill="auto"/>
          </w:tcPr>
          <w:p w14:paraId="5FED763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right w:val="single" w:sz="18" w:space="0" w:color="auto"/>
            </w:tcBorders>
          </w:tcPr>
          <w:p w14:paraId="33DCDFDE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463E44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406" w:type="dxa"/>
            <w:tcBorders>
              <w:left w:val="single" w:sz="18" w:space="0" w:color="auto"/>
            </w:tcBorders>
            <w:vAlign w:val="center"/>
          </w:tcPr>
          <w:p w14:paraId="7AE466CA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03" w:type="dxa"/>
            <w:gridSpan w:val="2"/>
            <w:shd w:val="clear" w:color="auto" w:fill="auto"/>
          </w:tcPr>
          <w:p w14:paraId="27484D4B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0" w:type="dxa"/>
            <w:gridSpan w:val="3"/>
            <w:shd w:val="clear" w:color="auto" w:fill="auto"/>
          </w:tcPr>
          <w:p w14:paraId="1BC9FE1B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shd w:val="clear" w:color="auto" w:fill="auto"/>
          </w:tcPr>
          <w:p w14:paraId="2F260CB4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  <w:shd w:val="clear" w:color="auto" w:fill="auto"/>
          </w:tcPr>
          <w:p w14:paraId="61C22663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shd w:val="clear" w:color="auto" w:fill="auto"/>
          </w:tcPr>
          <w:p w14:paraId="70478B5D" w14:textId="77777777" w:rsidR="006839E6" w:rsidRPr="006839E6" w:rsidRDefault="006839E6" w:rsidP="006839E6">
            <w:pPr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" w:type="dxa"/>
          </w:tcPr>
          <w:p w14:paraId="03BA621B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3" w:type="dxa"/>
            <w:gridSpan w:val="2"/>
          </w:tcPr>
          <w:p w14:paraId="205247E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14:paraId="0F9D353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1D0E958F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14:paraId="538C52FC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5" w:type="dxa"/>
            <w:gridSpan w:val="2"/>
            <w:shd w:val="clear" w:color="auto" w:fill="auto"/>
          </w:tcPr>
          <w:p w14:paraId="495864B0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9" w:type="dxa"/>
            <w:gridSpan w:val="4"/>
            <w:shd w:val="clear" w:color="auto" w:fill="CCCCCC"/>
          </w:tcPr>
          <w:p w14:paraId="5F1B974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7" w:type="dxa"/>
            <w:gridSpan w:val="3"/>
            <w:shd w:val="clear" w:color="auto" w:fill="CCCCCC"/>
          </w:tcPr>
          <w:p w14:paraId="4087EC8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4" w:type="dxa"/>
            <w:gridSpan w:val="2"/>
          </w:tcPr>
          <w:p w14:paraId="398A513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1" w:type="dxa"/>
            <w:gridSpan w:val="2"/>
          </w:tcPr>
          <w:p w14:paraId="0A5B423E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1" w:type="dxa"/>
            <w:gridSpan w:val="3"/>
            <w:shd w:val="clear" w:color="auto" w:fill="auto"/>
          </w:tcPr>
          <w:p w14:paraId="6A08F70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right w:val="single" w:sz="18" w:space="0" w:color="auto"/>
            </w:tcBorders>
          </w:tcPr>
          <w:p w14:paraId="74F98B5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3AE6E9A3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363" w:type="dxa"/>
            <w:gridSpan w:val="23"/>
            <w:tcBorders>
              <w:left w:val="single" w:sz="18" w:space="0" w:color="auto"/>
            </w:tcBorders>
          </w:tcPr>
          <w:p w14:paraId="273A00F7" w14:textId="77777777" w:rsidR="006839E6" w:rsidRPr="006839E6" w:rsidRDefault="006839E6" w:rsidP="006839E6">
            <w:pPr>
              <w:spacing w:before="60" w:after="4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Klasyfikacja lokalizacji słupów:</w:t>
            </w:r>
          </w:p>
          <w:p w14:paraId="7743D6E6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0. 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 nieuczęszczanym</w:t>
            </w:r>
          </w:p>
          <w:p w14:paraId="0098273A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1. UD1: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na którym mogą się znajdować ludzie mający gołe stopy, np.: place zabaw, baseny, place kempingowe, tereny rekreacyjne </w:t>
            </w:r>
            <w:proofErr w:type="spellStart"/>
            <w:r w:rsidRPr="006839E6">
              <w:rPr>
                <w:rFonts w:ascii="Arial" w:hAnsi="Arial"/>
                <w:sz w:val="16"/>
              </w:rPr>
              <w:t>itp</w:t>
            </w:r>
            <w:proofErr w:type="spellEnd"/>
          </w:p>
          <w:p w14:paraId="68257E4F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2. UD2: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terenie, w którym zakłada się, że ludzie mają na stopach buty, np.: chodniki, drogi publiczne, place parkingowe itp.</w:t>
            </w:r>
          </w:p>
          <w:p w14:paraId="016B9D48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3. UD3: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wysoka (przekracza 2000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</w:t>
            </w:r>
          </w:p>
          <w:p w14:paraId="187D8669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4. UD4: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słup w terenie, w którym zakłada się, że ludzie mają na stopach buty oraz rezystywność gleby jest bardzo wysoka (przekracza 4000 </w:t>
            </w:r>
            <w:r w:rsidRPr="006839E6">
              <w:rPr>
                <w:rFonts w:ascii="Arial" w:hAnsi="Arial"/>
                <w:sz w:val="16"/>
              </w:rPr>
              <w:sym w:font="Symbol" w:char="F057"/>
            </w:r>
            <w:r w:rsidRPr="006839E6">
              <w:rPr>
                <w:rFonts w:ascii="Arial" w:hAnsi="Arial"/>
                <w:sz w:val="16"/>
              </w:rPr>
              <w:t>∙m).</w:t>
            </w:r>
          </w:p>
          <w:p w14:paraId="229A26EA" w14:textId="77777777" w:rsidR="006839E6" w:rsidRPr="006839E6" w:rsidRDefault="006839E6" w:rsidP="006839E6">
            <w:pPr>
              <w:tabs>
                <w:tab w:val="left" w:pos="595"/>
                <w:tab w:val="left" w:pos="680"/>
              </w:tabs>
              <w:autoSpaceDE w:val="0"/>
              <w:autoSpaceDN w:val="0"/>
              <w:ind w:left="652" w:hanging="624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5. 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słup w obszarze ZIU</w:t>
            </w:r>
          </w:p>
        </w:tc>
        <w:tc>
          <w:tcPr>
            <w:tcW w:w="6705" w:type="dxa"/>
            <w:gridSpan w:val="14"/>
            <w:tcBorders>
              <w:right w:val="single" w:sz="18" w:space="0" w:color="auto"/>
            </w:tcBorders>
          </w:tcPr>
          <w:p w14:paraId="0ED3A9E7" w14:textId="77777777" w:rsidR="006839E6" w:rsidRPr="006839E6" w:rsidRDefault="006839E6" w:rsidP="006839E6">
            <w:pPr>
              <w:spacing w:before="60" w:after="60"/>
              <w:ind w:left="425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 xml:space="preserve">Klasyfikacja metod pomiaru </w:t>
            </w:r>
            <w:r w:rsidRPr="006839E6">
              <w:rPr>
                <w:rFonts w:ascii="Arial" w:hAnsi="Arial"/>
                <w:i/>
                <w:sz w:val="16"/>
              </w:rPr>
              <w:t>R</w:t>
            </w:r>
            <w:r w:rsidRPr="006839E6">
              <w:rPr>
                <w:rFonts w:ascii="Arial" w:hAnsi="Arial"/>
                <w:sz w:val="16"/>
                <w:vertAlign w:val="subscript"/>
              </w:rPr>
              <w:t>E</w:t>
            </w:r>
            <w:r w:rsidRPr="006839E6">
              <w:rPr>
                <w:rFonts w:ascii="Arial" w:hAnsi="Arial"/>
                <w:sz w:val="16"/>
              </w:rPr>
              <w:t xml:space="preserve"> i oceny ciągłości przewodów uziemiających:</w:t>
            </w:r>
          </w:p>
          <w:p w14:paraId="6929B84D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P1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 „3p” (techniczna) pomiaru rezystancji bez rozkręcania zacisków kontrolnych</w:t>
            </w:r>
          </w:p>
          <w:p w14:paraId="00905F12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P2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metoda „3p” z </w:t>
            </w:r>
            <w:proofErr w:type="spellStart"/>
            <w:r w:rsidRPr="006839E6">
              <w:rPr>
                <w:rFonts w:ascii="Arial" w:hAnsi="Arial"/>
                <w:sz w:val="16"/>
              </w:rPr>
              <w:t>rozkęceniem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zacisków kontrolnych uziemienia lub wielocęgowa</w:t>
            </w:r>
          </w:p>
          <w:p w14:paraId="3D9BDF59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P3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metoda jednocęgowa („3p+cęgi”) pomiaru rezystancji, </w:t>
            </w:r>
            <w:proofErr w:type="spellStart"/>
            <w:r w:rsidRPr="006839E6">
              <w:rPr>
                <w:rFonts w:ascii="Arial" w:hAnsi="Arial"/>
                <w:sz w:val="16"/>
              </w:rPr>
              <w:t>jezeli</w:t>
            </w:r>
            <w:proofErr w:type="spellEnd"/>
            <w:r w:rsidRPr="006839E6">
              <w:rPr>
                <w:rFonts w:ascii="Arial" w:hAnsi="Arial"/>
                <w:sz w:val="16"/>
              </w:rPr>
              <w:t xml:space="preserve"> użyto cewki </w:t>
            </w:r>
            <w:r w:rsidRPr="006839E6">
              <w:rPr>
                <w:rFonts w:ascii="Arial" w:hAnsi="Arial"/>
                <w:sz w:val="16"/>
              </w:rPr>
              <w:tab/>
              <w:t>Rogowskiego wpisać P3R</w:t>
            </w:r>
          </w:p>
          <w:p w14:paraId="1FD440D0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P4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>metoda dwucęgowa pomiaru rezystancji</w:t>
            </w:r>
          </w:p>
          <w:p w14:paraId="2CC72496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P5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oględziny (w uzasadnionych przypadkach odkopanie przewodu uziemiającego i </w:t>
            </w:r>
            <w:r w:rsidRPr="006839E6">
              <w:rPr>
                <w:rFonts w:ascii="Arial" w:hAnsi="Arial"/>
                <w:sz w:val="16"/>
              </w:rPr>
              <w:tab/>
              <w:t>oględziny, w takim przypadku wpisać P5K)</w:t>
            </w:r>
          </w:p>
          <w:p w14:paraId="6ED34ABB" w14:textId="77777777" w:rsidR="006839E6" w:rsidRPr="006839E6" w:rsidRDefault="006839E6" w:rsidP="006839E6">
            <w:pPr>
              <w:tabs>
                <w:tab w:val="left" w:pos="521"/>
              </w:tabs>
              <w:ind w:left="379" w:hanging="283"/>
              <w:rPr>
                <w:rFonts w:ascii="Arial" w:hAnsi="Arial"/>
                <w:sz w:val="16"/>
                <w:szCs w:val="16"/>
              </w:rPr>
            </w:pPr>
            <w:r w:rsidRPr="006839E6">
              <w:rPr>
                <w:rFonts w:ascii="Arial" w:hAnsi="Arial"/>
                <w:sz w:val="16"/>
              </w:rPr>
              <w:t>P6</w:t>
            </w:r>
            <w:r w:rsidRPr="006839E6">
              <w:rPr>
                <w:rFonts w:ascii="Arial" w:hAnsi="Arial"/>
                <w:sz w:val="16"/>
              </w:rPr>
              <w:tab/>
              <w:t>-</w:t>
            </w:r>
            <w:r w:rsidRPr="006839E6">
              <w:rPr>
                <w:rFonts w:ascii="Arial" w:hAnsi="Arial"/>
                <w:sz w:val="16"/>
              </w:rPr>
              <w:tab/>
              <w:t xml:space="preserve">inna metoda sprawdzenia (wpisać, jaka) </w:t>
            </w:r>
            <w:r w:rsidRPr="006839E6">
              <w:rPr>
                <w:rFonts w:ascii="Arial" w:hAnsi="Arial"/>
                <w:sz w:val="16"/>
              </w:rPr>
              <w:br/>
              <w:t xml:space="preserve">…………………………………………………………….........................................................  </w:t>
            </w:r>
          </w:p>
        </w:tc>
      </w:tr>
      <w:tr w:rsidR="006839E6" w:rsidRPr="006839E6" w14:paraId="0B20CA3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74"/>
        </w:trPr>
        <w:tc>
          <w:tcPr>
            <w:tcW w:w="7279" w:type="dxa"/>
            <w:gridSpan w:val="19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79DD5E0" w14:textId="77777777" w:rsidR="006839E6" w:rsidRPr="006839E6" w:rsidRDefault="006839E6" w:rsidP="006839E6">
            <w:pPr>
              <w:ind w:left="426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d) Ocena ciągłości przewodów uziemiających</w:t>
            </w:r>
          </w:p>
        </w:tc>
        <w:tc>
          <w:tcPr>
            <w:tcW w:w="8789" w:type="dxa"/>
            <w:gridSpan w:val="1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0D22CD0B" w14:textId="77777777" w:rsidR="006839E6" w:rsidRPr="006839E6" w:rsidRDefault="006839E6" w:rsidP="006839E6">
            <w:pPr>
              <w:ind w:left="170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 xml:space="preserve">e) Wstępna ocena ochrony przed porażeniem </w:t>
            </w:r>
          </w:p>
        </w:tc>
      </w:tr>
      <w:tr w:rsidR="006839E6" w:rsidRPr="006839E6" w14:paraId="709CEB63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73"/>
        </w:trPr>
        <w:tc>
          <w:tcPr>
            <w:tcW w:w="874" w:type="dxa"/>
            <w:gridSpan w:val="4"/>
            <w:tcBorders>
              <w:left w:val="single" w:sz="18" w:space="0" w:color="auto"/>
            </w:tcBorders>
          </w:tcPr>
          <w:p w14:paraId="03FB0BDC" w14:textId="77777777" w:rsidR="006839E6" w:rsidRPr="006839E6" w:rsidRDefault="006839E6" w:rsidP="006839E6">
            <w:pPr>
              <w:ind w:left="17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61" w:type="dxa"/>
            <w:gridSpan w:val="9"/>
            <w:vAlign w:val="center"/>
          </w:tcPr>
          <w:p w14:paraId="5102A2E7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Sprawdzenie ciągłości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w stronę ziemi</w:t>
            </w:r>
          </w:p>
        </w:tc>
        <w:tc>
          <w:tcPr>
            <w:tcW w:w="3244" w:type="dxa"/>
            <w:gridSpan w:val="6"/>
            <w:tcBorders>
              <w:right w:val="single" w:sz="18" w:space="0" w:color="auto"/>
            </w:tcBorders>
            <w:vAlign w:val="center"/>
          </w:tcPr>
          <w:p w14:paraId="6D3069A8" w14:textId="77777777" w:rsidR="006839E6" w:rsidRPr="006839E6" w:rsidRDefault="006839E6" w:rsidP="006839E6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Sprawdzenie ciągłości </w:t>
            </w:r>
            <w:r w:rsidRPr="006839E6">
              <w:rPr>
                <w:rFonts w:ascii="Arial" w:hAnsi="Arial"/>
                <w:sz w:val="20"/>
                <w:szCs w:val="20"/>
              </w:rPr>
              <w:br/>
              <w:t>w stronę linii</w:t>
            </w:r>
          </w:p>
        </w:tc>
        <w:tc>
          <w:tcPr>
            <w:tcW w:w="8789" w:type="dxa"/>
            <w:gridSpan w:val="18"/>
            <w:tcBorders>
              <w:left w:val="single" w:sz="18" w:space="0" w:color="auto"/>
              <w:right w:val="single" w:sz="18" w:space="0" w:color="auto"/>
            </w:tcBorders>
          </w:tcPr>
          <w:p w14:paraId="755247E4" w14:textId="77777777" w:rsidR="006839E6" w:rsidRPr="006839E6" w:rsidRDefault="006839E6" w:rsidP="006839E6">
            <w:pPr>
              <w:ind w:left="17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Numery słupów, dla których należy wyznaczyć napięcia dotykowe rażeniowe U</w:t>
            </w:r>
            <w:r w:rsidRPr="006839E6">
              <w:rPr>
                <w:rFonts w:ascii="Arial" w:hAnsi="Arial"/>
                <w:sz w:val="20"/>
                <w:szCs w:val="20"/>
                <w:vertAlign w:val="subscript"/>
              </w:rPr>
              <w:t>T</w:t>
            </w:r>
            <w:r w:rsidRPr="006839E6">
              <w:rPr>
                <w:rFonts w:ascii="Arial" w:hAnsi="Arial"/>
                <w:sz w:val="20"/>
                <w:szCs w:val="20"/>
              </w:rPr>
              <w:t xml:space="preserve"> ........................................................................................................ </w:t>
            </w:r>
            <w:r w:rsidRPr="006839E6">
              <w:rPr>
                <w:rFonts w:ascii="Arial" w:hAnsi="Arial"/>
                <w:sz w:val="16"/>
                <w:szCs w:val="20"/>
              </w:rPr>
              <w:t>(Tabela pomiarów w załączniku 1)</w:t>
            </w:r>
          </w:p>
        </w:tc>
      </w:tr>
      <w:tr w:rsidR="006839E6" w:rsidRPr="006839E6" w14:paraId="5D15FEF5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1369"/>
        </w:trPr>
        <w:tc>
          <w:tcPr>
            <w:tcW w:w="436" w:type="dxa"/>
            <w:gridSpan w:val="2"/>
            <w:vMerge w:val="restart"/>
            <w:tcBorders>
              <w:left w:val="single" w:sz="18" w:space="0" w:color="auto"/>
            </w:tcBorders>
          </w:tcPr>
          <w:p w14:paraId="4EFF3504" w14:textId="77777777" w:rsidR="006839E6" w:rsidRPr="006839E6" w:rsidRDefault="006839E6" w:rsidP="006839E6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438" w:type="dxa"/>
            <w:gridSpan w:val="2"/>
            <w:vMerge w:val="restart"/>
            <w:textDirection w:val="btLr"/>
          </w:tcPr>
          <w:p w14:paraId="2FA1C4A1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Nr słupa, identyfikator</w:t>
            </w:r>
          </w:p>
        </w:tc>
        <w:tc>
          <w:tcPr>
            <w:tcW w:w="1234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C0116B9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Metoda</w:t>
            </w:r>
          </w:p>
          <w:p w14:paraId="00D1A6EE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Wpisać P1,P2, P3, P4,P5K,P6</w:t>
            </w:r>
          </w:p>
          <w:p w14:paraId="05FDA559" w14:textId="77777777" w:rsidR="006839E6" w:rsidRPr="006839E6" w:rsidRDefault="006839E6" w:rsidP="006839E6">
            <w:pPr>
              <w:spacing w:before="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gridSpan w:val="3"/>
            <w:vMerge w:val="restart"/>
            <w:shd w:val="clear" w:color="auto" w:fill="auto"/>
            <w:textDirection w:val="btLr"/>
            <w:vAlign w:val="center"/>
          </w:tcPr>
          <w:p w14:paraId="6EBCF33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962" w:type="dxa"/>
            <w:gridSpan w:val="3"/>
            <w:shd w:val="clear" w:color="auto" w:fill="auto"/>
            <w:textDirection w:val="btLr"/>
            <w:vAlign w:val="center"/>
          </w:tcPr>
          <w:p w14:paraId="61CC616E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Ciągłość </w:t>
            </w:r>
          </w:p>
        </w:tc>
        <w:tc>
          <w:tcPr>
            <w:tcW w:w="123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8C293B2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Metoda</w:t>
            </w:r>
          </w:p>
          <w:p w14:paraId="5BA91297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Wpisać P1,P2,P3,P4, P5, P6</w:t>
            </w:r>
          </w:p>
          <w:p w14:paraId="003B1FAC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773AC3C7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24758F46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Ciągłość</w:t>
            </w:r>
          </w:p>
        </w:tc>
        <w:tc>
          <w:tcPr>
            <w:tcW w:w="981" w:type="dxa"/>
            <w:vMerge w:val="restart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14:paraId="4D063A89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Rodzaj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</w:p>
          <w:p w14:paraId="030065E7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(od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do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D4</w:t>
            </w:r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4151F103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shd w:val="clear" w:color="auto" w:fill="auto"/>
            <w:textDirection w:val="btLr"/>
            <w:vAlign w:val="center"/>
          </w:tcPr>
          <w:p w14:paraId="7F97CC5E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Wartość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7D881F8A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shd w:val="clear" w:color="auto" w:fill="auto"/>
            <w:textDirection w:val="btLr"/>
            <w:vAlign w:val="center"/>
          </w:tcPr>
          <w:p w14:paraId="6A2EF8D3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Prąd uziomowy</w:t>
            </w:r>
          </w:p>
        </w:tc>
        <w:tc>
          <w:tcPr>
            <w:tcW w:w="821" w:type="dxa"/>
            <w:gridSpan w:val="2"/>
            <w:vMerge w:val="restart"/>
            <w:textDirection w:val="btLr"/>
            <w:vAlign w:val="center"/>
          </w:tcPr>
          <w:p w14:paraId="270CB50F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2D8AC456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2U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3F9AE073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</w:tc>
        <w:tc>
          <w:tcPr>
            <w:tcW w:w="822" w:type="dxa"/>
            <w:vMerge w:val="restart"/>
            <w:textDirection w:val="btLr"/>
            <w:vAlign w:val="center"/>
          </w:tcPr>
          <w:p w14:paraId="33A16103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Rezystancja</w:t>
            </w:r>
          </w:p>
          <w:p w14:paraId="511383A2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</w:rPr>
              <w:t xml:space="preserve"> = 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4U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(</w:t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t</w:t>
            </w:r>
            <w:r w:rsidRPr="006839E6">
              <w:rPr>
                <w:rFonts w:ascii="Arial" w:hAnsi="Arial" w:cs="Arial"/>
                <w:sz w:val="16"/>
                <w:szCs w:val="16"/>
                <w:u w:val="single"/>
                <w:vertAlign w:val="subscript"/>
              </w:rPr>
              <w:t>F</w:t>
            </w:r>
            <w:proofErr w:type="spellEnd"/>
            <w:r w:rsidRPr="006839E6">
              <w:rPr>
                <w:rFonts w:ascii="Arial" w:hAnsi="Arial" w:cs="Arial"/>
                <w:sz w:val="16"/>
                <w:szCs w:val="16"/>
                <w:u w:val="single"/>
              </w:rPr>
              <w:t>)</w:t>
            </w:r>
          </w:p>
          <w:p w14:paraId="74ADCBFE" w14:textId="77777777" w:rsidR="006839E6" w:rsidRPr="006839E6" w:rsidRDefault="006839E6" w:rsidP="006839E6">
            <w:pPr>
              <w:ind w:left="-70" w:right="113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          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  <w:p w14:paraId="4A77CFED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gridSpan w:val="2"/>
            <w:shd w:val="clear" w:color="auto" w:fill="auto"/>
            <w:textDirection w:val="btLr"/>
          </w:tcPr>
          <w:p w14:paraId="71708C4A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Warunek 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proofErr w:type="spellStart"/>
            <w:r w:rsidRPr="006839E6">
              <w:rPr>
                <w:rFonts w:ascii="Arial" w:hAnsi="Arial" w:cs="Arial"/>
                <w:sz w:val="16"/>
                <w:szCs w:val="16"/>
              </w:rPr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Edop</w:t>
            </w:r>
            <w:proofErr w:type="spellEnd"/>
          </w:p>
          <w:p w14:paraId="05C2E0E2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2039E418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808" w:type="dxa"/>
            <w:gridSpan w:val="2"/>
            <w:shd w:val="clear" w:color="auto" w:fill="auto"/>
            <w:textDirection w:val="btLr"/>
            <w:vAlign w:val="center"/>
          </w:tcPr>
          <w:p w14:paraId="67F023B7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B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2,78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  <w:p w14:paraId="029709C3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775E2EFD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492" w:type="dxa"/>
            <w:gridSpan w:val="2"/>
            <w:shd w:val="clear" w:color="auto" w:fill="auto"/>
            <w:textDirection w:val="btLr"/>
            <w:vAlign w:val="center"/>
          </w:tcPr>
          <w:p w14:paraId="733DA61B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Wartość napięcia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</w:p>
        </w:tc>
        <w:tc>
          <w:tcPr>
            <w:tcW w:w="822" w:type="dxa"/>
            <w:shd w:val="clear" w:color="auto" w:fill="auto"/>
            <w:textDirection w:val="btLr"/>
            <w:vAlign w:val="center"/>
          </w:tcPr>
          <w:p w14:paraId="1F1A56DE" w14:textId="77777777" w:rsidR="006839E6" w:rsidRPr="006839E6" w:rsidRDefault="006839E6" w:rsidP="006839E6">
            <w:pPr>
              <w:ind w:left="72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 xml:space="preserve">Warunek </w:t>
            </w:r>
            <w:r w:rsidRPr="006839E6">
              <w:rPr>
                <w:rFonts w:ascii="Arial" w:hAnsi="Arial" w:cs="Arial"/>
                <w:sz w:val="16"/>
                <w:szCs w:val="16"/>
              </w:rPr>
              <w:br/>
              <w:t>R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B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839E6"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U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F</w:t>
            </w:r>
            <w:r w:rsidRPr="006839E6">
              <w:rPr>
                <w:rFonts w:ascii="Arial" w:hAnsi="Arial" w:cs="Arial"/>
                <w:sz w:val="16"/>
                <w:szCs w:val="16"/>
              </w:rPr>
              <w:t>/I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</w:p>
          <w:p w14:paraId="50833C45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spełniony/</w:t>
            </w:r>
          </w:p>
          <w:p w14:paraId="55ABF0B1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niespełniony</w:t>
            </w: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403D9709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Ochrona przed porażeniem skuteczna</w:t>
            </w:r>
          </w:p>
          <w:p w14:paraId="15D7FADB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/nieskuteczna</w:t>
            </w:r>
          </w:p>
          <w:p w14:paraId="19BF5B15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Komentarz16</w:t>
            </w:r>
          </w:p>
        </w:tc>
      </w:tr>
      <w:tr w:rsidR="006839E6" w:rsidRPr="006839E6" w14:paraId="6CA8B16C" w14:textId="77777777" w:rsidTr="00987855">
        <w:tblPrEx>
          <w:tblCellMar>
            <w:top w:w="0" w:type="dxa"/>
            <w:bottom w:w="0" w:type="dxa"/>
          </w:tblCellMar>
        </w:tblPrEx>
        <w:trPr>
          <w:cantSplit/>
          <w:trHeight w:val="277"/>
        </w:trPr>
        <w:tc>
          <w:tcPr>
            <w:tcW w:w="436" w:type="dxa"/>
            <w:gridSpan w:val="2"/>
            <w:vMerge/>
            <w:tcBorders>
              <w:left w:val="single" w:sz="18" w:space="0" w:color="auto"/>
            </w:tcBorders>
          </w:tcPr>
          <w:p w14:paraId="2FE2DE0A" w14:textId="77777777" w:rsidR="006839E6" w:rsidRPr="006839E6" w:rsidRDefault="006839E6" w:rsidP="006839E6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38" w:type="dxa"/>
            <w:gridSpan w:val="2"/>
            <w:vMerge/>
            <w:textDirection w:val="btLr"/>
          </w:tcPr>
          <w:p w14:paraId="2D6CE1BA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4" w:type="dxa"/>
            <w:gridSpan w:val="3"/>
            <w:vMerge/>
            <w:shd w:val="clear" w:color="auto" w:fill="auto"/>
            <w:textDirection w:val="btLr"/>
            <w:vAlign w:val="center"/>
          </w:tcPr>
          <w:p w14:paraId="451C69F9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5" w:type="dxa"/>
            <w:gridSpan w:val="3"/>
            <w:vMerge/>
            <w:shd w:val="clear" w:color="auto" w:fill="auto"/>
            <w:textDirection w:val="btLr"/>
            <w:vAlign w:val="center"/>
          </w:tcPr>
          <w:p w14:paraId="6E1A4148" w14:textId="77777777" w:rsidR="006839E6" w:rsidRPr="006839E6" w:rsidRDefault="006839E6" w:rsidP="006839E6">
            <w:pPr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2" w:type="dxa"/>
            <w:gridSpan w:val="3"/>
            <w:shd w:val="clear" w:color="auto" w:fill="auto"/>
            <w:vAlign w:val="center"/>
          </w:tcPr>
          <w:p w14:paraId="00476078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  <w:tc>
          <w:tcPr>
            <w:tcW w:w="1232" w:type="dxa"/>
            <w:gridSpan w:val="2"/>
            <w:vMerge/>
            <w:shd w:val="clear" w:color="auto" w:fill="auto"/>
            <w:vAlign w:val="center"/>
          </w:tcPr>
          <w:p w14:paraId="4D4C9211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59" w:type="dxa"/>
            <w:gridSpan w:val="2"/>
            <w:vMerge/>
            <w:shd w:val="clear" w:color="auto" w:fill="auto"/>
            <w:vAlign w:val="center"/>
          </w:tcPr>
          <w:p w14:paraId="0D8C720B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FFC60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JEST/BRAK</w:t>
            </w:r>
          </w:p>
        </w:tc>
        <w:tc>
          <w:tcPr>
            <w:tcW w:w="981" w:type="dxa"/>
            <w:vMerge/>
            <w:tcBorders>
              <w:left w:val="single" w:sz="18" w:space="0" w:color="auto"/>
            </w:tcBorders>
            <w:shd w:val="clear" w:color="auto" w:fill="auto"/>
          </w:tcPr>
          <w:p w14:paraId="725C863B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62966C29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FC03BEF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  <w:vertAlign w:val="subscript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I</w:t>
            </w:r>
            <w:r w:rsidRPr="006839E6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821" w:type="dxa"/>
            <w:gridSpan w:val="2"/>
            <w:vMerge/>
            <w:vAlign w:val="center"/>
          </w:tcPr>
          <w:p w14:paraId="4CC80DE6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22" w:type="dxa"/>
            <w:vMerge/>
            <w:vAlign w:val="center"/>
          </w:tcPr>
          <w:p w14:paraId="31CA14BC" w14:textId="77777777" w:rsidR="006839E6" w:rsidRPr="006839E6" w:rsidRDefault="006839E6" w:rsidP="006839E6">
            <w:pPr>
              <w:ind w:left="-7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14:paraId="308A4484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808" w:type="dxa"/>
            <w:gridSpan w:val="2"/>
            <w:shd w:val="clear" w:color="auto" w:fill="auto"/>
            <w:vAlign w:val="center"/>
          </w:tcPr>
          <w:p w14:paraId="43735C16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492" w:type="dxa"/>
            <w:gridSpan w:val="2"/>
            <w:shd w:val="clear" w:color="auto" w:fill="auto"/>
            <w:vAlign w:val="center"/>
          </w:tcPr>
          <w:p w14:paraId="3BA0938E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sz w:val="16"/>
                <w:szCs w:val="16"/>
              </w:rPr>
              <w:t>V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1A498714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1CFD19A" w14:textId="77777777" w:rsidR="006839E6" w:rsidRPr="006839E6" w:rsidRDefault="006839E6" w:rsidP="006839E6">
            <w:pPr>
              <w:ind w:left="7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839E6">
              <w:rPr>
                <w:rFonts w:ascii="Arial" w:hAnsi="Arial" w:cs="Arial"/>
                <w:b/>
                <w:sz w:val="16"/>
                <w:szCs w:val="16"/>
              </w:rPr>
              <w:t>+</w:t>
            </w:r>
            <w:r w:rsidRPr="006839E6">
              <w:rPr>
                <w:rFonts w:ascii="Arial" w:hAnsi="Arial" w:cs="Arial"/>
                <w:sz w:val="16"/>
                <w:szCs w:val="16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16"/>
                <w:szCs w:val="16"/>
              </w:rPr>
              <w:t>–</w:t>
            </w:r>
          </w:p>
        </w:tc>
      </w:tr>
      <w:tr w:rsidR="006839E6" w:rsidRPr="006839E6" w14:paraId="0759A324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gridSpan w:val="2"/>
            <w:tcBorders>
              <w:left w:val="single" w:sz="18" w:space="0" w:color="auto"/>
            </w:tcBorders>
            <w:vAlign w:val="center"/>
          </w:tcPr>
          <w:p w14:paraId="1EAB6A15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8" w:type="dxa"/>
            <w:gridSpan w:val="2"/>
          </w:tcPr>
          <w:p w14:paraId="3111663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shd w:val="clear" w:color="auto" w:fill="auto"/>
          </w:tcPr>
          <w:p w14:paraId="038A595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gridSpan w:val="3"/>
            <w:shd w:val="clear" w:color="auto" w:fill="auto"/>
          </w:tcPr>
          <w:p w14:paraId="6D923BE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1E10792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14:paraId="79040F59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shd w:val="clear" w:color="auto" w:fill="auto"/>
          </w:tcPr>
          <w:p w14:paraId="2BCDCF2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1190F4E5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auto"/>
          </w:tcPr>
          <w:p w14:paraId="010FB3F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5278864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74C3AFA0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14:paraId="1235790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</w:tcPr>
          <w:p w14:paraId="2870A43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14:paraId="04596F7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7615B74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shd w:val="clear" w:color="auto" w:fill="auto"/>
          </w:tcPr>
          <w:p w14:paraId="3A257F4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14:paraId="4B90A820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</w:tcPr>
          <w:p w14:paraId="078EAB98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7A4638EF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gridSpan w:val="2"/>
            <w:tcBorders>
              <w:left w:val="single" w:sz="18" w:space="0" w:color="auto"/>
            </w:tcBorders>
            <w:vAlign w:val="center"/>
          </w:tcPr>
          <w:p w14:paraId="14D4430B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8" w:type="dxa"/>
            <w:gridSpan w:val="2"/>
          </w:tcPr>
          <w:p w14:paraId="2E1CC1D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shd w:val="clear" w:color="auto" w:fill="auto"/>
          </w:tcPr>
          <w:p w14:paraId="2045C5A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gridSpan w:val="3"/>
            <w:shd w:val="clear" w:color="auto" w:fill="auto"/>
          </w:tcPr>
          <w:p w14:paraId="2FBB678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437EE50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14:paraId="76243E1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shd w:val="clear" w:color="auto" w:fill="auto"/>
          </w:tcPr>
          <w:p w14:paraId="676ED35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21ADB80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auto"/>
          </w:tcPr>
          <w:p w14:paraId="207A743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14C9ED67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21A54676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14:paraId="5C8CDFA0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</w:tcPr>
          <w:p w14:paraId="236BF743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14:paraId="7FF97BA9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2109F6AF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shd w:val="clear" w:color="auto" w:fill="auto"/>
          </w:tcPr>
          <w:p w14:paraId="16496DD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14:paraId="1A06C76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</w:tcPr>
          <w:p w14:paraId="111C005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39729C57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gridSpan w:val="2"/>
            <w:tcBorders>
              <w:left w:val="single" w:sz="18" w:space="0" w:color="auto"/>
            </w:tcBorders>
            <w:vAlign w:val="center"/>
          </w:tcPr>
          <w:p w14:paraId="73032A86" w14:textId="77777777" w:rsidR="006839E6" w:rsidRPr="006839E6" w:rsidRDefault="006839E6" w:rsidP="006839E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38" w:type="dxa"/>
            <w:gridSpan w:val="2"/>
          </w:tcPr>
          <w:p w14:paraId="5B8340B4" w14:textId="77777777" w:rsidR="006839E6" w:rsidRPr="006839E6" w:rsidRDefault="006839E6" w:rsidP="006839E6">
            <w:pPr>
              <w:ind w:left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gridSpan w:val="3"/>
            <w:shd w:val="clear" w:color="auto" w:fill="auto"/>
          </w:tcPr>
          <w:p w14:paraId="5556142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5" w:type="dxa"/>
            <w:gridSpan w:val="3"/>
            <w:shd w:val="clear" w:color="auto" w:fill="auto"/>
          </w:tcPr>
          <w:p w14:paraId="624F0E8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2" w:type="dxa"/>
            <w:gridSpan w:val="3"/>
            <w:shd w:val="clear" w:color="auto" w:fill="auto"/>
          </w:tcPr>
          <w:p w14:paraId="0DEE2BE4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shd w:val="clear" w:color="auto" w:fill="auto"/>
          </w:tcPr>
          <w:p w14:paraId="0516763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9" w:type="dxa"/>
            <w:gridSpan w:val="2"/>
            <w:shd w:val="clear" w:color="auto" w:fill="auto"/>
          </w:tcPr>
          <w:p w14:paraId="49C0D74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3" w:type="dxa"/>
            <w:gridSpan w:val="2"/>
            <w:tcBorders>
              <w:right w:val="single" w:sz="18" w:space="0" w:color="auto"/>
            </w:tcBorders>
            <w:shd w:val="clear" w:color="auto" w:fill="auto"/>
          </w:tcPr>
          <w:p w14:paraId="0610398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18" w:space="0" w:color="auto"/>
            </w:tcBorders>
            <w:shd w:val="clear" w:color="auto" w:fill="auto"/>
          </w:tcPr>
          <w:p w14:paraId="377ADADD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7F2B1152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6" w:type="dxa"/>
            <w:gridSpan w:val="2"/>
          </w:tcPr>
          <w:p w14:paraId="32446A1B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1" w:type="dxa"/>
            <w:gridSpan w:val="2"/>
          </w:tcPr>
          <w:p w14:paraId="05A75645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</w:tcPr>
          <w:p w14:paraId="7FA53AFA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14:paraId="00D48595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8" w:type="dxa"/>
            <w:gridSpan w:val="2"/>
            <w:shd w:val="clear" w:color="auto" w:fill="auto"/>
          </w:tcPr>
          <w:p w14:paraId="741542DF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" w:type="dxa"/>
            <w:gridSpan w:val="2"/>
            <w:shd w:val="clear" w:color="auto" w:fill="auto"/>
          </w:tcPr>
          <w:p w14:paraId="6EB3697C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shd w:val="clear" w:color="auto" w:fill="auto"/>
          </w:tcPr>
          <w:p w14:paraId="73E2A4D1" w14:textId="77777777" w:rsidR="006839E6" w:rsidRPr="006839E6" w:rsidRDefault="006839E6" w:rsidP="006839E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  <w:gridSpan w:val="3"/>
            <w:tcBorders>
              <w:right w:val="single" w:sz="18" w:space="0" w:color="auto"/>
            </w:tcBorders>
          </w:tcPr>
          <w:p w14:paraId="58D9DFFC" w14:textId="77777777" w:rsidR="006839E6" w:rsidRPr="006839E6" w:rsidRDefault="006839E6" w:rsidP="006839E6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DA8400D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79" w:type="dxa"/>
            <w:gridSpan w:val="19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E48E9E" w14:textId="77777777" w:rsidR="006839E6" w:rsidRPr="006839E6" w:rsidRDefault="006839E6" w:rsidP="006839E6">
            <w:pPr>
              <w:ind w:left="144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 xml:space="preserve">Uwagi pokontrolne: </w:t>
            </w:r>
          </w:p>
          <w:p w14:paraId="67403B82" w14:textId="77777777" w:rsidR="006839E6" w:rsidRPr="006839E6" w:rsidRDefault="006839E6" w:rsidP="006839E6">
            <w:pPr>
              <w:ind w:left="144"/>
              <w:rPr>
                <w:rFonts w:ascii="Arial" w:hAnsi="Arial"/>
                <w:sz w:val="20"/>
                <w:szCs w:val="20"/>
              </w:rPr>
            </w:pPr>
          </w:p>
          <w:p w14:paraId="2637CAA9" w14:textId="77777777" w:rsidR="006839E6" w:rsidRPr="006839E6" w:rsidRDefault="006839E6" w:rsidP="006839E6">
            <w:pPr>
              <w:ind w:left="144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………………………………………………………………….………..</w:t>
            </w:r>
          </w:p>
        </w:tc>
        <w:tc>
          <w:tcPr>
            <w:tcW w:w="8789" w:type="dxa"/>
            <w:gridSpan w:val="18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668678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Pomiary przeprowadził:</w:t>
            </w:r>
          </w:p>
          <w:p w14:paraId="0941719A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.................................................................................................................................</w:t>
            </w:r>
          </w:p>
          <w:p w14:paraId="2EAFE9C7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>imię, nazwisko                     nr świadectwa kwalifikacyjnego                               podpis                 data</w:t>
            </w:r>
          </w:p>
        </w:tc>
      </w:tr>
      <w:tr w:rsidR="006839E6" w:rsidRPr="006839E6" w14:paraId="61AE05E2" w14:textId="77777777" w:rsidTr="0098785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343" w:type="dxa"/>
            <w:gridSpan w:val="5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2AADF483" w14:textId="77777777" w:rsidR="006839E6" w:rsidRPr="006839E6" w:rsidRDefault="006839E6" w:rsidP="006839E6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Protokół zawiera załączniki</w:t>
            </w:r>
          </w:p>
          <w:p w14:paraId="6E8A0B7F" w14:textId="77777777" w:rsidR="006839E6" w:rsidRPr="006839E6" w:rsidRDefault="006839E6" w:rsidP="006839E6">
            <w:pPr>
              <w:spacing w:before="4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TAK/NIE</w:t>
            </w:r>
          </w:p>
        </w:tc>
        <w:tc>
          <w:tcPr>
            <w:tcW w:w="5936" w:type="dxa"/>
            <w:gridSpan w:val="1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40E7F309" w14:textId="77777777" w:rsidR="006839E6" w:rsidRPr="006839E6" w:rsidRDefault="006839E6" w:rsidP="006839E6">
            <w:pPr>
              <w:spacing w:before="60" w:line="312" w:lineRule="auto"/>
              <w:ind w:left="125"/>
              <w:rPr>
                <w:rFonts w:ascii="Arial" w:hAnsi="Arial"/>
                <w:b/>
                <w:sz w:val="16"/>
                <w:szCs w:val="16"/>
              </w:rPr>
            </w:pPr>
            <w:r w:rsidRPr="006839E6">
              <w:rPr>
                <w:rFonts w:ascii="Arial" w:hAnsi="Arial"/>
                <w:b/>
                <w:sz w:val="16"/>
                <w:szCs w:val="16"/>
              </w:rPr>
              <w:t>DOPUSZCZENIE LINII DO DALSZEJ EKSPLOATACJI:</w:t>
            </w:r>
          </w:p>
          <w:p w14:paraId="1D636954" w14:textId="77777777" w:rsidR="006839E6" w:rsidRPr="006839E6" w:rsidRDefault="006839E6" w:rsidP="006839E6">
            <w:pPr>
              <w:spacing w:before="60" w:after="2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6839E6">
              <w:rPr>
                <w:rFonts w:ascii="Arial" w:hAnsi="Arial"/>
                <w:b/>
                <w:sz w:val="20"/>
                <w:szCs w:val="20"/>
              </w:rPr>
              <w:t>BEZ ZASTRZEŻEŃ / WARUNKOWE / NIE DOPUSZCZA SIĘ*</w:t>
            </w:r>
            <w:r w:rsidRPr="006839E6">
              <w:rPr>
                <w:rFonts w:ascii="Arial" w:hAnsi="Arial"/>
                <w:b/>
                <w:sz w:val="20"/>
                <w:szCs w:val="20"/>
                <w:vertAlign w:val="superscript"/>
              </w:rPr>
              <w:t>)</w:t>
            </w:r>
          </w:p>
          <w:p w14:paraId="09CC72D1" w14:textId="77777777" w:rsidR="006839E6" w:rsidRPr="006839E6" w:rsidRDefault="006839E6" w:rsidP="006839E6">
            <w:pPr>
              <w:ind w:left="126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  <w:szCs w:val="16"/>
              </w:rPr>
              <w:t>Uwagi: </w:t>
            </w:r>
            <w:r w:rsidRPr="006839E6">
              <w:rPr>
                <w:rFonts w:ascii="Arial" w:hAnsi="Arial"/>
                <w:szCs w:val="16"/>
              </w:rPr>
              <w:t>.............................................................................</w:t>
            </w:r>
          </w:p>
        </w:tc>
        <w:tc>
          <w:tcPr>
            <w:tcW w:w="8789" w:type="dxa"/>
            <w:gridSpan w:val="18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0E0E0"/>
          </w:tcPr>
          <w:p w14:paraId="035D715B" w14:textId="77777777" w:rsidR="006839E6" w:rsidRPr="006839E6" w:rsidRDefault="006839E6" w:rsidP="006839E6">
            <w:pPr>
              <w:spacing w:before="20"/>
              <w:ind w:left="40"/>
              <w:rPr>
                <w:rFonts w:ascii="Arial" w:hAnsi="Arial"/>
                <w:sz w:val="20"/>
                <w:szCs w:val="20"/>
              </w:rPr>
            </w:pPr>
            <w:r w:rsidRPr="006839E6">
              <w:rPr>
                <w:rFonts w:ascii="Arial" w:hAnsi="Arial"/>
                <w:sz w:val="20"/>
                <w:szCs w:val="20"/>
              </w:rPr>
              <w:t>Oceny skuteczności ochrony dokonał:</w:t>
            </w:r>
          </w:p>
          <w:p w14:paraId="32D250BA" w14:textId="77777777" w:rsidR="006839E6" w:rsidRPr="006839E6" w:rsidRDefault="006839E6" w:rsidP="006839E6">
            <w:pPr>
              <w:ind w:left="41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……………………………………………………………………………………………...</w:t>
            </w:r>
          </w:p>
          <w:p w14:paraId="496FD0E7" w14:textId="77777777" w:rsidR="006839E6" w:rsidRPr="006839E6" w:rsidRDefault="006839E6" w:rsidP="006839E6">
            <w:pPr>
              <w:ind w:left="41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imię, nazwisko                     nr świadectwa kwalifikacyjnego                               podpis                 data</w:t>
            </w:r>
          </w:p>
        </w:tc>
      </w:tr>
    </w:tbl>
    <w:p w14:paraId="6C249261" w14:textId="77777777" w:rsidR="006839E6" w:rsidRPr="006839E6" w:rsidRDefault="006839E6" w:rsidP="006839E6">
      <w:pPr>
        <w:rPr>
          <w:rFonts w:ascii="Arial" w:hAnsi="Arial"/>
          <w:sz w:val="16"/>
        </w:rPr>
      </w:pPr>
      <w:r w:rsidRPr="006839E6">
        <w:rPr>
          <w:rFonts w:ascii="Arial" w:hAnsi="Arial"/>
          <w:sz w:val="16"/>
        </w:rPr>
        <w:t>*</w:t>
      </w:r>
      <w:r w:rsidRPr="006839E6">
        <w:rPr>
          <w:rFonts w:ascii="Arial" w:hAnsi="Arial"/>
          <w:sz w:val="16"/>
          <w:vertAlign w:val="superscript"/>
        </w:rPr>
        <w:t>)</w:t>
      </w:r>
      <w:r w:rsidRPr="006839E6">
        <w:rPr>
          <w:rFonts w:ascii="Arial" w:hAnsi="Arial"/>
          <w:sz w:val="16"/>
        </w:rPr>
        <w:t xml:space="preserve"> niepotrzebne skreślić</w:t>
      </w:r>
    </w:p>
    <w:p w14:paraId="521086ED" w14:textId="77777777" w:rsidR="006839E6" w:rsidRPr="006839E6" w:rsidRDefault="006839E6" w:rsidP="006839E6">
      <w:pPr>
        <w:rPr>
          <w:rFonts w:eastAsia="Symbol"/>
        </w:rPr>
        <w:sectPr w:rsidR="006839E6" w:rsidRPr="006839E6" w:rsidSect="00987855">
          <w:pgSz w:w="16838" w:h="11906" w:orient="landscape" w:code="9"/>
          <w:pgMar w:top="993" w:right="1259" w:bottom="426" w:left="1418" w:header="709" w:footer="709" w:gutter="0"/>
          <w:cols w:space="708"/>
        </w:sectPr>
      </w:pPr>
    </w:p>
    <w:tbl>
      <w:tblPr>
        <w:tblW w:w="9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331"/>
        <w:gridCol w:w="494"/>
        <w:gridCol w:w="983"/>
        <w:gridCol w:w="928"/>
        <w:gridCol w:w="796"/>
        <w:gridCol w:w="1276"/>
        <w:gridCol w:w="871"/>
        <w:gridCol w:w="1124"/>
        <w:gridCol w:w="94"/>
        <w:gridCol w:w="1170"/>
      </w:tblGrid>
      <w:tr w:rsidR="006839E6" w:rsidRPr="006839E6" w14:paraId="0D125685" w14:textId="77777777" w:rsidTr="00987855">
        <w:tblPrEx>
          <w:tblCellMar>
            <w:bottom w:w="0" w:type="dxa"/>
          </w:tblCellMar>
        </w:tblPrEx>
        <w:trPr>
          <w:cantSplit/>
          <w:trHeight w:val="1214"/>
          <w:jc w:val="center"/>
        </w:trPr>
        <w:tc>
          <w:tcPr>
            <w:tcW w:w="1754" w:type="dxa"/>
            <w:gridSpan w:val="2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  <w:shd w:val="clear" w:color="auto" w:fill="E0E0E0"/>
            <w:vAlign w:val="bottom"/>
          </w:tcPr>
          <w:p w14:paraId="5F151D52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lastRenderedPageBreak/>
              <w:br w:type="page"/>
              <w:t>…....................</w:t>
            </w:r>
          </w:p>
          <w:p w14:paraId="4812A9DB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566" w:type="dxa"/>
            <w:gridSpan w:val="8"/>
            <w:tcBorders>
              <w:top w:val="single" w:sz="18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0F0B12F3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/>
                <w:b/>
                <w:sz w:val="20"/>
              </w:rPr>
              <w:t>ZAŁĄCZNIK nr </w:t>
            </w:r>
            <w:r w:rsidRPr="006839E6">
              <w:rPr>
                <w:rFonts w:ascii="Arial" w:hAnsi="Arial"/>
                <w:sz w:val="20"/>
              </w:rPr>
              <w:t>.................................</w:t>
            </w:r>
          </w:p>
          <w:p w14:paraId="36E2A655" w14:textId="77777777" w:rsidR="006839E6" w:rsidRPr="006839E6" w:rsidRDefault="006839E6" w:rsidP="006839E6">
            <w:pPr>
              <w:spacing w:after="60" w:line="312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b/>
                <w:sz w:val="20"/>
              </w:rPr>
              <w:t>DO PROTOKOŁU badania nr</w:t>
            </w:r>
            <w:r w:rsidRPr="006839E6">
              <w:rPr>
                <w:rFonts w:ascii="Arial" w:hAnsi="Arial"/>
                <w:sz w:val="20"/>
              </w:rPr>
              <w:t>..................</w:t>
            </w:r>
          </w:p>
        </w:tc>
        <w:tc>
          <w:tcPr>
            <w:tcW w:w="1170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E0E0E0"/>
            <w:vAlign w:val="bottom"/>
          </w:tcPr>
          <w:p w14:paraId="3013CB3E" w14:textId="77777777" w:rsidR="006839E6" w:rsidRPr="006839E6" w:rsidRDefault="006839E6" w:rsidP="006839E6">
            <w:pPr>
              <w:jc w:val="center"/>
              <w:rPr>
                <w:rFonts w:ascii="Arial" w:hAnsi="Arial"/>
              </w:rPr>
            </w:pPr>
            <w:r w:rsidRPr="006839E6">
              <w:rPr>
                <w:rFonts w:ascii="Arial" w:hAnsi="Arial"/>
              </w:rPr>
              <w:t>...............</w:t>
            </w:r>
          </w:p>
          <w:p w14:paraId="0268E47E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16"/>
              </w:rPr>
              <w:t>Data pomiaru</w:t>
            </w:r>
          </w:p>
        </w:tc>
      </w:tr>
      <w:tr w:rsidR="006839E6" w:rsidRPr="006839E6" w14:paraId="046F137C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right w:val="single" w:sz="18" w:space="0" w:color="auto"/>
            </w:tcBorders>
          </w:tcPr>
          <w:p w14:paraId="138DEE42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b/>
                <w:sz w:val="20"/>
              </w:rPr>
            </w:pPr>
            <w:r w:rsidRPr="006839E6">
              <w:rPr>
                <w:rFonts w:ascii="Arial" w:hAnsi="Arial" w:cs="Arial"/>
                <w:b/>
                <w:sz w:val="20"/>
              </w:rPr>
              <w:t>Pomiary</w:t>
            </w:r>
            <w:r w:rsidRPr="006839E6">
              <w:rPr>
                <w:rFonts w:ascii="Arial" w:hAnsi="Arial"/>
                <w:b/>
                <w:sz w:val="20"/>
              </w:rPr>
              <w:t xml:space="preserve"> napięć dotykowych rażeniowych </w:t>
            </w:r>
          </w:p>
          <w:p w14:paraId="46FA1E74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  <w:sz w:val="16"/>
              </w:rPr>
            </w:pPr>
            <w:r w:rsidRPr="006839E6">
              <w:rPr>
                <w:rFonts w:ascii="Arial" w:hAnsi="Arial"/>
                <w:sz w:val="20"/>
              </w:rPr>
              <w:t>Przyrząd pomiarowy:</w:t>
            </w:r>
            <w:r w:rsidRPr="006839E6">
              <w:rPr>
                <w:rFonts w:ascii="Arial" w:hAnsi="Arial"/>
                <w:sz w:val="20"/>
              </w:rPr>
              <w:tab/>
              <w:t>typ ......................................... , nr .........................................</w:t>
            </w:r>
          </w:p>
        </w:tc>
      </w:tr>
      <w:tr w:rsidR="006839E6" w:rsidRPr="006839E6" w14:paraId="3797D62F" w14:textId="77777777" w:rsidTr="00987855">
        <w:tblPrEx>
          <w:tblCellMar>
            <w:bottom w:w="0" w:type="dxa"/>
          </w:tblCellMar>
        </w:tblPrEx>
        <w:trPr>
          <w:cantSplit/>
          <w:trHeight w:val="700"/>
          <w:jc w:val="center"/>
        </w:trPr>
        <w:tc>
          <w:tcPr>
            <w:tcW w:w="423" w:type="dxa"/>
            <w:vMerge w:val="restart"/>
            <w:tcBorders>
              <w:left w:val="single" w:sz="18" w:space="0" w:color="auto"/>
            </w:tcBorders>
            <w:vAlign w:val="center"/>
          </w:tcPr>
          <w:p w14:paraId="344B34D8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825" w:type="dxa"/>
            <w:gridSpan w:val="2"/>
            <w:vMerge w:val="restart"/>
            <w:textDirection w:val="btLr"/>
            <w:vAlign w:val="center"/>
          </w:tcPr>
          <w:p w14:paraId="4437102B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 xml:space="preserve">Opis stanowiska pomiarowego </w:t>
            </w:r>
            <w:r w:rsidRPr="006839E6">
              <w:rPr>
                <w:rFonts w:ascii="Arial" w:hAnsi="Arial" w:cs="Arial"/>
                <w:sz w:val="20"/>
                <w:szCs w:val="20"/>
              </w:rPr>
              <w:br/>
              <w:t xml:space="preserve">(nr słupa, identyfikator, </w:t>
            </w:r>
            <w:proofErr w:type="spellStart"/>
            <w:r w:rsidRPr="006839E6">
              <w:rPr>
                <w:rFonts w:ascii="Arial" w:hAnsi="Arial" w:cs="Arial"/>
                <w:sz w:val="20"/>
                <w:szCs w:val="20"/>
              </w:rPr>
              <w:t>mejsce</w:t>
            </w:r>
            <w:proofErr w:type="spellEnd"/>
            <w:r w:rsidRPr="006839E6">
              <w:rPr>
                <w:rFonts w:ascii="Arial" w:hAnsi="Arial" w:cs="Arial"/>
                <w:sz w:val="20"/>
                <w:szCs w:val="20"/>
              </w:rPr>
              <w:t xml:space="preserve"> pomiaru)</w:t>
            </w:r>
          </w:p>
        </w:tc>
        <w:tc>
          <w:tcPr>
            <w:tcW w:w="983" w:type="dxa"/>
            <w:vMerge w:val="restart"/>
            <w:textDirection w:val="btLr"/>
            <w:vAlign w:val="center"/>
          </w:tcPr>
          <w:p w14:paraId="0F742953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Napięcie dotykowe rażeniowe zmierzone</w:t>
            </w:r>
          </w:p>
          <w:p w14:paraId="7662179C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928" w:type="dxa"/>
            <w:vMerge w:val="restart"/>
            <w:shd w:val="clear" w:color="auto" w:fill="auto"/>
            <w:textDirection w:val="btLr"/>
            <w:vAlign w:val="center"/>
          </w:tcPr>
          <w:p w14:paraId="2C30C04C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Probierczy prąd uziomowy</w:t>
            </w:r>
          </w:p>
          <w:p w14:paraId="654DEA91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  <w:tcBorders>
              <w:bottom w:val="nil"/>
            </w:tcBorders>
            <w:shd w:val="clear" w:color="auto" w:fill="auto"/>
            <w:vAlign w:val="center"/>
          </w:tcPr>
          <w:p w14:paraId="792C9709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6839E6">
              <w:rPr>
                <w:rFonts w:ascii="Arial" w:hAnsi="Arial" w:cs="Arial"/>
                <w:i/>
                <w:sz w:val="20"/>
                <w:szCs w:val="20"/>
              </w:rPr>
              <w:t>k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R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EAB36B8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Napięcie dotykowe rażeniowe przy rzeczywistym prądzie zwarcia</w:t>
            </w:r>
          </w:p>
          <w:p w14:paraId="495F13D3" w14:textId="77777777" w:rsidR="006839E6" w:rsidRPr="006839E6" w:rsidRDefault="006839E6" w:rsidP="006839E6">
            <w:pPr>
              <w:spacing w:before="2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vMerge w:val="restart"/>
            <w:shd w:val="clear" w:color="auto" w:fill="auto"/>
            <w:textDirection w:val="btLr"/>
            <w:vAlign w:val="center"/>
          </w:tcPr>
          <w:p w14:paraId="5F885D7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Dopuszczalne napięcie dotykowe rażeniowe</w:t>
            </w:r>
          </w:p>
        </w:tc>
        <w:tc>
          <w:tcPr>
            <w:tcW w:w="1124" w:type="dxa"/>
            <w:vMerge w:val="restart"/>
            <w:shd w:val="clear" w:color="auto" w:fill="auto"/>
            <w:textDirection w:val="btLr"/>
            <w:vAlign w:val="center"/>
          </w:tcPr>
          <w:p w14:paraId="0D7699F1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 xml:space="preserve">Warunek   </w:t>
            </w: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20"/>
                <w:szCs w:val="20"/>
              </w:rPr>
              <w:t> </w:t>
            </w:r>
            <w:r w:rsidRPr="006839E6">
              <w:rPr>
                <w:rFonts w:ascii="Arial" w:hAnsi="Arial" w:cs="Arial"/>
                <w:sz w:val="20"/>
                <w:szCs w:val="20"/>
              </w:rPr>
              <w:sym w:font="Symbol" w:char="F0A3"/>
            </w:r>
            <w:r w:rsidRPr="006839E6">
              <w:rPr>
                <w:rFonts w:ascii="Arial" w:hAnsi="Arial" w:cs="Arial"/>
                <w:sz w:val="20"/>
                <w:szCs w:val="20"/>
              </w:rPr>
              <w:t> </w:t>
            </w: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D1</w:t>
            </w:r>
          </w:p>
          <w:p w14:paraId="19FC61C2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spełniony /niespełniony</w:t>
            </w:r>
          </w:p>
        </w:tc>
        <w:tc>
          <w:tcPr>
            <w:tcW w:w="1264" w:type="dxa"/>
            <w:gridSpan w:val="2"/>
            <w:vMerge w:val="restart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023F139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Ochrona przed porażeniem</w:t>
            </w:r>
          </w:p>
          <w:p w14:paraId="48DF3F9A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skuteczna / nieskuteczna</w:t>
            </w:r>
          </w:p>
        </w:tc>
      </w:tr>
      <w:tr w:rsidR="006839E6" w:rsidRPr="006839E6" w14:paraId="7275F6AB" w14:textId="77777777" w:rsidTr="00987855">
        <w:tblPrEx>
          <w:tblCellMar>
            <w:bottom w:w="0" w:type="dxa"/>
          </w:tblCellMar>
        </w:tblPrEx>
        <w:trPr>
          <w:cantSplit/>
          <w:trHeight w:val="2585"/>
          <w:jc w:val="center"/>
        </w:trPr>
        <w:tc>
          <w:tcPr>
            <w:tcW w:w="423" w:type="dxa"/>
            <w:vMerge/>
            <w:tcBorders>
              <w:left w:val="single" w:sz="18" w:space="0" w:color="auto"/>
            </w:tcBorders>
          </w:tcPr>
          <w:p w14:paraId="57008E62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5" w:type="dxa"/>
            <w:gridSpan w:val="2"/>
            <w:vMerge/>
          </w:tcPr>
          <w:p w14:paraId="4B63201D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Merge/>
            <w:textDirection w:val="btLr"/>
            <w:vAlign w:val="center"/>
          </w:tcPr>
          <w:p w14:paraId="34D3E28F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8" w:type="dxa"/>
            <w:vMerge/>
            <w:shd w:val="clear" w:color="auto" w:fill="auto"/>
            <w:textDirection w:val="btLr"/>
            <w:vAlign w:val="center"/>
          </w:tcPr>
          <w:p w14:paraId="3FA7629D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96" w:type="dxa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137EF2A3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i/>
                <w:color w:val="800080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  <w:vAlign w:val="center"/>
          </w:tcPr>
          <w:p w14:paraId="082F034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71" w:type="dxa"/>
            <w:vMerge/>
            <w:shd w:val="clear" w:color="auto" w:fill="auto"/>
            <w:textDirection w:val="btLr"/>
            <w:vAlign w:val="center"/>
          </w:tcPr>
          <w:p w14:paraId="0E9D66C7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4" w:type="dxa"/>
            <w:vMerge/>
            <w:shd w:val="clear" w:color="auto" w:fill="auto"/>
            <w:textDirection w:val="btLr"/>
          </w:tcPr>
          <w:p w14:paraId="477CABAC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64" w:type="dxa"/>
            <w:gridSpan w:val="2"/>
            <w:vMerge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14:paraId="14D2B4FC" w14:textId="77777777" w:rsidR="006839E6" w:rsidRPr="006839E6" w:rsidRDefault="006839E6" w:rsidP="006839E6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6839E6" w14:paraId="1CD1035D" w14:textId="77777777" w:rsidTr="00987855">
        <w:tblPrEx>
          <w:tblCellMar>
            <w:bottom w:w="0" w:type="dxa"/>
          </w:tblCellMar>
        </w:tblPrEx>
        <w:trPr>
          <w:cantSplit/>
          <w:trHeight w:val="355"/>
          <w:jc w:val="center"/>
        </w:trPr>
        <w:tc>
          <w:tcPr>
            <w:tcW w:w="423" w:type="dxa"/>
            <w:vMerge/>
            <w:tcBorders>
              <w:left w:val="single" w:sz="18" w:space="0" w:color="auto"/>
            </w:tcBorders>
          </w:tcPr>
          <w:p w14:paraId="3284F722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25" w:type="dxa"/>
            <w:gridSpan w:val="2"/>
            <w:vMerge/>
          </w:tcPr>
          <w:p w14:paraId="32099451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83" w:type="dxa"/>
            <w:vAlign w:val="center"/>
          </w:tcPr>
          <w:p w14:paraId="348BAD69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TM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928" w:type="dxa"/>
            <w:shd w:val="clear" w:color="auto" w:fill="auto"/>
            <w:vAlign w:val="center"/>
          </w:tcPr>
          <w:p w14:paraId="6D8861A5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I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EM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(A)</w:t>
            </w:r>
          </w:p>
        </w:tc>
        <w:tc>
          <w:tcPr>
            <w:tcW w:w="796" w:type="dxa"/>
            <w:shd w:val="clear" w:color="auto" w:fill="auto"/>
            <w:vAlign w:val="center"/>
          </w:tcPr>
          <w:p w14:paraId="2416E23E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F21C33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T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(V)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30826F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6839E6">
              <w:rPr>
                <w:rFonts w:ascii="Arial" w:hAnsi="Arial" w:cs="Arial"/>
                <w:sz w:val="20"/>
                <w:szCs w:val="20"/>
                <w:vertAlign w:val="subscript"/>
              </w:rPr>
              <w:t>D1</w:t>
            </w:r>
            <w:r w:rsidRPr="006839E6">
              <w:rPr>
                <w:rFonts w:ascii="Arial" w:hAnsi="Arial" w:cs="Arial"/>
                <w:sz w:val="20"/>
                <w:szCs w:val="20"/>
              </w:rPr>
              <w:t>(V)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088EC0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</w:tc>
        <w:tc>
          <w:tcPr>
            <w:tcW w:w="1264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593EF5" w14:textId="77777777" w:rsidR="006839E6" w:rsidRPr="006839E6" w:rsidRDefault="006839E6" w:rsidP="006839E6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b/>
                <w:sz w:val="20"/>
                <w:szCs w:val="20"/>
              </w:rPr>
              <w:t>+</w:t>
            </w:r>
            <w:r w:rsidRPr="006839E6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6839E6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</w:tc>
      </w:tr>
      <w:tr w:rsidR="006839E6" w:rsidRPr="006839E6" w14:paraId="527A9C09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197ACFC5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25" w:type="dxa"/>
            <w:gridSpan w:val="2"/>
          </w:tcPr>
          <w:p w14:paraId="178168E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5AA1F919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12DE211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6EA8C74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5BF29B2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05381532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5391DEB4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1E197A6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EBA88D9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44C0E973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25" w:type="dxa"/>
            <w:gridSpan w:val="2"/>
          </w:tcPr>
          <w:p w14:paraId="37C8B4F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29D47AC5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5776B321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7FC2D17A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6FEB230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2AAB274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030F562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7E697500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11B251BF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4520C360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25" w:type="dxa"/>
            <w:gridSpan w:val="2"/>
          </w:tcPr>
          <w:p w14:paraId="14F40BD9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717752B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09ADB40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67E0B0E2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31EEB25B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2D3D283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1E3DD4E7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451D577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12F36F5E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00F6BF1E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25" w:type="dxa"/>
            <w:gridSpan w:val="2"/>
          </w:tcPr>
          <w:p w14:paraId="150E9441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6B5A377C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7F0F8C6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1289AF9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472331C4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2C38FF3A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21A41170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2E3DC67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6162FA61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20041C1A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25" w:type="dxa"/>
            <w:gridSpan w:val="2"/>
          </w:tcPr>
          <w:p w14:paraId="58B6D8B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79A44143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2D68994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20CE29D1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202700A8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1350FCA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24FA7C4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387E53D6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6E980BF7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3" w:type="dxa"/>
            <w:tcBorders>
              <w:left w:val="single" w:sz="18" w:space="0" w:color="auto"/>
            </w:tcBorders>
          </w:tcPr>
          <w:p w14:paraId="2D2C3993" w14:textId="77777777" w:rsidR="006839E6" w:rsidRPr="006839E6" w:rsidRDefault="006839E6" w:rsidP="006839E6">
            <w:pPr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839E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25" w:type="dxa"/>
            <w:gridSpan w:val="2"/>
          </w:tcPr>
          <w:p w14:paraId="14A98A2E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3" w:type="dxa"/>
          </w:tcPr>
          <w:p w14:paraId="4726CF04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8" w:type="dxa"/>
          </w:tcPr>
          <w:p w14:paraId="36E0B128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" w:type="dxa"/>
          </w:tcPr>
          <w:p w14:paraId="64F92A2A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C0C0C0"/>
          </w:tcPr>
          <w:p w14:paraId="45D376E8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1" w:type="dxa"/>
            <w:shd w:val="clear" w:color="auto" w:fill="C0C0C0"/>
          </w:tcPr>
          <w:p w14:paraId="5C858077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4" w:type="dxa"/>
            <w:shd w:val="clear" w:color="auto" w:fill="C0C0C0"/>
          </w:tcPr>
          <w:p w14:paraId="089E3B70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right w:val="single" w:sz="18" w:space="0" w:color="auto"/>
            </w:tcBorders>
            <w:shd w:val="clear" w:color="auto" w:fill="C0C0C0"/>
          </w:tcPr>
          <w:p w14:paraId="395AE1DF" w14:textId="77777777" w:rsidR="006839E6" w:rsidRPr="006839E6" w:rsidRDefault="006839E6" w:rsidP="006839E6">
            <w:pPr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39E6" w:rsidRPr="006839E6" w14:paraId="2F53CA5B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right w:val="single" w:sz="18" w:space="0" w:color="auto"/>
            </w:tcBorders>
          </w:tcPr>
          <w:p w14:paraId="5A0FE868" w14:textId="77777777" w:rsidR="006839E6" w:rsidRPr="006839E6" w:rsidRDefault="006839E6" w:rsidP="006839E6">
            <w:pPr>
              <w:spacing w:line="312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20"/>
              </w:rPr>
              <w:t>Uwagi pokontrolne:</w:t>
            </w:r>
            <w:r w:rsidRPr="006839E6">
              <w:rPr>
                <w:rFonts w:ascii="Arial" w:hAnsi="Arial"/>
                <w:sz w:val="20"/>
              </w:rPr>
              <w:br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6839E6" w14:paraId="2ED75C66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right w:val="single" w:sz="18" w:space="0" w:color="auto"/>
            </w:tcBorders>
          </w:tcPr>
          <w:p w14:paraId="3C86C01A" w14:textId="77777777" w:rsidR="006839E6" w:rsidRPr="006839E6" w:rsidRDefault="006839E6" w:rsidP="006839E6">
            <w:pPr>
              <w:spacing w:line="288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Pomiary przeprowadził:</w:t>
            </w:r>
            <w:r w:rsidRPr="006839E6">
              <w:rPr>
                <w:rFonts w:ascii="Arial" w:hAnsi="Arial"/>
                <w:sz w:val="20"/>
              </w:rPr>
              <w:br/>
              <w:t>………………………….................................................................................................................................</w:t>
            </w:r>
          </w:p>
          <w:p w14:paraId="18848462" w14:textId="77777777" w:rsidR="006839E6" w:rsidRPr="006839E6" w:rsidRDefault="006839E6" w:rsidP="006839E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ab/>
              <w:t>Imię nazwisko</w:t>
            </w:r>
            <w:r w:rsidRPr="006839E6">
              <w:rPr>
                <w:rFonts w:ascii="Arial" w:hAnsi="Arial"/>
                <w:sz w:val="16"/>
              </w:rPr>
              <w:tab/>
              <w:t>Nr i rodzaj świadectwa kwalifikacyjnego</w:t>
            </w:r>
            <w:r w:rsidRPr="006839E6">
              <w:rPr>
                <w:rFonts w:ascii="Arial" w:hAnsi="Arial"/>
                <w:sz w:val="16"/>
              </w:rPr>
              <w:tab/>
              <w:t>Data</w:t>
            </w:r>
            <w:r w:rsidRPr="006839E6"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6839E6" w:rsidRPr="006839E6" w14:paraId="1C0FCD64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490" w:type="dxa"/>
            <w:gridSpan w:val="11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0082C2" w14:textId="77777777" w:rsidR="006839E6" w:rsidRPr="006839E6" w:rsidRDefault="006839E6" w:rsidP="006839E6">
            <w:pPr>
              <w:spacing w:line="288" w:lineRule="auto"/>
              <w:rPr>
                <w:rFonts w:ascii="Arial" w:hAnsi="Arial"/>
                <w:sz w:val="20"/>
              </w:rPr>
            </w:pPr>
            <w:r w:rsidRPr="006839E6">
              <w:rPr>
                <w:rFonts w:ascii="Arial" w:hAnsi="Arial"/>
                <w:sz w:val="20"/>
              </w:rPr>
              <w:t>Ocenę sporządził:</w:t>
            </w:r>
            <w:r w:rsidRPr="006839E6">
              <w:rPr>
                <w:rFonts w:ascii="Arial" w:hAnsi="Arial"/>
                <w:sz w:val="20"/>
              </w:rPr>
              <w:br/>
              <w:t>………………………….................................................................................................................................</w:t>
            </w:r>
          </w:p>
          <w:p w14:paraId="09A50DD1" w14:textId="77777777" w:rsidR="006839E6" w:rsidRPr="006839E6" w:rsidRDefault="006839E6" w:rsidP="006839E6">
            <w:pPr>
              <w:tabs>
                <w:tab w:val="center" w:pos="1207"/>
                <w:tab w:val="center" w:pos="3901"/>
                <w:tab w:val="center" w:pos="6594"/>
                <w:tab w:val="center" w:pos="8153"/>
              </w:tabs>
              <w:spacing w:line="312" w:lineRule="auto"/>
              <w:rPr>
                <w:rFonts w:ascii="Arial" w:hAnsi="Arial"/>
              </w:rPr>
            </w:pPr>
            <w:r w:rsidRPr="006839E6">
              <w:rPr>
                <w:rFonts w:ascii="Arial" w:hAnsi="Arial"/>
                <w:sz w:val="16"/>
              </w:rPr>
              <w:tab/>
              <w:t>Imię nazwisko</w:t>
            </w:r>
            <w:r w:rsidRPr="006839E6">
              <w:rPr>
                <w:rFonts w:ascii="Arial" w:hAnsi="Arial"/>
                <w:sz w:val="16"/>
              </w:rPr>
              <w:tab/>
              <w:t>Nr i rodzaj świadectwa kwalifikacyjnego</w:t>
            </w:r>
            <w:r w:rsidRPr="006839E6">
              <w:rPr>
                <w:rFonts w:ascii="Arial" w:hAnsi="Arial"/>
                <w:sz w:val="16"/>
              </w:rPr>
              <w:tab/>
              <w:t>Data</w:t>
            </w:r>
            <w:r w:rsidRPr="006839E6"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25472D3A" w14:textId="77777777" w:rsidR="006839E6" w:rsidRPr="006839E6" w:rsidRDefault="006839E6" w:rsidP="006839E6">
      <w:pPr>
        <w:suppressAutoHyphens/>
        <w:spacing w:line="312" w:lineRule="auto"/>
        <w:jc w:val="both"/>
        <w:outlineLvl w:val="0"/>
        <w:rPr>
          <w:szCs w:val="20"/>
          <w:lang w:eastAsia="zh-CN"/>
        </w:rPr>
      </w:pPr>
    </w:p>
    <w:bookmarkEnd w:id="38"/>
    <w:bookmarkEnd w:id="39"/>
    <w:p w14:paraId="369ED0E1" w14:textId="090857B5" w:rsidR="00987855" w:rsidRDefault="00987855">
      <w:pPr>
        <w:rPr>
          <w:i/>
          <w:sz w:val="22"/>
          <w:szCs w:val="22"/>
          <w:lang w:eastAsia="zh-CN"/>
        </w:rPr>
      </w:pPr>
      <w:r>
        <w:rPr>
          <w:i/>
          <w:sz w:val="22"/>
          <w:szCs w:val="22"/>
          <w:lang w:eastAsia="zh-CN"/>
        </w:rPr>
        <w:br w:type="page"/>
      </w:r>
    </w:p>
    <w:p w14:paraId="0D6330E3" w14:textId="77777777" w:rsidR="009C5224" w:rsidRPr="009C5224" w:rsidRDefault="009C5224" w:rsidP="009C5224">
      <w:pPr>
        <w:tabs>
          <w:tab w:val="left" w:pos="1560"/>
        </w:tabs>
        <w:suppressAutoHyphens/>
        <w:spacing w:line="312" w:lineRule="auto"/>
        <w:jc w:val="both"/>
        <w:outlineLvl w:val="0"/>
        <w:rPr>
          <w:rFonts w:eastAsia="Symbol" w:cs="Symbol"/>
        </w:rPr>
      </w:pPr>
      <w:bookmarkStart w:id="40" w:name="_Ref38378032"/>
      <w:bookmarkStart w:id="41" w:name="_Toc59617649"/>
    </w:p>
    <w:p w14:paraId="31573B33" w14:textId="77777777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Część I</w:t>
      </w:r>
    </w:p>
    <w:p w14:paraId="7A86D8FC" w14:textId="0C584E41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Protokół badania ochrony przed porażeniem w stacji WN lub NN</w:t>
      </w:r>
    </w:p>
    <w:p w14:paraId="223F2400" w14:textId="77777777" w:rsidR="009C5224" w:rsidRPr="009C5224" w:rsidRDefault="009C5224" w:rsidP="009C5224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bookmarkEnd w:id="40"/>
    <w:bookmarkEnd w:id="41"/>
    <w:p w14:paraId="6E417392" w14:textId="77777777" w:rsidR="009C5224" w:rsidRDefault="009C5224" w:rsidP="009C5224">
      <w:pPr>
        <w:pStyle w:val="NagwekZ12"/>
        <w:numPr>
          <w:ilvl w:val="0"/>
          <w:numId w:val="0"/>
        </w:numPr>
        <w:spacing w:after="0"/>
        <w:ind w:left="993" w:hanging="993"/>
        <w:outlineLvl w:val="1"/>
      </w:pPr>
    </w:p>
    <w:p w14:paraId="534FD168" w14:textId="77777777" w:rsidR="009C5224" w:rsidRDefault="009C5224">
      <w:pPr>
        <w:rPr>
          <w:rFonts w:eastAsia="Symbol" w:cs="Symbol"/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2"/>
        <w:gridCol w:w="6432"/>
        <w:gridCol w:w="1172"/>
      </w:tblGrid>
      <w:tr w:rsidR="006839E6" w14:paraId="2940340D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2" w:type="dxa"/>
            <w:vMerge w:val="restart"/>
            <w:shd w:val="clear" w:color="auto" w:fill="E0E0E0"/>
            <w:vAlign w:val="bottom"/>
          </w:tcPr>
          <w:p w14:paraId="34D27396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..</w:t>
            </w:r>
            <w:r w:rsidRPr="00C4104A">
              <w:rPr>
                <w:rFonts w:ascii="Arial" w:hAnsi="Arial"/>
              </w:rPr>
              <w:t>....................</w:t>
            </w:r>
            <w:r>
              <w:rPr>
                <w:rFonts w:ascii="Arial" w:hAnsi="Arial"/>
              </w:rPr>
              <w:t>..</w:t>
            </w:r>
          </w:p>
          <w:p w14:paraId="08A923A7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 wykonującej pomiary</w:t>
            </w:r>
          </w:p>
        </w:tc>
        <w:tc>
          <w:tcPr>
            <w:tcW w:w="6432" w:type="dxa"/>
            <w:vMerge w:val="restart"/>
            <w:shd w:val="clear" w:color="auto" w:fill="E0E0E0"/>
            <w:vAlign w:val="center"/>
          </w:tcPr>
          <w:p w14:paraId="5BC96F32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PROTOKÓŁ badania</w:t>
            </w:r>
            <w:r w:rsidRPr="00316242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59BBAD79" w14:textId="77777777" w:rsidR="006839E6" w:rsidRDefault="006839E6" w:rsidP="00987855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>Badanie i ocena skuteczności ochrony przed porażeniem w obiekcie</w:t>
            </w:r>
          </w:p>
        </w:tc>
        <w:tc>
          <w:tcPr>
            <w:tcW w:w="117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0FFAF2C5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</w:t>
            </w:r>
            <w:r w:rsidRPr="0064079E">
              <w:rPr>
                <w:rFonts w:ascii="Arial" w:hAnsi="Arial"/>
                <w:sz w:val="16"/>
              </w:rPr>
              <w:t>1/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769FCDF3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2" w:type="dxa"/>
            <w:vMerge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1F19B150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37B414B1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2" w:type="dxa"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128AA0D9" w14:textId="77777777" w:rsidR="006839E6" w:rsidRPr="00C4104A" w:rsidRDefault="006839E6" w:rsidP="00987855">
            <w:pPr>
              <w:jc w:val="center"/>
              <w:rPr>
                <w:rFonts w:ascii="Arial" w:hAnsi="Arial"/>
              </w:rPr>
            </w:pPr>
            <w:r w:rsidRPr="00C4104A">
              <w:rPr>
                <w:rFonts w:ascii="Arial" w:hAnsi="Arial"/>
              </w:rPr>
              <w:t>...............</w:t>
            </w:r>
          </w:p>
          <w:p w14:paraId="6B495070" w14:textId="77777777" w:rsidR="006839E6" w:rsidRPr="00C4104A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6839E6" w14:paraId="096E244A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714"/>
          <w:jc w:val="center"/>
        </w:trPr>
        <w:tc>
          <w:tcPr>
            <w:tcW w:w="9356" w:type="dxa"/>
            <w:gridSpan w:val="3"/>
            <w:tcBorders>
              <w:bottom w:val="double" w:sz="4" w:space="0" w:color="auto"/>
            </w:tcBorders>
            <w:shd w:val="clear" w:color="auto" w:fill="E0E0E0"/>
            <w:vAlign w:val="center"/>
          </w:tcPr>
          <w:p w14:paraId="6BACC774" w14:textId="77777777" w:rsidR="006839E6" w:rsidRDefault="006839E6" w:rsidP="00987855">
            <w:pPr>
              <w:ind w:left="1843" w:hanging="1843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>TYP OBIEKTU:</w:t>
            </w:r>
            <w:r>
              <w:rPr>
                <w:rFonts w:ascii="Arial" w:hAnsi="Arial"/>
                <w:b/>
              </w:rPr>
              <w:tab/>
            </w:r>
            <w:r w:rsidRPr="0064079E">
              <w:rPr>
                <w:rFonts w:ascii="Arial" w:hAnsi="Arial"/>
                <w:b/>
              </w:rPr>
              <w:t>STACJA TRANSFORMATOROWA WN/SN</w:t>
            </w:r>
            <w:r>
              <w:rPr>
                <w:rFonts w:ascii="Arial" w:hAnsi="Arial"/>
                <w:b/>
              </w:rPr>
              <w:t>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  <w:p w14:paraId="5E6CA7CC" w14:textId="77777777" w:rsidR="006839E6" w:rsidRPr="006D14DD" w:rsidRDefault="006839E6" w:rsidP="00987855">
            <w:pPr>
              <w:tabs>
                <w:tab w:val="left" w:pos="215"/>
              </w:tabs>
              <w:spacing w:before="120"/>
              <w:rPr>
                <w:rFonts w:ascii="Arial" w:hAnsi="Arial"/>
                <w:bCs/>
                <w:vertAlign w:val="superscript"/>
              </w:rPr>
            </w:pPr>
            <w:r w:rsidRPr="000F7C7F">
              <w:rPr>
                <w:rFonts w:ascii="Arial" w:hAnsi="Arial"/>
                <w:sz w:val="16"/>
              </w:rPr>
              <w:t>*</w:t>
            </w:r>
            <w:r w:rsidRPr="006D14DD">
              <w:rPr>
                <w:rFonts w:ascii="Arial" w:hAnsi="Arial"/>
                <w:sz w:val="16"/>
                <w:vertAlign w:val="superscript"/>
              </w:rPr>
              <w:t>)</w:t>
            </w:r>
            <w:r w:rsidRPr="006D14DD">
              <w:rPr>
                <w:rFonts w:ascii="Arial" w:hAnsi="Arial"/>
                <w:sz w:val="16"/>
              </w:rPr>
              <w:t xml:space="preserve"> protokół dotyczy również stacji WN i NN bez transformacji na inny poziom napięcia</w:t>
            </w:r>
          </w:p>
        </w:tc>
      </w:tr>
      <w:tr w:rsidR="006839E6" w14:paraId="0F789935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450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6172E2ED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6839E6" w14:paraId="6304FDF3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209A4A71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</w:t>
            </w:r>
          </w:p>
          <w:p w14:paraId="5A268FC4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Numer stacji .................................</w:t>
            </w:r>
          </w:p>
          <w:p w14:paraId="14662D52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2EE55179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Adres 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2E7348A7" w14:textId="77777777" w:rsidR="006839E6" w:rsidRPr="007E1FD2" w:rsidRDefault="006839E6" w:rsidP="00987855">
            <w:pPr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Typ stacji:</w:t>
            </w:r>
            <w:r>
              <w:rPr>
                <w:rFonts w:ascii="Arial" w:hAnsi="Arial"/>
              </w:rPr>
              <w:tab/>
              <w:t>wnętrzowa / </w:t>
            </w:r>
            <w:r w:rsidRPr="006D14DD">
              <w:rPr>
                <w:rFonts w:ascii="Arial" w:hAnsi="Arial"/>
              </w:rPr>
              <w:t xml:space="preserve">napowietrzna 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17B70344" w14:textId="77777777" w:rsidR="006839E6" w:rsidRPr="00BF5177" w:rsidRDefault="006839E6" w:rsidP="00987855">
            <w:pPr>
              <w:tabs>
                <w:tab w:val="left" w:pos="3334"/>
              </w:tabs>
              <w:spacing w:line="264" w:lineRule="auto"/>
              <w:rPr>
                <w:rFonts w:ascii="Arial" w:hAnsi="Arial"/>
                <w:vertAlign w:val="superscript"/>
              </w:rPr>
            </w:pPr>
            <w:r>
              <w:rPr>
                <w:rFonts w:ascii="Arial" w:hAnsi="Arial"/>
              </w:rPr>
              <w:t>Rodzaj zleconych badań:</w:t>
            </w:r>
            <w:r>
              <w:rPr>
                <w:rFonts w:ascii="Arial" w:hAnsi="Arial"/>
              </w:rPr>
              <w:tab/>
            </w:r>
            <w:r w:rsidRPr="005863A7">
              <w:rPr>
                <w:rFonts w:ascii="Arial" w:hAnsi="Arial"/>
                <w:b/>
              </w:rPr>
              <w:t>ODBIORCZE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/</w:t>
            </w:r>
            <w:r>
              <w:rPr>
                <w:rFonts w:ascii="Arial" w:hAnsi="Arial"/>
                <w:b/>
              </w:rPr>
              <w:t> </w:t>
            </w:r>
            <w:r w:rsidRPr="005863A7">
              <w:rPr>
                <w:rFonts w:ascii="Arial" w:hAnsi="Arial"/>
                <w:b/>
              </w:rPr>
              <w:t>EKSPLOATACYJNE</w:t>
            </w:r>
            <w:r w:rsidRPr="005863A7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59279A3E" w14:textId="77777777" w:rsidTr="00987855">
        <w:tblPrEx>
          <w:shd w:val="clear" w:color="auto" w:fill="auto"/>
          <w:tblCellMar>
            <w:bottom w:w="0" w:type="dxa"/>
          </w:tblCellMar>
        </w:tblPrEx>
        <w:trPr>
          <w:trHeight w:val="3095"/>
          <w:jc w:val="center"/>
        </w:trPr>
        <w:tc>
          <w:tcPr>
            <w:tcW w:w="9356" w:type="dxa"/>
            <w:gridSpan w:val="3"/>
          </w:tcPr>
          <w:p w14:paraId="518F4099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Dane dotyczące zwarciowego prądu doziemnego </w:t>
            </w:r>
            <w:r>
              <w:rPr>
                <w:rFonts w:ascii="Arial" w:hAnsi="Arial"/>
              </w:rPr>
              <w:br/>
              <w:t>i czasu jego przepływu przy zwarciu po stronie WN</w:t>
            </w:r>
          </w:p>
          <w:p w14:paraId="7FAE07F1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a) prąd zwarcia doziemnego</w:t>
            </w:r>
            <w:r>
              <w:rPr>
                <w:rFonts w:ascii="Arial" w:hAnsi="Arial"/>
              </w:rPr>
              <w:tab/>
            </w:r>
            <w:r w:rsidRPr="007D08A3">
              <w:rPr>
                <w:rFonts w:ascii="Arial" w:hAnsi="Arial" w:cs="Arial"/>
              </w:rPr>
              <w:t>3</w:t>
            </w:r>
            <w:r w:rsidRPr="007D08A3">
              <w:rPr>
                <w:rFonts w:ascii="Arial" w:hAnsi="Arial" w:cs="Arial"/>
                <w:i/>
              </w:rPr>
              <w:t>I</w:t>
            </w:r>
            <w:r w:rsidRPr="007D08A3">
              <w:rPr>
                <w:rFonts w:ascii="Arial" w:hAnsi="Arial" w:cs="Arial"/>
                <w:vertAlign w:val="subscript"/>
              </w:rPr>
              <w:t>0</w:t>
            </w:r>
            <w:r w:rsidRPr="007D08A3">
              <w:rPr>
                <w:rFonts w:ascii="Arial" w:hAnsi="Arial" w:cs="Arial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5273AB00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b) prąd uziomowy</w:t>
            </w:r>
            <w:r>
              <w:rPr>
                <w:rFonts w:ascii="Arial" w:hAnsi="Arial"/>
              </w:rPr>
              <w:tab/>
            </w:r>
            <w:r w:rsidRPr="007D08A3">
              <w:rPr>
                <w:rFonts w:ascii="Arial" w:hAnsi="Arial" w:cs="Arial"/>
                <w:i/>
              </w:rPr>
              <w:t>I</w:t>
            </w:r>
            <w:r w:rsidRPr="007D08A3">
              <w:rPr>
                <w:rFonts w:ascii="Arial" w:hAnsi="Arial" w:cs="Arial"/>
                <w:vertAlign w:val="subscript"/>
              </w:rPr>
              <w:t>E</w:t>
            </w:r>
            <w:r w:rsidRPr="007D08A3">
              <w:rPr>
                <w:rFonts w:ascii="Arial" w:hAnsi="Arial" w:cs="Arial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A</w:t>
            </w:r>
          </w:p>
          <w:p w14:paraId="3A7401FB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>c) czas wyłączenia zwarcia doziemnego</w:t>
            </w:r>
            <w:r>
              <w:rPr>
                <w:rFonts w:ascii="Arial" w:hAnsi="Arial"/>
              </w:rPr>
              <w:tab/>
            </w:r>
            <w:proofErr w:type="spellStart"/>
            <w:r w:rsidRPr="007D08A3">
              <w:rPr>
                <w:rFonts w:ascii="Arial" w:hAnsi="Arial" w:cs="Arial"/>
                <w:i/>
              </w:rPr>
              <w:t>t</w:t>
            </w:r>
            <w:r w:rsidRPr="007D08A3">
              <w:rPr>
                <w:rFonts w:ascii="Arial" w:hAnsi="Arial" w:cs="Arial"/>
                <w:vertAlign w:val="subscript"/>
              </w:rPr>
              <w:t>F</w:t>
            </w:r>
            <w:proofErr w:type="spellEnd"/>
            <w:r w:rsidRPr="007D08A3">
              <w:rPr>
                <w:rFonts w:ascii="Arial" w:hAnsi="Arial" w:cs="Arial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s</w:t>
            </w:r>
          </w:p>
          <w:p w14:paraId="0F7CD201" w14:textId="77777777" w:rsidR="006839E6" w:rsidRPr="007E1FD2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d) największe dopuszczalne </w:t>
            </w:r>
            <w:r>
              <w:rPr>
                <w:rFonts w:ascii="Arial" w:hAnsi="Arial"/>
              </w:rPr>
              <w:br/>
              <w:t>napięcie dotykowe</w:t>
            </w:r>
            <w:r>
              <w:rPr>
                <w:rFonts w:ascii="Arial" w:hAnsi="Arial"/>
              </w:rPr>
              <w:tab/>
            </w:r>
            <w:proofErr w:type="spellStart"/>
            <w:r w:rsidRPr="007D08A3">
              <w:rPr>
                <w:rFonts w:ascii="Arial" w:hAnsi="Arial" w:cs="Arial"/>
                <w:i/>
                <w:sz w:val="28"/>
                <w:szCs w:val="28"/>
              </w:rPr>
              <w:t>U</w:t>
            </w:r>
            <w:r w:rsidRPr="007D08A3">
              <w:rPr>
                <w:rFonts w:ascii="Arial" w:hAnsi="Arial" w:cs="Arial"/>
                <w:sz w:val="28"/>
                <w:szCs w:val="28"/>
                <w:vertAlign w:val="subscript"/>
              </w:rPr>
              <w:t>Tp</w:t>
            </w:r>
            <w:proofErr w:type="spellEnd"/>
            <w:r w:rsidRPr="007D08A3">
              <w:rPr>
                <w:rFonts w:ascii="Arial" w:hAnsi="Arial" w:cs="Arial"/>
                <w:sz w:val="28"/>
                <w:szCs w:val="28"/>
              </w:rPr>
              <w:t> =</w:t>
            </w:r>
            <w:r>
              <w:tab/>
            </w:r>
            <w:r>
              <w:rPr>
                <w:rFonts w:ascii="Arial" w:hAnsi="Arial"/>
              </w:rPr>
              <w:t>............................ V</w:t>
            </w:r>
          </w:p>
          <w:p w14:paraId="42911F58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color w:val="008000"/>
                <w:sz w:val="16"/>
              </w:rPr>
            </w:pPr>
            <w:r>
              <w:rPr>
                <w:rFonts w:ascii="Arial" w:hAnsi="Arial"/>
              </w:rPr>
              <w:t xml:space="preserve">e) największe dopuszczalne </w:t>
            </w:r>
            <w:r>
              <w:rPr>
                <w:rFonts w:ascii="Arial" w:hAnsi="Arial"/>
              </w:rPr>
              <w:br/>
            </w:r>
            <w:r w:rsidRPr="00F252D8">
              <w:rPr>
                <w:rFonts w:ascii="Arial" w:hAnsi="Arial"/>
              </w:rPr>
              <w:t xml:space="preserve">napięcie dotykowe poza </w:t>
            </w:r>
            <w:r w:rsidRPr="006D14DD">
              <w:rPr>
                <w:rFonts w:ascii="Arial" w:hAnsi="Arial"/>
              </w:rPr>
              <w:t xml:space="preserve">stacją </w:t>
            </w:r>
            <w:r>
              <w:rPr>
                <w:rFonts w:ascii="Arial" w:hAnsi="Arial"/>
              </w:rPr>
              <w:t>WN lub NN</w:t>
            </w:r>
            <w:r>
              <w:rPr>
                <w:rFonts w:ascii="Arial" w:hAnsi="Arial"/>
              </w:rPr>
              <w:tab/>
            </w:r>
            <w:proofErr w:type="spellStart"/>
            <w:r w:rsidRPr="007D08A3">
              <w:rPr>
                <w:rFonts w:ascii="Arial" w:hAnsi="Arial" w:cs="Arial"/>
                <w:i/>
                <w:iCs/>
              </w:rPr>
              <w:t>U</w:t>
            </w:r>
            <w:r w:rsidRPr="007D08A3">
              <w:rPr>
                <w:rFonts w:ascii="Arial" w:hAnsi="Arial" w:cs="Arial"/>
                <w:vertAlign w:val="subscript"/>
              </w:rPr>
              <w:t>accept</w:t>
            </w:r>
            <w:proofErr w:type="spellEnd"/>
            <w:r w:rsidRPr="007D08A3">
              <w:rPr>
                <w:rFonts w:ascii="Arial" w:hAnsi="Arial" w:cs="Arial"/>
              </w:rPr>
              <w:t> =</w:t>
            </w:r>
            <w:r>
              <w:rPr>
                <w:rFonts w:ascii="Arial" w:hAnsi="Arial"/>
              </w:rPr>
              <w:tab/>
              <w:t xml:space="preserve">………….............. V </w:t>
            </w:r>
          </w:p>
          <w:p w14:paraId="546C4889" w14:textId="77777777" w:rsidR="006839E6" w:rsidRDefault="006839E6" w:rsidP="00987855">
            <w:pPr>
              <w:tabs>
                <w:tab w:val="left" w:pos="300"/>
                <w:tab w:val="left" w:pos="4890"/>
                <w:tab w:val="left" w:pos="5812"/>
                <w:tab w:val="left" w:pos="8080"/>
              </w:tabs>
              <w:ind w:left="284" w:hanging="284"/>
              <w:rPr>
                <w:rFonts w:ascii="Arial" w:hAnsi="Arial"/>
                <w:color w:val="008000"/>
                <w:sz w:val="16"/>
              </w:rPr>
            </w:pPr>
            <w:r w:rsidRPr="00B45D16">
              <w:rPr>
                <w:rFonts w:ascii="Arial" w:hAnsi="Arial"/>
              </w:rPr>
              <w:t>f) współczynnik redukcyjny linii WN przyłączonych do stacji</w:t>
            </w:r>
            <w:r>
              <w:rPr>
                <w:rFonts w:ascii="Arial" w:hAnsi="Arial"/>
                <w:color w:val="0000FF"/>
              </w:rPr>
              <w:t xml:space="preserve"> </w:t>
            </w:r>
          </w:p>
        </w:tc>
      </w:tr>
      <w:tr w:rsidR="006839E6" w14:paraId="5EEB9815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5F551AA2" w14:textId="77777777" w:rsidR="006839E6" w:rsidRPr="00412ECA" w:rsidRDefault="006839E6" w:rsidP="00987855">
            <w:pPr>
              <w:spacing w:line="264" w:lineRule="auto"/>
              <w:rPr>
                <w:rFonts w:ascii="Arial" w:hAnsi="Arial"/>
                <w:color w:val="FFFFFF"/>
                <w:vertAlign w:val="superscript"/>
              </w:rPr>
            </w:pPr>
            <w:r>
              <w:rPr>
                <w:rFonts w:ascii="Arial" w:hAnsi="Arial"/>
              </w:rPr>
              <w:t>Zmiana parametrów sieci od ostatniego badania:</w:t>
            </w:r>
            <w:r>
              <w:rPr>
                <w:rFonts w:ascii="Arial" w:hAnsi="Arial"/>
              </w:rPr>
              <w:tab/>
            </w:r>
            <w:r w:rsidRPr="00040538">
              <w:rPr>
                <w:rFonts w:ascii="Arial" w:hAnsi="Arial"/>
                <w:b/>
              </w:rPr>
              <w:t>TAK / NIE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37CF36A7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0F3658AA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Informacja o dokumentacji technicznej</w:t>
            </w:r>
          </w:p>
          <w:p w14:paraId="32F42EFA" w14:textId="77777777" w:rsidR="006839E6" w:rsidRDefault="006839E6" w:rsidP="006839E6">
            <w:pPr>
              <w:numPr>
                <w:ilvl w:val="0"/>
                <w:numId w:val="11"/>
              </w:numPr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>dane dokumentu zawierającego projekt uziemienia stacji</w:t>
            </w:r>
            <w:r>
              <w:rPr>
                <w:rFonts w:ascii="Arial" w:hAnsi="Arial"/>
              </w:rPr>
              <w:br/>
              <w:t>.................................................................................................................................. ,</w:t>
            </w:r>
          </w:p>
          <w:p w14:paraId="5CBAEFA8" w14:textId="77777777" w:rsidR="006839E6" w:rsidRDefault="006839E6" w:rsidP="006839E6">
            <w:pPr>
              <w:numPr>
                <w:ilvl w:val="0"/>
                <w:numId w:val="11"/>
              </w:numPr>
              <w:spacing w:line="264" w:lineRule="auto"/>
              <w:ind w:left="357" w:hanging="357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ostatnie badanie ochrony p-porażeniowej potwierdza </w:t>
            </w:r>
            <w:r>
              <w:rPr>
                <w:rFonts w:ascii="Arial" w:hAnsi="Arial"/>
              </w:rPr>
              <w:br/>
              <w:t>protokół nr .................... , z dnia ..</w:t>
            </w:r>
            <w:r w:rsidRPr="0092109F">
              <w:rPr>
                <w:rFonts w:ascii="Arial" w:hAnsi="Arial"/>
              </w:rPr>
              <w:t>......................</w:t>
            </w:r>
            <w:r>
              <w:rPr>
                <w:rFonts w:ascii="Arial" w:hAnsi="Arial"/>
              </w:rPr>
              <w:t> ,</w:t>
            </w:r>
          </w:p>
          <w:p w14:paraId="0A88DAC6" w14:textId="77777777" w:rsidR="006839E6" w:rsidRPr="007340D1" w:rsidRDefault="006839E6" w:rsidP="006839E6">
            <w:pPr>
              <w:numPr>
                <w:ilvl w:val="0"/>
                <w:numId w:val="11"/>
              </w:numPr>
              <w:rPr>
                <w:rFonts w:ascii="Arial" w:hAnsi="Arial"/>
              </w:rPr>
            </w:pPr>
            <w:r w:rsidRPr="007340D1">
              <w:rPr>
                <w:rFonts w:ascii="Arial" w:hAnsi="Arial"/>
              </w:rPr>
              <w:t>zalecone prace wykonano/nie</w:t>
            </w:r>
            <w:r>
              <w:rPr>
                <w:rFonts w:ascii="Arial" w:hAnsi="Arial"/>
              </w:rPr>
              <w:t> </w:t>
            </w:r>
            <w:r w:rsidRPr="007340D1">
              <w:rPr>
                <w:rFonts w:ascii="Arial" w:hAnsi="Arial"/>
              </w:rPr>
              <w:t>wykonano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  <w:r w:rsidRPr="007340D1">
              <w:rPr>
                <w:rFonts w:ascii="Arial" w:hAnsi="Arial"/>
              </w:rPr>
              <w:t xml:space="preserve">. </w:t>
            </w:r>
            <w:r>
              <w:rPr>
                <w:rFonts w:ascii="Arial" w:hAnsi="Arial"/>
              </w:rPr>
              <w:br/>
            </w:r>
            <w:r w:rsidRPr="007340D1">
              <w:rPr>
                <w:rFonts w:ascii="Arial" w:hAnsi="Arial"/>
              </w:rPr>
              <w:t>Protokół wykonania nr</w:t>
            </w:r>
            <w:r>
              <w:rPr>
                <w:rFonts w:ascii="Arial" w:hAnsi="Arial"/>
              </w:rPr>
              <w:t xml:space="preserve"> .................... , </w:t>
            </w:r>
            <w:r w:rsidRPr="007340D1">
              <w:rPr>
                <w:rFonts w:ascii="Arial" w:hAnsi="Arial"/>
              </w:rPr>
              <w:t>z dnia</w:t>
            </w:r>
            <w:r>
              <w:rPr>
                <w:rFonts w:ascii="Arial" w:hAnsi="Arial"/>
              </w:rPr>
              <w:t> </w:t>
            </w:r>
            <w:r w:rsidRPr="007340D1">
              <w:rPr>
                <w:rFonts w:ascii="Arial" w:hAnsi="Arial"/>
              </w:rPr>
              <w:t>..............................</w:t>
            </w:r>
          </w:p>
          <w:p w14:paraId="3F3D9022" w14:textId="77777777" w:rsidR="006839E6" w:rsidRDefault="006839E6" w:rsidP="006839E6">
            <w:pPr>
              <w:numPr>
                <w:ilvl w:val="0"/>
                <w:numId w:val="11"/>
              </w:numPr>
              <w:spacing w:line="264" w:lineRule="auto"/>
              <w:ind w:left="357" w:hanging="357"/>
              <w:rPr>
                <w:rFonts w:ascii="Arial" w:hAnsi="Arial"/>
              </w:rPr>
            </w:pPr>
            <w:r w:rsidRPr="007340D1">
              <w:rPr>
                <w:rFonts w:ascii="Arial" w:hAnsi="Arial"/>
              </w:rPr>
              <w:t>szkic stacji z zaznaczonymi przewodami uziemiającymi zawiera załącznik nr</w:t>
            </w:r>
            <w:r>
              <w:rPr>
                <w:rFonts w:ascii="Arial" w:hAnsi="Arial"/>
              </w:rPr>
              <w:t> </w:t>
            </w:r>
            <w:r w:rsidRPr="007340D1">
              <w:rPr>
                <w:rFonts w:ascii="Arial" w:hAnsi="Arial"/>
              </w:rPr>
              <w:t>........</w:t>
            </w:r>
            <w:r>
              <w:rPr>
                <w:rFonts w:ascii="Arial" w:hAnsi="Arial"/>
              </w:rPr>
              <w:t> .</w:t>
            </w:r>
          </w:p>
        </w:tc>
      </w:tr>
      <w:tr w:rsidR="006839E6" w14:paraId="2CA0FF30" w14:textId="77777777" w:rsidTr="00987855">
        <w:tblPrEx>
          <w:shd w:val="clear" w:color="auto" w:fill="auto"/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23707764" w14:textId="77777777" w:rsidR="006839E6" w:rsidRPr="007340D1" w:rsidRDefault="006839E6" w:rsidP="00987855">
            <w:pPr>
              <w:tabs>
                <w:tab w:val="left" w:pos="215"/>
              </w:tabs>
              <w:spacing w:line="312" w:lineRule="auto"/>
              <w:rPr>
                <w:rFonts w:ascii="Arial" w:hAnsi="Arial"/>
                <w:sz w:val="16"/>
              </w:rPr>
            </w:pPr>
            <w:r w:rsidRPr="000F7C7F"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0F7C7F">
              <w:rPr>
                <w:rFonts w:ascii="Arial" w:hAnsi="Arial"/>
                <w:sz w:val="16"/>
              </w:rPr>
              <w:t>niepotrzebne skreślić.</w:t>
            </w:r>
          </w:p>
        </w:tc>
      </w:tr>
    </w:tbl>
    <w:p w14:paraId="376A8F55" w14:textId="77777777" w:rsidR="006839E6" w:rsidRDefault="006839E6" w:rsidP="006839E6"/>
    <w:p w14:paraId="0E0980E1" w14:textId="77777777" w:rsidR="006839E6" w:rsidRPr="006C432B" w:rsidRDefault="006839E6" w:rsidP="006839E6">
      <w:pPr>
        <w:rPr>
          <w:sz w:val="2"/>
          <w:szCs w:val="2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1134"/>
        <w:gridCol w:w="992"/>
        <w:gridCol w:w="1134"/>
        <w:gridCol w:w="993"/>
        <w:gridCol w:w="993"/>
        <w:gridCol w:w="1701"/>
        <w:gridCol w:w="424"/>
        <w:gridCol w:w="710"/>
        <w:gridCol w:w="849"/>
      </w:tblGrid>
      <w:tr w:rsidR="006839E6" w:rsidRPr="004963D0" w14:paraId="2D6FB445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7" w:type="dxa"/>
            <w:gridSpan w:val="8"/>
            <w:shd w:val="clear" w:color="auto" w:fill="E0E0E0"/>
            <w:vAlign w:val="center"/>
          </w:tcPr>
          <w:p w14:paraId="1DA1F8C7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lastRenderedPageBreak/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9" w:type="dxa"/>
            <w:gridSpan w:val="2"/>
            <w:shd w:val="clear" w:color="auto" w:fill="E0E0E0"/>
            <w:vAlign w:val="center"/>
          </w:tcPr>
          <w:p w14:paraId="69D1B73E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2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:rsidRPr="004963D0" w14:paraId="5140BD63" w14:textId="77777777" w:rsidTr="00987855">
        <w:tblPrEx>
          <w:tblCellMar>
            <w:bottom w:w="0" w:type="dxa"/>
          </w:tblCellMar>
        </w:tblPrEx>
        <w:trPr>
          <w:trHeight w:val="454"/>
          <w:jc w:val="center"/>
        </w:trPr>
        <w:tc>
          <w:tcPr>
            <w:tcW w:w="9356" w:type="dxa"/>
            <w:gridSpan w:val="10"/>
            <w:shd w:val="clear" w:color="auto" w:fill="E0E0E0"/>
            <w:vAlign w:val="center"/>
          </w:tcPr>
          <w:p w14:paraId="31638060" w14:textId="77777777" w:rsidR="006839E6" w:rsidRPr="004963D0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br w:type="page"/>
            </w:r>
            <w:r w:rsidRPr="004963D0">
              <w:rPr>
                <w:rFonts w:ascii="Arial" w:hAnsi="Arial"/>
                <w:b/>
              </w:rPr>
              <w:t xml:space="preserve">CZĘŚĆ DRUGA: </w:t>
            </w:r>
            <w:r w:rsidRPr="003D64B2">
              <w:rPr>
                <w:rFonts w:ascii="Arial" w:hAnsi="Arial"/>
                <w:b/>
              </w:rPr>
              <w:t>BADANIA</w:t>
            </w:r>
            <w:r w:rsidRPr="00316242">
              <w:rPr>
                <w:rFonts w:ascii="Arial" w:hAnsi="Arial"/>
                <w:b/>
              </w:rPr>
              <w:t xml:space="preserve"> </w:t>
            </w:r>
            <w:r w:rsidRPr="004963D0">
              <w:rPr>
                <w:rFonts w:ascii="Arial" w:hAnsi="Arial"/>
                <w:b/>
              </w:rPr>
              <w:t>W TERENIE</w:t>
            </w:r>
          </w:p>
        </w:tc>
      </w:tr>
      <w:tr w:rsidR="006839E6" w14:paraId="2CFE8C93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3BAE68FD" w14:textId="77777777" w:rsidR="006839E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Grunt w czasie pomiarów: mokry/wilgotny/suchy</w:t>
            </w:r>
            <w:r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4C8935BA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3C63B500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Warunki pomiaru:</w:t>
            </w:r>
          </w:p>
          <w:p w14:paraId="5823936C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dniu pomiaru:</w:t>
            </w:r>
            <w:r>
              <w:rPr>
                <w:rFonts w:ascii="Arial" w:hAnsi="Arial"/>
              </w:rPr>
              <w:t> </w:t>
            </w:r>
            <w:r w:rsidRPr="004C6A9D">
              <w:rPr>
                <w:rFonts w:ascii="Arial" w:hAnsi="Arial"/>
              </w:rPr>
              <w:t>....................................................................................</w:t>
            </w:r>
          </w:p>
          <w:p w14:paraId="67DB6894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trzech dniach poprzedzających pomiar</w:t>
            </w:r>
            <w:r>
              <w:rPr>
                <w:rFonts w:ascii="Arial" w:hAnsi="Arial"/>
              </w:rPr>
              <w:t>: </w:t>
            </w:r>
            <w:r w:rsidRPr="004C6A9D">
              <w:rPr>
                <w:rFonts w:ascii="Arial" w:hAnsi="Arial"/>
              </w:rPr>
              <w:t>.............................................</w:t>
            </w:r>
          </w:p>
          <w:p w14:paraId="6747E781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8"/>
                <w:szCs w:val="18"/>
              </w:rPr>
              <w:tab/>
            </w:r>
            <w:r w:rsidRPr="00661932">
              <w:rPr>
                <w:rFonts w:ascii="Arial" w:hAnsi="Arial"/>
                <w:sz w:val="18"/>
                <w:szCs w:val="18"/>
              </w:rPr>
              <w:t xml:space="preserve">(rodzaj pogody: słonecznie, </w:t>
            </w:r>
            <w:proofErr w:type="spellStart"/>
            <w:r w:rsidRPr="00661932">
              <w:rPr>
                <w:rFonts w:ascii="Arial" w:hAnsi="Arial"/>
                <w:sz w:val="18"/>
                <w:szCs w:val="18"/>
              </w:rPr>
              <w:t>pochmurno</w:t>
            </w:r>
            <w:proofErr w:type="spellEnd"/>
            <w:r w:rsidRPr="00661932">
              <w:rPr>
                <w:rFonts w:ascii="Arial" w:hAnsi="Arial"/>
                <w:sz w:val="18"/>
                <w:szCs w:val="18"/>
              </w:rPr>
              <w:t>, deszczowo)</w:t>
            </w:r>
          </w:p>
        </w:tc>
      </w:tr>
      <w:tr w:rsidR="006839E6" w14:paraId="719E524F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46DEEFB2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Szkic stacji z rozmieszczeniem stanowisk pomiaru napięć dotykowych i przewodów uziemiających zawiera załącznik nr</w:t>
            </w:r>
            <w:r>
              <w:rPr>
                <w:rFonts w:ascii="Arial" w:hAnsi="Arial"/>
              </w:rPr>
              <w:t> </w:t>
            </w:r>
            <w:r w:rsidRPr="004C6A9D">
              <w:rPr>
                <w:rFonts w:ascii="Arial" w:hAnsi="Arial"/>
              </w:rPr>
              <w:t>.............</w:t>
            </w:r>
            <w:r>
              <w:rPr>
                <w:rFonts w:ascii="Arial" w:hAnsi="Arial"/>
              </w:rPr>
              <w:t> .</w:t>
            </w:r>
          </w:p>
        </w:tc>
      </w:tr>
      <w:tr w:rsidR="006839E6" w14:paraId="58EC6F65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61C887F3" w14:textId="77777777" w:rsidR="006839E6" w:rsidRPr="004C6A9D" w:rsidRDefault="006839E6" w:rsidP="00987855">
            <w:pPr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 xml:space="preserve">Oględziny widocznych części układu uziemiającego - spostrzeżenia: </w:t>
            </w:r>
          </w:p>
          <w:p w14:paraId="65145ACE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4D9D16D1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017A5860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005906">
              <w:rPr>
                <w:rFonts w:ascii="Arial" w:hAnsi="Arial"/>
                <w:sz w:val="20"/>
                <w:szCs w:val="20"/>
              </w:rPr>
              <w:t>Ocena oględzin i uwagi:</w:t>
            </w:r>
            <w:r>
              <w:rPr>
                <w:rFonts w:ascii="Arial" w:hAnsi="Arial"/>
                <w:sz w:val="20"/>
                <w:szCs w:val="20"/>
              </w:rPr>
              <w:t> ………..</w:t>
            </w:r>
            <w:r w:rsidRPr="00005906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Pr="00005906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100A067D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1E8135C2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Prace zalecane do wykonania na podstawie oględzin: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</w:t>
            </w:r>
          </w:p>
          <w:p w14:paraId="5DF80CA5" w14:textId="77777777" w:rsidR="006839E6" w:rsidRPr="00005906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:rsidRPr="004963D0" w14:paraId="1737CDC7" w14:textId="77777777" w:rsidTr="00987855">
        <w:tblPrEx>
          <w:tblCellMar>
            <w:bottom w:w="0" w:type="dxa"/>
          </w:tblCellMar>
        </w:tblPrEx>
        <w:trPr>
          <w:trHeight w:val="643"/>
          <w:jc w:val="center"/>
        </w:trPr>
        <w:tc>
          <w:tcPr>
            <w:tcW w:w="9356" w:type="dxa"/>
            <w:gridSpan w:val="10"/>
            <w:shd w:val="clear" w:color="auto" w:fill="E0E0E0"/>
            <w:vAlign w:val="center"/>
          </w:tcPr>
          <w:p w14:paraId="6BA79624" w14:textId="77777777" w:rsidR="006839E6" w:rsidRPr="004963D0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br w:type="page"/>
            </w:r>
            <w:r w:rsidRPr="004C6A9D">
              <w:rPr>
                <w:rFonts w:ascii="Arial" w:hAnsi="Arial"/>
                <w:b/>
              </w:rPr>
              <w:t>POMIARY NAPIĘĆ DOTYKOWYCH RAŻENIOWYCH, NAPIĘĆ UZIOMOWYCH ORAZ PRĄDU PROBIERCZEGO:</w:t>
            </w:r>
          </w:p>
        </w:tc>
      </w:tr>
      <w:tr w:rsidR="006839E6" w14:paraId="2D4971C9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52DE17F2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Przyrządy pomiarowe: rodzaj, typ, numer: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</w:t>
            </w:r>
            <w:r w:rsidRPr="004C6A9D">
              <w:rPr>
                <w:rFonts w:ascii="Arial" w:hAnsi="Arial"/>
                <w:sz w:val="20"/>
                <w:szCs w:val="20"/>
              </w:rPr>
      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...........................................................</w:t>
            </w:r>
            <w:r w:rsidRPr="004C6A9D">
              <w:rPr>
                <w:rFonts w:ascii="Arial" w:hAnsi="Arial"/>
                <w:sz w:val="20"/>
                <w:szCs w:val="20"/>
              </w:rPr>
              <w:t>................</w:t>
            </w:r>
          </w:p>
        </w:tc>
      </w:tr>
      <w:tr w:rsidR="006839E6" w14:paraId="7F4D3C82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759F01CF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Opis układu pomiarowego i zastosowana metoda pomiarowa</w:t>
            </w:r>
            <w:r>
              <w:rPr>
                <w:rFonts w:ascii="Arial" w:hAnsi="Arial"/>
                <w:sz w:val="20"/>
                <w:szCs w:val="20"/>
              </w:rPr>
              <w:t>: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..............................</w:t>
            </w:r>
          </w:p>
          <w:p w14:paraId="70156193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.................................................................................</w:t>
            </w:r>
          </w:p>
        </w:tc>
      </w:tr>
      <w:tr w:rsidR="006839E6" w14:paraId="0A211E7E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51174E06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Jako sondę pomiarową wykorzystano linię</w:t>
            </w:r>
            <w:r>
              <w:rPr>
                <w:rFonts w:ascii="Arial" w:hAnsi="Arial"/>
                <w:sz w:val="20"/>
                <w:szCs w:val="20"/>
              </w:rPr>
              <w:t> …………………...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</w:t>
            </w:r>
          </w:p>
          <w:p w14:paraId="06190D55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4C6A9D">
              <w:rPr>
                <w:rFonts w:ascii="Arial" w:hAnsi="Arial"/>
                <w:sz w:val="20"/>
                <w:szCs w:val="20"/>
              </w:rPr>
              <w:t>o długości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łączącą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4C6A9D">
              <w:rPr>
                <w:rFonts w:ascii="Arial" w:hAnsi="Arial"/>
                <w:sz w:val="20"/>
                <w:szCs w:val="20"/>
              </w:rPr>
              <w:t>......................................................................................</w:t>
            </w:r>
            <w:r>
              <w:rPr>
                <w:rFonts w:ascii="Arial" w:hAnsi="Arial"/>
                <w:sz w:val="20"/>
                <w:szCs w:val="20"/>
              </w:rPr>
              <w:t>..........................</w:t>
            </w:r>
            <w:r w:rsidRPr="004C6A9D">
              <w:rPr>
                <w:rFonts w:ascii="Arial" w:hAnsi="Arial"/>
                <w:sz w:val="20"/>
                <w:szCs w:val="20"/>
              </w:rPr>
              <w:t>.....</w:t>
            </w:r>
          </w:p>
        </w:tc>
      </w:tr>
      <w:tr w:rsidR="006839E6" w14:paraId="4D5F0CC3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4679" w:type="dxa"/>
            <w:gridSpan w:val="5"/>
          </w:tcPr>
          <w:p w14:paraId="339B8C7C" w14:textId="77777777" w:rsidR="006839E6" w:rsidRDefault="006839E6" w:rsidP="00987855">
            <w:pPr>
              <w:contextualSpacing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sz w:val="20"/>
                <w:szCs w:val="20"/>
              </w:rPr>
              <w:t xml:space="preserve">Współczynnik redukcyjny linii pomiarowej </w:t>
            </w:r>
          </w:p>
          <w:p w14:paraId="71693A2D" w14:textId="77777777" w:rsidR="006839E6" w:rsidRPr="004C6A9D" w:rsidRDefault="006839E6" w:rsidP="00987855">
            <w:pPr>
              <w:contextualSpacing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r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................................</w:t>
            </w:r>
          </w:p>
        </w:tc>
        <w:tc>
          <w:tcPr>
            <w:tcW w:w="4677" w:type="dxa"/>
            <w:gridSpan w:val="5"/>
          </w:tcPr>
          <w:p w14:paraId="6CE9B4F9" w14:textId="77777777" w:rsidR="006839E6" w:rsidRPr="00661932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sz w:val="20"/>
                <w:szCs w:val="20"/>
              </w:rPr>
              <w:t xml:space="preserve">Współczynnik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........</w:t>
            </w:r>
            <w:r>
              <w:rPr>
                <w:rFonts w:ascii="Arial" w:hAnsi="Arial"/>
                <w:sz w:val="20"/>
                <w:szCs w:val="20"/>
              </w:rPr>
              <w:t xml:space="preserve"> / </w:t>
            </w:r>
            <w:r w:rsidRPr="00661932">
              <w:rPr>
                <w:rFonts w:ascii="Arial" w:hAnsi="Arial"/>
                <w:sz w:val="20"/>
                <w:szCs w:val="20"/>
              </w:rPr>
              <w:t xml:space="preserve">współczynnik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........</w:t>
            </w:r>
          </w:p>
          <w:p w14:paraId="5CD0B28F" w14:textId="77777777" w:rsidR="006839E6" w:rsidRPr="00661932" w:rsidRDefault="006839E6" w:rsidP="00987855">
            <w:pPr>
              <w:spacing w:line="312" w:lineRule="auto"/>
              <w:rPr>
                <w:rFonts w:ascii="Arial" w:hAnsi="Arial"/>
                <w:sz w:val="16"/>
                <w:szCs w:val="16"/>
              </w:rPr>
            </w:pPr>
            <w:r w:rsidRPr="00661932">
              <w:rPr>
                <w:rFonts w:ascii="Arial" w:hAnsi="Arial"/>
                <w:sz w:val="16"/>
                <w:szCs w:val="16"/>
              </w:rPr>
              <w:t>(</w:t>
            </w:r>
            <w:proofErr w:type="spellStart"/>
            <w:r w:rsidRPr="006C432B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6C432B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  <w:r w:rsidRPr="006C432B">
              <w:rPr>
                <w:rFonts w:ascii="Arial" w:hAnsi="Arial"/>
                <w:sz w:val="16"/>
                <w:szCs w:val="16"/>
                <w:vertAlign w:val="subscript"/>
              </w:rPr>
              <w:t xml:space="preserve"> </w:t>
            </w:r>
            <w:r w:rsidRPr="006C432B">
              <w:rPr>
                <w:rFonts w:ascii="Arial" w:hAnsi="Arial"/>
                <w:sz w:val="16"/>
                <w:szCs w:val="16"/>
              </w:rPr>
              <w:t xml:space="preserve">wpisać, jeśli wykonywano pomiar odbiorczy przy uziomie kratowym odłączonym od innych układów uziemiających, dla pomiarów eksploatacyjnych wpisać </w:t>
            </w:r>
            <w:proofErr w:type="spellStart"/>
            <w:r w:rsidRPr="006C432B">
              <w:rPr>
                <w:rFonts w:ascii="Arial" w:hAnsi="Arial"/>
                <w:i/>
                <w:sz w:val="16"/>
                <w:szCs w:val="16"/>
              </w:rPr>
              <w:t>k</w:t>
            </w:r>
            <w:r w:rsidRPr="006C432B">
              <w:rPr>
                <w:rFonts w:ascii="Arial" w:hAnsi="Arial"/>
                <w:sz w:val="16"/>
                <w:szCs w:val="16"/>
                <w:vertAlign w:val="subscript"/>
              </w:rPr>
              <w:t>Z</w:t>
            </w:r>
            <w:proofErr w:type="spellEnd"/>
            <w:r w:rsidRPr="00661932">
              <w:rPr>
                <w:rFonts w:ascii="Arial" w:hAnsi="Arial"/>
                <w:sz w:val="16"/>
                <w:szCs w:val="16"/>
              </w:rPr>
              <w:t>)</w:t>
            </w:r>
          </w:p>
        </w:tc>
      </w:tr>
      <w:tr w:rsidR="006839E6" w14:paraId="28EC3B55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9356" w:type="dxa"/>
            <w:gridSpan w:val="10"/>
          </w:tcPr>
          <w:p w14:paraId="5279757F" w14:textId="77777777" w:rsidR="006839E6" w:rsidRPr="00661932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sz w:val="20"/>
                <w:szCs w:val="20"/>
              </w:rPr>
              <w:t xml:space="preserve">Wynik pomiaru napięcia uziomowego </w:t>
            </w:r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 w:rsidRPr="00661932">
              <w:rPr>
                <w:rFonts w:ascii="Arial" w:hAnsi="Arial"/>
                <w:sz w:val="20"/>
                <w:szCs w:val="20"/>
              </w:rPr>
              <w:t xml:space="preserve"> dla całej stacji </w:t>
            </w:r>
            <w:r>
              <w:rPr>
                <w:rFonts w:ascii="Arial" w:hAnsi="Arial"/>
                <w:sz w:val="20"/>
                <w:szCs w:val="20"/>
              </w:rPr>
              <w:br/>
            </w:r>
            <w:r w:rsidRPr="00661932">
              <w:rPr>
                <w:rFonts w:ascii="Arial" w:hAnsi="Arial"/>
                <w:sz w:val="16"/>
                <w:szCs w:val="16"/>
              </w:rPr>
              <w:t>(wykonywany tylko w przypadku zagrożenia wynoszenia się potencjału poza obszar stacji lub pomiarów odbiorczych)</w:t>
            </w:r>
            <w:r w:rsidRPr="00661932">
              <w:rPr>
                <w:rFonts w:ascii="Arial" w:hAnsi="Arial"/>
                <w:sz w:val="20"/>
                <w:szCs w:val="20"/>
              </w:rPr>
              <w:t>:</w:t>
            </w:r>
          </w:p>
          <w:p w14:paraId="189D6F1E" w14:textId="77777777" w:rsidR="006839E6" w:rsidRDefault="006839E6" w:rsidP="00987855">
            <w:pPr>
              <w:spacing w:line="312" w:lineRule="auto"/>
              <w:rPr>
                <w:rFonts w:ascii="Arial" w:hAnsi="Arial"/>
                <w:sz w:val="20"/>
                <w:szCs w:val="20"/>
              </w:rPr>
            </w:pPr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V</w:t>
            </w:r>
            <w:r>
              <w:rPr>
                <w:rFonts w:ascii="Arial" w:hAnsi="Arial"/>
                <w:sz w:val="20"/>
                <w:szCs w:val="20"/>
              </w:rPr>
              <w:t>,</w:t>
            </w:r>
            <w:r w:rsidRPr="00661932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    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 xml:space="preserve">,      </w:t>
            </w:r>
            <w:proofErr w:type="spellStart"/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 xml:space="preserve">,      </w:t>
            </w:r>
            <w:r w:rsidRPr="00661932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661932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A</w:t>
            </w:r>
            <w:r>
              <w:rPr>
                <w:rFonts w:ascii="Arial" w:hAnsi="Arial"/>
                <w:sz w:val="20"/>
                <w:szCs w:val="20"/>
              </w:rPr>
              <w:t>,</w:t>
            </w:r>
          </w:p>
          <w:p w14:paraId="6ABC8D8A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proofErr w:type="spellStart"/>
            <w:r w:rsidRPr="006C432B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sym w:font="Symbol" w:char="F0D7"/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 w:rsidRPr="00661932">
              <w:rPr>
                <w:rFonts w:ascii="Arial" w:hAnsi="Arial"/>
                <w:sz w:val="20"/>
                <w:szCs w:val="20"/>
              </w:rPr>
              <w:t>(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 w:rsidRPr="00661932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r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proofErr w:type="spellEnd"/>
            <w:r w:rsidRPr="00661932">
              <w:rPr>
                <w:rFonts w:ascii="Arial" w:hAnsi="Arial"/>
                <w:sz w:val="20"/>
                <w:szCs w:val="20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V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ab/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ab/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proofErr w:type="spellStart"/>
            <w:r w:rsidRPr="006C432B">
              <w:rPr>
                <w:rFonts w:ascii="Arial" w:hAnsi="Arial"/>
                <w:i/>
                <w:iCs/>
                <w:sz w:val="20"/>
                <w:szCs w:val="20"/>
              </w:rPr>
              <w:t>k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Z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sym w:font="Symbol" w:char="F0D7"/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U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EM</w:t>
            </w:r>
            <w:r w:rsidRPr="00661932">
              <w:rPr>
                <w:rFonts w:ascii="Arial" w:hAnsi="Arial"/>
                <w:sz w:val="20"/>
                <w:szCs w:val="20"/>
              </w:rPr>
              <w:t>(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E</w:t>
            </w:r>
            <w:r w:rsidRPr="00661932">
              <w:rPr>
                <w:rFonts w:ascii="Arial" w:hAnsi="Arial"/>
                <w:sz w:val="20"/>
                <w:szCs w:val="20"/>
              </w:rPr>
              <w:t>/</w:t>
            </w:r>
            <w:proofErr w:type="spellStart"/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r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r w:rsidRPr="0079022C">
              <w:rPr>
                <w:rFonts w:ascii="Arial" w:hAnsi="Arial"/>
                <w:i/>
                <w:iCs/>
                <w:sz w:val="20"/>
                <w:szCs w:val="20"/>
              </w:rPr>
              <w:t>I</w:t>
            </w:r>
            <w:r w:rsidRPr="0079022C">
              <w:rPr>
                <w:rFonts w:ascii="Arial" w:hAnsi="Arial"/>
                <w:sz w:val="20"/>
                <w:szCs w:val="20"/>
                <w:vertAlign w:val="subscript"/>
              </w:rPr>
              <w:t>M</w:t>
            </w:r>
            <w:proofErr w:type="spellEnd"/>
            <w:r w:rsidRPr="00661932">
              <w:rPr>
                <w:rFonts w:ascii="Arial" w:hAnsi="Arial"/>
                <w:sz w:val="20"/>
                <w:szCs w:val="20"/>
              </w:rPr>
              <w:t>)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=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.......</w:t>
            </w:r>
            <w:r>
              <w:rPr>
                <w:rFonts w:ascii="Arial" w:hAnsi="Arial"/>
                <w:sz w:val="20"/>
                <w:szCs w:val="20"/>
              </w:rPr>
              <w:t> </w:t>
            </w:r>
            <w:r w:rsidRPr="00661932">
              <w:rPr>
                <w:rFonts w:ascii="Arial" w:hAnsi="Arial"/>
                <w:sz w:val="20"/>
                <w:szCs w:val="20"/>
              </w:rPr>
              <w:t>V</w:t>
            </w:r>
            <w:r w:rsidRPr="006C432B">
              <w:rPr>
                <w:rFonts w:ascii="Arial" w:hAnsi="Arial"/>
                <w:sz w:val="20"/>
                <w:szCs w:val="20"/>
              </w:rPr>
              <w:t>*</w:t>
            </w:r>
            <w:r w:rsidRPr="006C432B">
              <w:rPr>
                <w:rFonts w:ascii="Arial" w:hAnsi="Arial"/>
                <w:sz w:val="20"/>
                <w:szCs w:val="20"/>
                <w:vertAlign w:val="superscript"/>
              </w:rPr>
              <w:t>)</w:t>
            </w:r>
          </w:p>
          <w:p w14:paraId="5E8ED773" w14:textId="77777777" w:rsidR="006839E6" w:rsidRPr="006C432B" w:rsidRDefault="006839E6" w:rsidP="00987855">
            <w:pPr>
              <w:spacing w:line="312" w:lineRule="auto"/>
              <w:rPr>
                <w:rFonts w:ascii="Arial" w:hAnsi="Arial"/>
                <w:sz w:val="16"/>
                <w:szCs w:val="16"/>
              </w:rPr>
            </w:pPr>
            <w:r w:rsidRPr="006C432B">
              <w:rPr>
                <w:rFonts w:ascii="Arial" w:hAnsi="Arial"/>
                <w:sz w:val="16"/>
                <w:szCs w:val="16"/>
              </w:rPr>
              <w:t>*</w:t>
            </w:r>
            <w:r w:rsidRPr="006C432B"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6C432B">
              <w:rPr>
                <w:rFonts w:ascii="Arial" w:hAnsi="Arial"/>
                <w:sz w:val="16"/>
                <w:szCs w:val="16"/>
              </w:rPr>
              <w:t> wpisać właściwe</w:t>
            </w:r>
          </w:p>
        </w:tc>
      </w:tr>
      <w:tr w:rsidR="006839E6" w:rsidRPr="004963D0" w14:paraId="4E3C5F0C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7" w:type="dxa"/>
            <w:gridSpan w:val="8"/>
            <w:shd w:val="clear" w:color="auto" w:fill="E0E0E0"/>
            <w:vAlign w:val="center"/>
          </w:tcPr>
          <w:p w14:paraId="7AA06BAE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9" w:type="dxa"/>
            <w:gridSpan w:val="2"/>
            <w:shd w:val="clear" w:color="auto" w:fill="E0E0E0"/>
            <w:vAlign w:val="center"/>
          </w:tcPr>
          <w:p w14:paraId="774FDF74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3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0D4C0F55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  <w:vAlign w:val="center"/>
          </w:tcPr>
          <w:p w14:paraId="7D173D93" w14:textId="77777777" w:rsidR="006839E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DE24EC">
              <w:rPr>
                <w:rFonts w:ascii="Arial" w:hAnsi="Arial"/>
              </w:rPr>
              <w:lastRenderedPageBreak/>
              <w:t xml:space="preserve">Obliczenie odległości </w:t>
            </w:r>
            <w:proofErr w:type="spellStart"/>
            <w:r w:rsidRPr="00DE24EC">
              <w:rPr>
                <w:rFonts w:ascii="Arial" w:hAnsi="Arial"/>
                <w:i/>
                <w:iCs/>
              </w:rPr>
              <w:t>d</w:t>
            </w:r>
            <w:r w:rsidRPr="00DE24EC">
              <w:rPr>
                <w:rFonts w:ascii="Arial" w:hAnsi="Arial"/>
                <w:vertAlign w:val="subscript"/>
              </w:rPr>
              <w:t>accept</w:t>
            </w:r>
            <w:proofErr w:type="spellEnd"/>
            <w:r w:rsidRPr="00DE24EC">
              <w:rPr>
                <w:rFonts w:ascii="Arial" w:hAnsi="Arial"/>
              </w:rPr>
              <w:t xml:space="preserve"> </w:t>
            </w:r>
            <w:r w:rsidRPr="00DE24EC">
              <w:rPr>
                <w:rFonts w:ascii="Arial" w:hAnsi="Arial"/>
                <w:sz w:val="16"/>
                <w:szCs w:val="16"/>
              </w:rPr>
              <w:t>(odległość narażona na wynoszenie potencjału)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DE24EC">
              <w:rPr>
                <w:rFonts w:ascii="Arial" w:hAnsi="Arial"/>
                <w:sz w:val="20"/>
                <w:szCs w:val="20"/>
              </w:rPr>
              <w:t xml:space="preserve">– obliczyć, jeśli w pobliżu </w:t>
            </w:r>
            <w:r>
              <w:rPr>
                <w:rFonts w:ascii="Arial" w:hAnsi="Arial"/>
                <w:sz w:val="20"/>
                <w:szCs w:val="20"/>
              </w:rPr>
              <w:t>WN/SN</w:t>
            </w:r>
            <w:r w:rsidRPr="00DE24EC">
              <w:rPr>
                <w:rFonts w:ascii="Arial" w:hAnsi="Arial"/>
                <w:sz w:val="20"/>
                <w:szCs w:val="20"/>
              </w:rPr>
              <w:t xml:space="preserve"> znajdują się obiekty z częściami przewodzącymi dostępnymi, narażone na wynoszenie potencjału </w:t>
            </w:r>
            <w:r w:rsidRPr="00DE24EC">
              <w:rPr>
                <w:rFonts w:ascii="Arial" w:hAnsi="Arial"/>
                <w:sz w:val="16"/>
                <w:szCs w:val="16"/>
              </w:rPr>
              <w:t>(zaznaczyć na szkicu)</w:t>
            </w:r>
            <w:r w:rsidRPr="00DE24EC">
              <w:rPr>
                <w:rFonts w:ascii="Arial" w:hAnsi="Arial"/>
              </w:rPr>
              <w:t>:</w:t>
            </w:r>
          </w:p>
          <w:p w14:paraId="7FA23805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0"/>
              </w:rPr>
            </w:pPr>
            <w:r w:rsidRPr="00BC1DC7">
              <w:rPr>
                <w:rFonts w:ascii="Arial" w:hAnsi="Arial" w:cs="Arial"/>
                <w:color w:val="0000FF"/>
                <w:position w:val="-32"/>
                <w:sz w:val="22"/>
              </w:rPr>
              <w:object w:dxaOrig="3500" w:dyaOrig="760" w14:anchorId="0065362C">
                <v:shape id="_x0000_i1041" type="#_x0000_t75" style="width:153.15pt;height:33.3pt" o:ole="" fillcolor="window">
                  <v:imagedata r:id="rId41" o:title=""/>
                </v:shape>
                <o:OLEObject Type="Embed" ProgID="Equation.3" ShapeID="_x0000_i1041" DrawAspect="Content" ObjectID="_1717235465" r:id="rId42"/>
              </w:object>
            </w:r>
            <w:r>
              <w:rPr>
                <w:rFonts w:ascii="Arial" w:hAnsi="Arial"/>
                <w:bCs/>
                <w:sz w:val="20"/>
              </w:rPr>
              <w:t> </w:t>
            </w:r>
            <w:r w:rsidRPr="00DE24EC">
              <w:rPr>
                <w:rFonts w:ascii="Arial" w:hAnsi="Arial"/>
                <w:bCs/>
                <w:sz w:val="20"/>
              </w:rPr>
              <w:t>= ........................................... m</w:t>
            </w:r>
            <w:r>
              <w:rPr>
                <w:rFonts w:ascii="Arial" w:hAnsi="Arial"/>
                <w:bCs/>
                <w:sz w:val="20"/>
              </w:rPr>
              <w:t xml:space="preserve"> </w:t>
            </w:r>
          </w:p>
        </w:tc>
      </w:tr>
      <w:tr w:rsidR="006839E6" w14:paraId="0124FE5C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  <w:vAlign w:val="center"/>
          </w:tcPr>
          <w:p w14:paraId="39F4D891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/>
              </w:rPr>
            </w:pPr>
            <w:r w:rsidRPr="00B435F9">
              <w:rPr>
                <w:rFonts w:ascii="Arial" w:hAnsi="Arial"/>
                <w:b/>
                <w:bCs/>
                <w:sz w:val="22"/>
                <w:szCs w:val="22"/>
              </w:rPr>
              <w:t>Pomiar napięć dotykowych</w:t>
            </w:r>
          </w:p>
        </w:tc>
      </w:tr>
      <w:tr w:rsidR="006839E6" w14:paraId="40A81944" w14:textId="77777777" w:rsidTr="00987855">
        <w:tblPrEx>
          <w:tblCellMar>
            <w:bottom w:w="0" w:type="dxa"/>
          </w:tblCellMar>
        </w:tblPrEx>
        <w:trPr>
          <w:trHeight w:val="2153"/>
          <w:jc w:val="center"/>
        </w:trPr>
        <w:tc>
          <w:tcPr>
            <w:tcW w:w="426" w:type="dxa"/>
            <w:tcBorders>
              <w:bottom w:val="single" w:sz="4" w:space="0" w:color="auto"/>
            </w:tcBorders>
          </w:tcPr>
          <w:p w14:paraId="033EAE12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134" w:type="dxa"/>
          </w:tcPr>
          <w:p w14:paraId="16A8A72F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24EC">
              <w:rPr>
                <w:rFonts w:ascii="Arial" w:hAnsi="Arial" w:cs="Arial"/>
                <w:sz w:val="16"/>
                <w:szCs w:val="16"/>
              </w:rPr>
              <w:t>stanowiska pom</w:t>
            </w:r>
            <w:r>
              <w:rPr>
                <w:rFonts w:ascii="Arial" w:hAnsi="Arial" w:cs="Arial"/>
                <w:sz w:val="16"/>
                <w:szCs w:val="16"/>
              </w:rPr>
              <w:t>iarowego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i nr na szkicu</w:t>
            </w:r>
          </w:p>
        </w:tc>
        <w:tc>
          <w:tcPr>
            <w:tcW w:w="992" w:type="dxa"/>
          </w:tcPr>
          <w:p w14:paraId="5F226F5A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Napięcie dotykowe rażeniowe</w:t>
            </w:r>
          </w:p>
          <w:p w14:paraId="4716C6DE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FD81BD9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12E92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8546F9B" w14:textId="77777777" w:rsidR="006839E6" w:rsidRPr="00982947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7A4A5B9B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TM</w:t>
            </w:r>
          </w:p>
          <w:p w14:paraId="11A94265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sz w:val="16"/>
                <w:szCs w:val="16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</w:tcPr>
          <w:p w14:paraId="2564E48D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Napięcie dotykowe</w:t>
            </w:r>
          </w:p>
          <w:p w14:paraId="2AA0B01E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spodziewane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STM</w:t>
            </w:r>
          </w:p>
          <w:p w14:paraId="71913FE5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sz w:val="16"/>
                <w:szCs w:val="16"/>
              </w:rPr>
              <w:t>V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  <w:r w:rsidRPr="00215783">
              <w:rPr>
                <w:rFonts w:ascii="Arial" w:hAnsi="Arial" w:cs="Arial"/>
                <w:sz w:val="16"/>
                <w:szCs w:val="16"/>
              </w:rPr>
              <w:br/>
            </w:r>
          </w:p>
          <w:p w14:paraId="6C4D1B97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28632B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2"/>
                <w:szCs w:val="12"/>
              </w:rPr>
              <w:br/>
            </w:r>
          </w:p>
        </w:tc>
        <w:tc>
          <w:tcPr>
            <w:tcW w:w="993" w:type="dxa"/>
          </w:tcPr>
          <w:p w14:paraId="59715770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Prąd probierczy</w:t>
            </w:r>
          </w:p>
          <w:p w14:paraId="6C345653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br/>
            </w:r>
          </w:p>
          <w:p w14:paraId="2EE0AAE9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  <w:p w14:paraId="7C0970C0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2947">
              <w:rPr>
                <w:rFonts w:ascii="Arial" w:hAnsi="Arial" w:cs="Arial"/>
                <w:i/>
                <w:iCs/>
                <w:sz w:val="12"/>
                <w:szCs w:val="12"/>
              </w:rPr>
              <w:br/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 w:cs="Arial"/>
                <w:sz w:val="16"/>
                <w:szCs w:val="16"/>
              </w:rPr>
              <w:br/>
              <w:t>(A)</w:t>
            </w:r>
          </w:p>
        </w:tc>
        <w:tc>
          <w:tcPr>
            <w:tcW w:w="993" w:type="dxa"/>
            <w:shd w:val="clear" w:color="auto" w:fill="auto"/>
          </w:tcPr>
          <w:p w14:paraId="11377A3A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E24EC">
              <w:rPr>
                <w:rFonts w:ascii="Arial" w:hAnsi="Arial" w:cs="Arial"/>
                <w:sz w:val="16"/>
                <w:szCs w:val="16"/>
              </w:rPr>
              <w:t>Wsp</w:t>
            </w:r>
            <w:r>
              <w:rPr>
                <w:rFonts w:ascii="Arial" w:hAnsi="Arial" w:cs="Arial"/>
                <w:sz w:val="16"/>
                <w:szCs w:val="16"/>
              </w:rPr>
              <w:t>ół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  <w:r w:rsidRPr="00DE24EC">
              <w:rPr>
                <w:rFonts w:ascii="Arial" w:hAnsi="Arial" w:cs="Arial"/>
                <w:sz w:val="16"/>
                <w:szCs w:val="16"/>
              </w:rPr>
              <w:t xml:space="preserve"> red</w:t>
            </w:r>
            <w:r>
              <w:rPr>
                <w:rFonts w:ascii="Arial" w:hAnsi="Arial" w:cs="Arial"/>
                <w:sz w:val="16"/>
                <w:szCs w:val="16"/>
              </w:rPr>
              <w:t>ukcyjny</w:t>
            </w:r>
            <w:r w:rsidRPr="00DE24EC">
              <w:rPr>
                <w:rFonts w:ascii="Arial" w:hAnsi="Arial" w:cs="Arial"/>
                <w:sz w:val="16"/>
                <w:szCs w:val="16"/>
              </w:rPr>
              <w:t xml:space="preserve"> linii probierczej</w:t>
            </w:r>
          </w:p>
          <w:p w14:paraId="1858BBF2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F2EE139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48304EC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2947">
              <w:rPr>
                <w:rFonts w:ascii="Arial" w:hAnsi="Arial" w:cs="Arial"/>
                <w:sz w:val="10"/>
                <w:szCs w:val="10"/>
              </w:rPr>
              <w:br/>
            </w:r>
            <w:proofErr w:type="spellStart"/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r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proofErr w:type="spellEnd"/>
          </w:p>
          <w:p w14:paraId="1160BAF0" w14:textId="77777777" w:rsidR="006839E6" w:rsidRPr="00C17A5A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46F03D90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 xml:space="preserve">Napięcie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 xml:space="preserve">dotykowe rażeniowe rzeczywiste (spodziewane)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wg wzoru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097695E2" w14:textId="77777777" w:rsidR="006839E6" w:rsidRPr="00DE24E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E24EC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proofErr w:type="spellStart"/>
            <w:r w:rsidRPr="00AC3502">
              <w:rPr>
                <w:rFonts w:ascii="Arial" w:hAnsi="Arial" w:cs="Arial"/>
                <w:i/>
                <w:iCs/>
                <w:sz w:val="16"/>
                <w:szCs w:val="16"/>
              </w:rPr>
              <w:t>k</w:t>
            </w:r>
            <w:r w:rsidRPr="00AC3502">
              <w:rPr>
                <w:rFonts w:ascii="Arial" w:hAnsi="Arial" w:cs="Arial"/>
                <w:sz w:val="16"/>
                <w:szCs w:val="16"/>
                <w:vertAlign w:val="subscript"/>
              </w:rPr>
              <w:t>z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TM</w:t>
            </w:r>
            <w:r w:rsidRPr="00DE24EC">
              <w:rPr>
                <w:rFonts w:ascii="Arial" w:hAnsi="Arial" w:cs="Arial"/>
                <w:sz w:val="16"/>
                <w:szCs w:val="16"/>
              </w:rPr>
              <w:t>·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proofErr w:type="spellEnd"/>
            <w:r w:rsidRPr="00DE24EC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r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proofErr w:type="spellEnd"/>
          </w:p>
          <w:p w14:paraId="2560A70A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(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ST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DE24EC">
              <w:rPr>
                <w:rFonts w:ascii="Arial" w:hAnsi="Arial" w:cs="Arial"/>
                <w:sz w:val="16"/>
                <w:szCs w:val="16"/>
              </w:rPr>
              <w:t>=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proofErr w:type="spellStart"/>
            <w:r w:rsidRPr="00AC3502">
              <w:rPr>
                <w:rFonts w:ascii="Arial" w:hAnsi="Arial" w:cs="Arial"/>
                <w:i/>
                <w:iCs/>
                <w:sz w:val="16"/>
                <w:szCs w:val="16"/>
              </w:rPr>
              <w:t>k</w:t>
            </w:r>
            <w:r w:rsidRPr="00AC3502">
              <w:rPr>
                <w:rFonts w:ascii="Arial" w:hAnsi="Arial" w:cs="Arial"/>
                <w:sz w:val="16"/>
                <w:szCs w:val="16"/>
                <w:vertAlign w:val="subscript"/>
              </w:rPr>
              <w:t>Z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U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STM</w:t>
            </w:r>
            <w:r w:rsidRPr="00DE24EC">
              <w:rPr>
                <w:rFonts w:ascii="Arial" w:hAnsi="Arial" w:cs="Arial"/>
                <w:sz w:val="16"/>
                <w:szCs w:val="16"/>
              </w:rPr>
              <w:t>·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E</w:t>
            </w:r>
            <w:proofErr w:type="spellEnd"/>
            <w:r w:rsidRPr="00DE24EC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r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r w:rsidRPr="00DE24EC">
              <w:rPr>
                <w:rFonts w:ascii="Arial" w:hAnsi="Arial" w:cs="Arial"/>
                <w:i/>
                <w:iCs/>
                <w:sz w:val="16"/>
                <w:szCs w:val="16"/>
              </w:rPr>
              <w:t>I</w:t>
            </w:r>
            <w:r w:rsidRPr="00DE24EC">
              <w:rPr>
                <w:rFonts w:ascii="Arial" w:hAnsi="Arial" w:cs="Arial"/>
                <w:sz w:val="16"/>
                <w:szCs w:val="16"/>
                <w:vertAlign w:val="subscript"/>
              </w:rPr>
              <w:t>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7F4FD5B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Miejsce przyłączenia prądu probierczego (wymuszenia)</w:t>
            </w:r>
            <w:r w:rsidRPr="00215783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849" w:type="dxa"/>
            <w:shd w:val="clear" w:color="auto" w:fill="auto"/>
          </w:tcPr>
          <w:p w14:paraId="5CA853EA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6839E6" w:rsidRPr="00D3485B" w14:paraId="4B370373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DE16B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19B86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FC520E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88C796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9B6A3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8065BA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CB7A98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2AF3E2" w14:textId="77777777" w:rsidR="006839E6" w:rsidRPr="00040538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DAF6B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27C0E48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C252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79080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6534DDD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830366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42CC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5728A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EB43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150C0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7C600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CFC2332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CCD0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25C8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0F4C93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9D712F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FC0C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94AF2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101881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88BC3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9826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4F9C47E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FDF327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09F0DD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0E3B7F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B147E8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C46E30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13F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60249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69816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95917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68D1454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CF3D5D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15F63B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3805BF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E53C97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F6505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31C47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E0C6B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33CB6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0FB48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B6BCF4A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D51B55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2A6370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5D9AB7E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38DEC0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6A419C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7E270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C57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97D5D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F4A50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3236B93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1FC2A3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1ED56A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19212A9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286CB7D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6DD618D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83A02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A322D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7BD6C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3EAD613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C29E558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0E2A39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1ABCD9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6FB415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005BF5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78AD45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01A02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D69734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790BD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914A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DF3FBDE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E502DE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34FE7F1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25F673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10736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CCCE73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F76B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0ADBE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A2B2A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ADE34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3AF35A7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41269E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0174F51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7EEA71A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31703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24F82B0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97878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38458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D017F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3378D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4CB5E79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3AA434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5E4AF9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713062A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6844BE9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050635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FF310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708DD7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25FF9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CB355F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F2A2D49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08F3FD3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3469FE5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1770D76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F0461A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6226E2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E9848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8DC9C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8344A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EE186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678A32D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7018208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68A4170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7A13844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59C5E4B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7E338F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0C127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2D8A2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196D4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824AB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81654C6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5D18A94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622B78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CE85CE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094040F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0108142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AC5C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8275C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ED3CC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40981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18854F1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2BBEFF8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95E3DE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F79337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37B890C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3E98259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E7349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D9BF8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947D5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989B3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1E79A5C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62F7CF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6D9DA4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0E97F21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762F58C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116EF217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4A1D9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5F184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3257F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66982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87D2A36" w14:textId="77777777" w:rsidTr="00987855">
        <w:tblPrEx>
          <w:tblCellMar>
            <w:bottom w:w="0" w:type="dxa"/>
          </w:tblCellMar>
        </w:tblPrEx>
        <w:trPr>
          <w:cantSplit/>
          <w:trHeight w:val="417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1D1989E0" w14:textId="77777777" w:rsidR="006839E6" w:rsidRPr="00D3485B" w:rsidRDefault="006839E6" w:rsidP="00987855">
            <w:pPr>
              <w:jc w:val="center"/>
              <w:rPr>
                <w:b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77CB10A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44B561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1932DF2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4FA81F2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C1082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62448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EB441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A0BCF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14:paraId="5A204F20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24C95075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 w:rsidRPr="00D31F02"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  <w:t>liczba</w:t>
            </w:r>
            <w:r w:rsidRPr="00D31F02">
              <w:rPr>
                <w:rFonts w:ascii="Arial" w:hAnsi="Arial"/>
                <w:sz w:val="16"/>
              </w:rPr>
              <w:t xml:space="preserve"> wierszy zależna od ilości punktów pomiarowych, w razie potrzeby dodać załącznik</w:t>
            </w:r>
          </w:p>
        </w:tc>
      </w:tr>
    </w:tbl>
    <w:p w14:paraId="2488686D" w14:textId="77777777" w:rsidR="006839E6" w:rsidRDefault="006839E6" w:rsidP="006839E6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1276"/>
        <w:gridCol w:w="1039"/>
        <w:gridCol w:w="1040"/>
        <w:gridCol w:w="1039"/>
        <w:gridCol w:w="1040"/>
        <w:gridCol w:w="1039"/>
        <w:gridCol w:w="898"/>
        <w:gridCol w:w="142"/>
        <w:gridCol w:w="1416"/>
      </w:tblGrid>
      <w:tr w:rsidR="006839E6" w:rsidRPr="004963D0" w14:paraId="4E87A91D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8" w:type="dxa"/>
            <w:gridSpan w:val="8"/>
            <w:shd w:val="clear" w:color="auto" w:fill="E0E0E0"/>
            <w:vAlign w:val="center"/>
          </w:tcPr>
          <w:p w14:paraId="201AE35C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lastRenderedPageBreak/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gridSpan w:val="2"/>
            <w:shd w:val="clear" w:color="auto" w:fill="E0E0E0"/>
            <w:vAlign w:val="center"/>
          </w:tcPr>
          <w:p w14:paraId="4290F805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4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6584EA3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456F9A72" w14:textId="77777777" w:rsidR="006839E6" w:rsidRPr="006C704F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C704F">
              <w:rPr>
                <w:rFonts w:ascii="Arial" w:hAnsi="Arial"/>
                <w:b/>
                <w:bCs/>
                <w:sz w:val="22"/>
                <w:szCs w:val="22"/>
              </w:rPr>
              <w:t>Pomiar ciągłości przewodów uziemiających na stanowiskach wg szkicu</w:t>
            </w:r>
          </w:p>
        </w:tc>
      </w:tr>
      <w:tr w:rsidR="006839E6" w14:paraId="37DCFE56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427" w:type="dxa"/>
            <w:tcBorders>
              <w:bottom w:val="single" w:sz="4" w:space="0" w:color="auto"/>
            </w:tcBorders>
          </w:tcPr>
          <w:p w14:paraId="371B3CC4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276" w:type="dxa"/>
          </w:tcPr>
          <w:p w14:paraId="2AF708CA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24EC">
              <w:rPr>
                <w:rFonts w:ascii="Arial" w:hAnsi="Arial" w:cs="Arial"/>
                <w:sz w:val="16"/>
                <w:szCs w:val="16"/>
              </w:rPr>
              <w:t>stanowiska pom.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i nr na szkicu</w:t>
            </w:r>
          </w:p>
        </w:tc>
        <w:tc>
          <w:tcPr>
            <w:tcW w:w="3118" w:type="dxa"/>
            <w:gridSpan w:val="3"/>
          </w:tcPr>
          <w:p w14:paraId="62190233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>Ocena ciągłości przewodu uziemiającego w str. ziemi</w:t>
            </w:r>
          </w:p>
          <w:p w14:paraId="7476500A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 xml:space="preserve"> - wpisać metodę, wartość z pomiaru </w:t>
            </w:r>
          </w:p>
          <w:p w14:paraId="79E996F3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>i stwierdzić ciągłość: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1150EA48" w14:textId="77777777" w:rsidR="006839E6" w:rsidRPr="00C17A5A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F02">
              <w:rPr>
                <w:rFonts w:ascii="Arial" w:hAnsi="Arial" w:cs="Arial"/>
                <w:b/>
                <w:bCs/>
                <w:sz w:val="16"/>
                <w:szCs w:val="16"/>
              </w:rPr>
              <w:t>JEST / BRAK</w:t>
            </w:r>
          </w:p>
        </w:tc>
        <w:tc>
          <w:tcPr>
            <w:tcW w:w="3119" w:type="dxa"/>
            <w:gridSpan w:val="4"/>
            <w:shd w:val="clear" w:color="auto" w:fill="auto"/>
          </w:tcPr>
          <w:p w14:paraId="68388553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 xml:space="preserve">Ocena ciągłości przewodu uziemiającego w str. uziemianego elementu </w:t>
            </w:r>
          </w:p>
          <w:p w14:paraId="5B5FB1B1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 xml:space="preserve">- wpisać metodę, wartość z pomiaru </w:t>
            </w:r>
          </w:p>
          <w:p w14:paraId="0130CCC4" w14:textId="77777777" w:rsidR="006839E6" w:rsidRPr="00D31F02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31F02">
              <w:rPr>
                <w:rFonts w:ascii="Arial" w:hAnsi="Arial" w:cs="Arial"/>
                <w:sz w:val="16"/>
                <w:szCs w:val="16"/>
              </w:rPr>
              <w:t>i stwierdzić ciągłość: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482C192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31F02">
              <w:rPr>
                <w:rFonts w:ascii="Arial" w:hAnsi="Arial" w:cs="Arial"/>
                <w:b/>
                <w:bCs/>
                <w:sz w:val="16"/>
                <w:szCs w:val="16"/>
              </w:rPr>
              <w:t>JEST / BRAK</w:t>
            </w:r>
          </w:p>
        </w:tc>
        <w:tc>
          <w:tcPr>
            <w:tcW w:w="1416" w:type="dxa"/>
            <w:shd w:val="clear" w:color="auto" w:fill="auto"/>
          </w:tcPr>
          <w:p w14:paraId="5ECEA000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Uwagi</w:t>
            </w:r>
          </w:p>
        </w:tc>
      </w:tr>
      <w:tr w:rsidR="006839E6" w:rsidRPr="00D3485B" w14:paraId="3959DC52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5F705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2431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C5E0F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metoda*</w:t>
            </w:r>
            <w:r w:rsidRPr="00A869F6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54425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82D36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ocena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6278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metoda*</w:t>
            </w:r>
            <w:r w:rsidRPr="00A869F6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569AD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wskazanie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E0FA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69F6">
              <w:rPr>
                <w:rFonts w:ascii="Arial" w:hAnsi="Arial" w:cs="Arial"/>
                <w:sz w:val="16"/>
                <w:szCs w:val="16"/>
              </w:rPr>
              <w:t>ocena</w:t>
            </w: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2C523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70D3C29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60A4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64E5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718510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AEA135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51D0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66FAA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AA5DC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DBF4A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44A8D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54931A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9A96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4398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35CF752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2CDA70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8E16F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1467D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E04F9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B0FD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7B1107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0C6D744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2B41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C41A9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C3D083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C702AD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299C9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8C57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6B344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C1526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3CFC6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30E471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3D1AC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3829C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4BA815E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0A5D31F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5170B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D327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658B8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A63F1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CE292B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664F600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CA098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DD826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56DF650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5333BAA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D3F5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C4955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A1500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87A98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7EA3F6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9797637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E2B7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6BA1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8EEDFB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F09995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C965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306B7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9852C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ABA6B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282E0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D1776EB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8E90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CFC11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582EDD7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8F2860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CA10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B0F6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DB4F5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FA3C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BB0E1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7FFEF71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9FFE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BBF9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279239A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FB9C8A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538F7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B408D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C52CC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53992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270BE3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BA9CB28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91775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B8A9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25216C3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0E42842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D5A3A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396A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6865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BC880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BA646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8625747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3A94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1EA6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20EB251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7FA1CB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2BCDD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85015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90EB4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DDA2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C602B3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0BBE4C5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B3F3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52DE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436F83C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81E9F3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DDBF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7D53C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049F9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6C101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B23C3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A83B6C7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43F94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E52D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D7BC1D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FC82B8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9918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10BEA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82CD0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F4D4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451D5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746180D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7A2D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00FC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776A9CD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5010940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B2D1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CE1B8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214A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DE4C9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2C159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FCCE9BC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599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8D56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7DF00F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135FBC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98DA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D64D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62661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3865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515AA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9A36EB3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F960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A93D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4C271D3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397921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CDD3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4F64C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DA831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E487F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40CA72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0C49551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AA97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3E4F1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292B98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21E56BC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64A06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6AC44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95DA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B3C9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05409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44C2B8D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192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4F712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5B563B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ABEA52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D22B2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D245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F7326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54B63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F22F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A8E6EA5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F9C4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8C659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3F22BC2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329923F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6C2D5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6D2D02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64987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39047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DF64C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E054C5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3769C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E2268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3EDC39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337565E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4086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53CA1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7D7AD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DDC4A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CDDF8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F8AFBC5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4E303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9DB2C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32E090F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6C25A28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7FBB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1699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9C76E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8B87B0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E1551D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D40BE14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9A44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057C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6443CC7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180828B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F618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E535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6FE06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00F1A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42DDB8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27E8126" w14:textId="77777777" w:rsidTr="00987855">
        <w:tblPrEx>
          <w:tblCellMar>
            <w:bottom w:w="0" w:type="dxa"/>
          </w:tblCellMar>
        </w:tblPrEx>
        <w:trPr>
          <w:cantSplit/>
          <w:trHeight w:val="310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C8BDD7" w14:textId="77777777" w:rsidR="006839E6" w:rsidRPr="00D3485B" w:rsidRDefault="006839E6" w:rsidP="00987855">
            <w:pPr>
              <w:jc w:val="center"/>
              <w:rPr>
                <w:b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</w:rPr>
              <w:t>*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799E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</w:tcPr>
          <w:p w14:paraId="1948009F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14:paraId="7A4C951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00C8E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284A9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C35D2D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DA4FA7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2E9E6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14:paraId="42A03B74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0"/>
          </w:tcPr>
          <w:p w14:paraId="6A2D5217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*</w:t>
            </w:r>
            <w:r w:rsidRPr="000F7C7F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A869F6">
              <w:rPr>
                <w:rFonts w:ascii="Arial" w:hAnsi="Arial"/>
                <w:sz w:val="16"/>
              </w:rPr>
              <w:t>wpisać nr metody; w przypadku oględzin nie wpisywać wskazania</w:t>
            </w:r>
            <w:r>
              <w:rPr>
                <w:rFonts w:ascii="Arial" w:hAnsi="Arial"/>
                <w:sz w:val="16"/>
              </w:rPr>
              <w:t>;</w:t>
            </w:r>
          </w:p>
          <w:p w14:paraId="67B31A8A" w14:textId="77777777" w:rsidR="006839E6" w:rsidRPr="00A869F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 xml:space="preserve">Dostępne metody pomiarowe: </w:t>
            </w:r>
          </w:p>
          <w:p w14:paraId="5D0E0655" w14:textId="77777777" w:rsidR="006839E6" w:rsidRPr="00B853CD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1. Metoda jednocęgowa („3p+cęgi”) pomiaru rezystancji</w:t>
            </w:r>
            <w:r>
              <w:rPr>
                <w:rFonts w:ascii="Arial" w:hAnsi="Arial"/>
                <w:sz w:val="16"/>
              </w:rPr>
              <w:t xml:space="preserve">, wynik </w:t>
            </w:r>
            <w:r w:rsidRPr="00B853CD">
              <w:rPr>
                <w:rFonts w:ascii="Arial" w:hAnsi="Arial"/>
                <w:sz w:val="16"/>
              </w:rPr>
              <w:t>pozytywny R</w:t>
            </w:r>
            <w:r>
              <w:rPr>
                <w:rFonts w:ascii="Arial" w:hAnsi="Arial"/>
                <w:sz w:val="16"/>
              </w:rPr>
              <w:t> </w:t>
            </w:r>
            <w:r>
              <w:rPr>
                <w:rFonts w:ascii="Arial" w:hAnsi="Arial"/>
                <w:sz w:val="16"/>
              </w:rPr>
              <w:sym w:font="Symbol" w:char="F0A3"/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t>10</w:t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sym w:font="Symbol" w:char="F057"/>
            </w:r>
            <w:r>
              <w:rPr>
                <w:rFonts w:ascii="Arial" w:hAnsi="Arial"/>
                <w:sz w:val="16"/>
              </w:rPr>
              <w:t>,</w:t>
            </w:r>
          </w:p>
          <w:p w14:paraId="7E15E1C9" w14:textId="77777777" w:rsidR="006839E6" w:rsidRPr="00A869F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2. Metoda dwucęgowa pomiaru rezystancji</w:t>
            </w:r>
            <w:r>
              <w:rPr>
                <w:rFonts w:ascii="Arial" w:hAnsi="Arial"/>
                <w:sz w:val="16"/>
              </w:rPr>
              <w:t xml:space="preserve">, wynik </w:t>
            </w:r>
            <w:r w:rsidRPr="00B853CD">
              <w:rPr>
                <w:rFonts w:ascii="Arial" w:hAnsi="Arial"/>
                <w:sz w:val="16"/>
              </w:rPr>
              <w:t>pozytywny R</w:t>
            </w:r>
            <w:r>
              <w:rPr>
                <w:rFonts w:ascii="Arial" w:hAnsi="Arial"/>
                <w:sz w:val="16"/>
              </w:rPr>
              <w:t> </w:t>
            </w:r>
            <w:r>
              <w:rPr>
                <w:rFonts w:ascii="Arial" w:hAnsi="Arial"/>
                <w:sz w:val="16"/>
              </w:rPr>
              <w:sym w:font="Symbol" w:char="F0A3"/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t>1</w:t>
            </w:r>
            <w:r>
              <w:rPr>
                <w:rFonts w:ascii="Arial" w:hAnsi="Arial"/>
                <w:sz w:val="16"/>
              </w:rPr>
              <w:t> </w:t>
            </w:r>
            <w:r w:rsidRPr="00B853CD">
              <w:rPr>
                <w:rFonts w:ascii="Arial" w:hAnsi="Arial"/>
                <w:sz w:val="16"/>
              </w:rPr>
              <w:sym w:font="Symbol" w:char="F057"/>
            </w:r>
            <w:r>
              <w:rPr>
                <w:rFonts w:ascii="Arial" w:hAnsi="Arial"/>
                <w:sz w:val="16"/>
              </w:rPr>
              <w:t>,</w:t>
            </w:r>
          </w:p>
          <w:p w14:paraId="2883E657" w14:textId="77777777" w:rsidR="006839E6" w:rsidRPr="00A869F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3. Odkopanie przewodu uziemiającego i oględziny</w:t>
            </w:r>
            <w:r>
              <w:rPr>
                <w:rFonts w:ascii="Arial" w:hAnsi="Arial"/>
                <w:sz w:val="16"/>
              </w:rPr>
              <w:t>,</w:t>
            </w:r>
          </w:p>
          <w:p w14:paraId="67285711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ind w:left="212"/>
              <w:rPr>
                <w:rFonts w:ascii="Arial" w:hAnsi="Arial"/>
                <w:sz w:val="16"/>
              </w:rPr>
            </w:pPr>
            <w:r w:rsidRPr="00A869F6">
              <w:rPr>
                <w:rFonts w:ascii="Arial" w:hAnsi="Arial"/>
                <w:sz w:val="16"/>
              </w:rPr>
              <w:t>4. Inna metoda sprawdzenia (wpisać jaka)</w:t>
            </w:r>
          </w:p>
          <w:p w14:paraId="11A1219D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  <w:r>
              <w:rPr>
                <w:rFonts w:ascii="Arial" w:hAnsi="Arial"/>
                <w:sz w:val="16"/>
              </w:rPr>
              <w:tab/>
              <w:t>………………………………………………………………………………………………………………………………………….</w:t>
            </w:r>
          </w:p>
          <w:p w14:paraId="6D932FDE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  <w:sz w:val="16"/>
              </w:rPr>
            </w:pPr>
            <w:r w:rsidRPr="00D31F02"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  <w:t>liczba</w:t>
            </w:r>
            <w:r w:rsidRPr="00D31F02">
              <w:rPr>
                <w:rFonts w:ascii="Arial" w:hAnsi="Arial"/>
                <w:sz w:val="16"/>
              </w:rPr>
              <w:t xml:space="preserve"> wierszy zależna od ilości punktów pomiarowych, w razie potrzeby dodać załącznik</w:t>
            </w:r>
          </w:p>
        </w:tc>
      </w:tr>
    </w:tbl>
    <w:p w14:paraId="1815A8E2" w14:textId="77777777" w:rsidR="006839E6" w:rsidRDefault="006839E6" w:rsidP="006839E6">
      <w:pPr>
        <w:rPr>
          <w:rFonts w:eastAsia="Symbol"/>
        </w:rPr>
      </w:pPr>
    </w:p>
    <w:p w14:paraId="11FCB47B" w14:textId="77777777" w:rsidR="006839E6" w:rsidRDefault="006839E6" w:rsidP="006839E6">
      <w:pPr>
        <w:rPr>
          <w:rFonts w:eastAsia="Symbol"/>
        </w:rPr>
      </w:pPr>
      <w:r>
        <w:rPr>
          <w:rFonts w:eastAsia="Symbol"/>
        </w:rP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283"/>
        <w:gridCol w:w="993"/>
        <w:gridCol w:w="141"/>
        <w:gridCol w:w="1276"/>
        <w:gridCol w:w="1276"/>
        <w:gridCol w:w="425"/>
        <w:gridCol w:w="1026"/>
        <w:gridCol w:w="1170"/>
        <w:gridCol w:w="781"/>
        <w:gridCol w:w="388"/>
        <w:gridCol w:w="1170"/>
      </w:tblGrid>
      <w:tr w:rsidR="006839E6" w:rsidRPr="004963D0" w14:paraId="2D185449" w14:textId="77777777" w:rsidTr="00987855">
        <w:tblPrEx>
          <w:tblCellMar>
            <w:bottom w:w="0" w:type="dxa"/>
          </w:tblCellMar>
        </w:tblPrEx>
        <w:trPr>
          <w:trHeight w:val="411"/>
          <w:jc w:val="center"/>
        </w:trPr>
        <w:tc>
          <w:tcPr>
            <w:tcW w:w="7798" w:type="dxa"/>
            <w:gridSpan w:val="10"/>
            <w:shd w:val="clear" w:color="auto" w:fill="E0E0E0"/>
            <w:vAlign w:val="center"/>
          </w:tcPr>
          <w:p w14:paraId="26A48603" w14:textId="77777777" w:rsidR="006839E6" w:rsidRPr="007340D1" w:rsidRDefault="006839E6" w:rsidP="00987855">
            <w:pPr>
              <w:jc w:val="center"/>
              <w:rPr>
                <w:bCs/>
              </w:rPr>
            </w:pPr>
            <w:r>
              <w:lastRenderedPageBreak/>
              <w:br w:type="page"/>
            </w:r>
            <w:r w:rsidRPr="007340D1">
              <w:rPr>
                <w:rFonts w:ascii="Arial" w:hAnsi="Arial"/>
                <w:bCs/>
              </w:rPr>
              <w:t>PROTOKÓŁ badania nr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.................................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gridSpan w:val="2"/>
            <w:shd w:val="clear" w:color="auto" w:fill="E0E0E0"/>
            <w:vAlign w:val="center"/>
          </w:tcPr>
          <w:p w14:paraId="10B5E4D4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5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02FEA670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12"/>
          </w:tcPr>
          <w:p w14:paraId="19664200" w14:textId="77777777" w:rsidR="006839E6" w:rsidRPr="006C704F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C704F">
              <w:rPr>
                <w:rFonts w:ascii="Arial" w:hAnsi="Arial"/>
                <w:b/>
                <w:bCs/>
                <w:sz w:val="22"/>
                <w:szCs w:val="22"/>
              </w:rPr>
              <w:t xml:space="preserve">Sprawdzenie spójności kraty </w:t>
            </w:r>
            <w:proofErr w:type="spellStart"/>
            <w:r w:rsidRPr="006C704F">
              <w:rPr>
                <w:rFonts w:ascii="Arial" w:hAnsi="Arial"/>
                <w:b/>
                <w:bCs/>
                <w:sz w:val="22"/>
                <w:szCs w:val="22"/>
              </w:rPr>
              <w:t>uziomowej</w:t>
            </w:r>
            <w:proofErr w:type="spellEnd"/>
          </w:p>
        </w:tc>
      </w:tr>
      <w:tr w:rsidR="006839E6" w14:paraId="5A80B5CB" w14:textId="77777777" w:rsidTr="00987855">
        <w:tblPrEx>
          <w:tblCellMar>
            <w:bottom w:w="0" w:type="dxa"/>
          </w:tblCellMar>
        </w:tblPrEx>
        <w:trPr>
          <w:trHeight w:val="20"/>
          <w:jc w:val="center"/>
        </w:trPr>
        <w:tc>
          <w:tcPr>
            <w:tcW w:w="427" w:type="dxa"/>
            <w:tcBorders>
              <w:bottom w:val="single" w:sz="4" w:space="0" w:color="auto"/>
            </w:tcBorders>
          </w:tcPr>
          <w:p w14:paraId="7E43BF25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276" w:type="dxa"/>
            <w:gridSpan w:val="2"/>
          </w:tcPr>
          <w:p w14:paraId="0808F1F2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DE24EC">
              <w:rPr>
                <w:rFonts w:ascii="Arial" w:hAnsi="Arial" w:cs="Arial"/>
                <w:sz w:val="16"/>
                <w:szCs w:val="16"/>
              </w:rPr>
              <w:t>Opis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DE24EC">
              <w:rPr>
                <w:rFonts w:ascii="Arial" w:hAnsi="Arial" w:cs="Arial"/>
                <w:sz w:val="16"/>
                <w:szCs w:val="16"/>
              </w:rPr>
              <w:t>stanowiska pom.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DE24EC">
              <w:rPr>
                <w:rFonts w:ascii="Arial" w:hAnsi="Arial" w:cs="Arial"/>
                <w:sz w:val="16"/>
                <w:szCs w:val="16"/>
              </w:rPr>
              <w:t>i nr na szkicu</w:t>
            </w:r>
          </w:p>
        </w:tc>
        <w:tc>
          <w:tcPr>
            <w:tcW w:w="3118" w:type="dxa"/>
            <w:gridSpan w:val="4"/>
          </w:tcPr>
          <w:p w14:paraId="5A3692ED" w14:textId="77777777" w:rsidR="006839E6" w:rsidRPr="00C17A5A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Wynik pomiaru rezystancji mostkiem Thomsona pomiędzy punktami</w:t>
            </w:r>
            <w:r>
              <w:rPr>
                <w:rFonts w:ascii="Arial" w:hAnsi="Arial" w:cs="Arial"/>
                <w:sz w:val="16"/>
                <w:szCs w:val="16"/>
              </w:rPr>
              <w:t>:</w:t>
            </w:r>
          </w:p>
        </w:tc>
        <w:tc>
          <w:tcPr>
            <w:tcW w:w="2977" w:type="dxa"/>
            <w:gridSpan w:val="3"/>
            <w:shd w:val="clear" w:color="auto" w:fill="auto"/>
          </w:tcPr>
          <w:p w14:paraId="7AAF68E8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Maksymalna wartość rezystancji pomiędzy parą punktów kontrolnych: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</w:p>
          <w:p w14:paraId="3658922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shd w:val="clear" w:color="auto" w:fill="auto"/>
          </w:tcPr>
          <w:p w14:paraId="7EECB8F6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 xml:space="preserve">Krata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FA617D">
              <w:rPr>
                <w:rFonts w:ascii="Arial" w:hAnsi="Arial" w:cs="Arial"/>
                <w:b/>
                <w:bCs/>
                <w:sz w:val="16"/>
                <w:szCs w:val="16"/>
              </w:rPr>
              <w:t>spójna /</w:t>
            </w:r>
            <w:r w:rsidRPr="00FA617D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zdezintegrowana</w:t>
            </w: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</w:p>
        </w:tc>
      </w:tr>
      <w:tr w:rsidR="006839E6" w:rsidRPr="00D3485B" w14:paraId="44D029C8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B137A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1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6E3E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529BD8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316F69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8BBCA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84739E3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DFA777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2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8307D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D8DDFC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C9093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726986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43C2F31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464C6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3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AD95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0FED0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047E34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A834F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1303285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EB14D7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4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B2BC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1A9F6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61D17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AC972B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4AC539E0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F19B7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5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A75F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D7C6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4B0B56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E9C77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7E890893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A2C81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6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A1A7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F54921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0335EE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38B51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4620FB3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1AF6F2" w14:textId="77777777" w:rsidR="006839E6" w:rsidRPr="00006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06F81">
              <w:rPr>
                <w:rFonts w:ascii="Arial" w:hAnsi="Arial" w:cs="Arial"/>
                <w:sz w:val="16"/>
                <w:szCs w:val="16"/>
              </w:rPr>
              <w:t>7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80926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311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C85BB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231F63" w14:textId="77777777" w:rsidR="006839E6" w:rsidRPr="00A869F6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80B9A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5AE7C9C" w14:textId="77777777" w:rsidTr="00987855">
        <w:tblPrEx>
          <w:tblCellMar>
            <w:bottom w:w="0" w:type="dxa"/>
          </w:tblCellMar>
        </w:tblPrEx>
        <w:trPr>
          <w:cantSplit/>
          <w:trHeight w:val="234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13080" w14:textId="77777777" w:rsidR="006839E6" w:rsidRPr="006C704F" w:rsidRDefault="006839E6" w:rsidP="0098785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 w:rsidRPr="006C704F">
              <w:rPr>
                <w:rFonts w:ascii="Arial" w:hAnsi="Arial" w:cs="Arial"/>
                <w:sz w:val="16"/>
                <w:szCs w:val="16"/>
              </w:rPr>
              <w:t xml:space="preserve"> krata spójna jeśli R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sym w:font="Symbol" w:char="F0A3"/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6C704F">
              <w:rPr>
                <w:rFonts w:ascii="Arial" w:hAnsi="Arial" w:cs="Arial"/>
                <w:sz w:val="16"/>
                <w:szCs w:val="16"/>
              </w:rPr>
              <w:t>0,05</w:t>
            </w:r>
            <w:r>
              <w:rPr>
                <w:rFonts w:ascii="Arial" w:hAnsi="Arial" w:cs="Arial"/>
                <w:sz w:val="16"/>
                <w:szCs w:val="16"/>
              </w:rPr>
              <w:t> </w:t>
            </w:r>
            <w:r w:rsidRPr="006C704F">
              <w:rPr>
                <w:rFonts w:ascii="Arial" w:hAnsi="Arial" w:cs="Arial"/>
                <w:sz w:val="16"/>
                <w:szCs w:val="16"/>
              </w:rPr>
              <w:sym w:font="Symbol" w:char="F057"/>
            </w:r>
          </w:p>
        </w:tc>
      </w:tr>
      <w:tr w:rsidR="006839E6" w:rsidRPr="008217F0" w14:paraId="543FD7F3" w14:textId="77777777" w:rsidTr="00987855">
        <w:tblPrEx>
          <w:tblCellMar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F4BE9" w14:textId="77777777" w:rsidR="006839E6" w:rsidRPr="008217F0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8217F0">
              <w:rPr>
                <w:rFonts w:ascii="Arial" w:hAnsi="Arial" w:cs="Arial"/>
                <w:b/>
              </w:rPr>
              <w:t>Sprawdzenie instalacji potrzeb własnych stacji</w:t>
            </w:r>
          </w:p>
        </w:tc>
      </w:tr>
      <w:tr w:rsidR="006839E6" w:rsidRPr="00D3485B" w14:paraId="7E5F99C2" w14:textId="77777777" w:rsidTr="00987855">
        <w:tblPrEx>
          <w:tblCellMar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C68DC" w14:textId="77777777" w:rsidR="006839E6" w:rsidRPr="008217F0" w:rsidRDefault="006839E6" w:rsidP="00987855">
            <w:pPr>
              <w:rPr>
                <w:rFonts w:ascii="Arial" w:hAnsi="Arial"/>
                <w:sz w:val="16"/>
              </w:rPr>
            </w:pPr>
            <w:r w:rsidRPr="008217F0">
              <w:rPr>
                <w:rFonts w:ascii="Arial" w:hAnsi="Arial" w:cs="Arial"/>
                <w:b/>
              </w:rPr>
              <w:t>a) Pomiar impedancji pętli zwarcia w instalacji potrzeb własnych obiekcie</w:t>
            </w:r>
          </w:p>
        </w:tc>
      </w:tr>
      <w:tr w:rsidR="006839E6" w:rsidRPr="00D3485B" w14:paraId="2AE63E21" w14:textId="77777777" w:rsidTr="00987855">
        <w:tblPrEx>
          <w:tblCellMar>
            <w:bottom w:w="0" w:type="dxa"/>
          </w:tblCellMar>
        </w:tblPrEx>
        <w:trPr>
          <w:cantSplit/>
          <w:trHeight w:val="341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A9F83" w14:textId="77777777" w:rsidR="006839E6" w:rsidRPr="008217F0" w:rsidRDefault="006839E6" w:rsidP="00987855">
            <w:pPr>
              <w:rPr>
                <w:rFonts w:ascii="Arial" w:hAnsi="Arial"/>
                <w:sz w:val="16"/>
              </w:rPr>
            </w:pPr>
            <w:r w:rsidRPr="008217F0">
              <w:rPr>
                <w:rFonts w:ascii="Arial" w:hAnsi="Arial"/>
              </w:rPr>
              <w:t>Przyrząd pomiarowy:</w:t>
            </w:r>
            <w:r w:rsidRPr="008217F0">
              <w:rPr>
                <w:rFonts w:ascii="Arial" w:hAnsi="Arial"/>
              </w:rPr>
              <w:tab/>
              <w:t>typ ......................................... , nr .........................................</w:t>
            </w:r>
          </w:p>
        </w:tc>
      </w:tr>
      <w:tr w:rsidR="006839E6" w:rsidRPr="007D08A3" w14:paraId="54F4A504" w14:textId="77777777" w:rsidTr="00987855">
        <w:tblPrEx>
          <w:tblCellMar>
            <w:bottom w:w="0" w:type="dxa"/>
          </w:tblCellMar>
        </w:tblPrEx>
        <w:trPr>
          <w:cantSplit/>
          <w:trHeight w:val="637"/>
          <w:jc w:val="center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</w:tcBorders>
          </w:tcPr>
          <w:p w14:paraId="5DEA5426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Nr obwodu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14:paraId="01AB1FAF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Lokalizacja punktu pomiarowego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CEB22F1" w14:textId="77777777" w:rsidR="006839E6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 xml:space="preserve">Typ zabezpieczeń badanego obwodu 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  <w:t xml:space="preserve">i </w:t>
            </w:r>
            <w:proofErr w:type="spellStart"/>
            <w:r w:rsidRPr="007D08A3">
              <w:rPr>
                <w:rFonts w:ascii="Arial" w:hAnsi="Arial" w:cs="Arial"/>
                <w:sz w:val="16"/>
                <w:szCs w:val="16"/>
              </w:rPr>
              <w:t>ch</w:t>
            </w:r>
            <w:proofErr w:type="spellEnd"/>
            <w:r w:rsidRPr="007D08A3">
              <w:rPr>
                <w:rFonts w:ascii="Arial" w:hAnsi="Arial" w:cs="Arial"/>
                <w:sz w:val="16"/>
                <w:szCs w:val="16"/>
              </w:rPr>
              <w:t>-ka prądowo-czasowa</w:t>
            </w:r>
          </w:p>
          <w:p w14:paraId="03A82B08" w14:textId="77777777" w:rsidR="006839E6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5879437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14:paraId="1D4DF8AB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Prąd znamionowy zabezpieczenia</w:t>
            </w:r>
          </w:p>
          <w:p w14:paraId="5349872B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6D36EA9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84934C4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7A2834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i/>
              </w:rPr>
            </w:pPr>
          </w:p>
          <w:p w14:paraId="48654D66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1571B4B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Pr="007D08A3">
              <w:rPr>
                <w:rFonts w:ascii="Arial" w:hAnsi="Arial" w:cs="Arial"/>
                <w:sz w:val="16"/>
                <w:szCs w:val="16"/>
                <w:vertAlign w:val="subscript"/>
              </w:rPr>
              <w:t>n</w:t>
            </w:r>
            <w:r w:rsidRPr="007D08A3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1451" w:type="dxa"/>
            <w:gridSpan w:val="2"/>
            <w:vMerge w:val="restart"/>
            <w:tcBorders>
              <w:top w:val="single" w:sz="4" w:space="0" w:color="auto"/>
            </w:tcBorders>
          </w:tcPr>
          <w:p w14:paraId="35BEF2E6" w14:textId="77777777" w:rsidR="006839E6" w:rsidRDefault="006839E6" w:rsidP="00987855">
            <w:pPr>
              <w:jc w:val="center"/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</w:pPr>
            <w:r w:rsidRPr="007D08A3">
              <w:rPr>
                <w:rFonts w:ascii="Arial" w:hAnsi="Arial" w:cs="Arial"/>
                <w:bCs/>
                <w:sz w:val="16"/>
                <w:szCs w:val="16"/>
              </w:rPr>
              <w:t>Prąd dostatecznie szybkiego wyłączenia zabezpieczenia*</w:t>
            </w:r>
            <w:r w:rsidRPr="007D08A3">
              <w:rPr>
                <w:rFonts w:ascii="Arial" w:hAnsi="Arial" w:cs="Arial"/>
                <w:bCs/>
                <w:sz w:val="16"/>
                <w:szCs w:val="16"/>
                <w:vertAlign w:val="superscript"/>
              </w:rPr>
              <w:t>)</w:t>
            </w:r>
          </w:p>
          <w:p w14:paraId="797935B2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0DED31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35150A2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18F3CE8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F2052E5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618E106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 w:rsidRPr="007D08A3">
              <w:rPr>
                <w:rFonts w:ascii="Arial" w:hAnsi="Arial" w:cs="Arial"/>
                <w:i/>
                <w:sz w:val="16"/>
                <w:szCs w:val="16"/>
              </w:rPr>
              <w:t>I</w:t>
            </w:r>
            <w:r w:rsidRPr="007D08A3">
              <w:rPr>
                <w:rFonts w:ascii="Arial" w:hAnsi="Arial" w:cs="Arial"/>
                <w:sz w:val="16"/>
                <w:szCs w:val="16"/>
                <w:vertAlign w:val="subscript"/>
              </w:rPr>
              <w:t>a</w:t>
            </w:r>
            <w:proofErr w:type="spellEnd"/>
            <w:r w:rsidRPr="007D08A3">
              <w:rPr>
                <w:rFonts w:ascii="Arial" w:hAnsi="Arial" w:cs="Arial"/>
                <w:sz w:val="16"/>
                <w:szCs w:val="16"/>
              </w:rPr>
              <w:t xml:space="preserve"> (A)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37D881B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Dopuszczalna impedancja pętli zwarcia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4" w:space="0" w:color="auto"/>
            </w:tcBorders>
          </w:tcPr>
          <w:p w14:paraId="61DB6759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>Zmierzona impedancja pętli zwarcia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</w:r>
          </w:p>
          <w:p w14:paraId="39189E9E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89F2B6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730E564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9DD0CCA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040700E" w14:textId="77777777" w:rsidR="006839E6" w:rsidRDefault="006839E6" w:rsidP="00987855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317BEA5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proofErr w:type="spellStart"/>
            <w:r w:rsidRPr="007D08A3">
              <w:rPr>
                <w:rFonts w:ascii="Arial" w:hAnsi="Arial" w:cs="Arial"/>
                <w:i/>
                <w:sz w:val="16"/>
                <w:szCs w:val="16"/>
              </w:rPr>
              <w:t>Z</w:t>
            </w:r>
            <w:r w:rsidRPr="007D08A3">
              <w:rPr>
                <w:rFonts w:ascii="Arial" w:hAnsi="Arial" w:cs="Arial"/>
                <w:sz w:val="16"/>
                <w:szCs w:val="16"/>
                <w:vertAlign w:val="subscript"/>
              </w:rPr>
              <w:t>pfM</w:t>
            </w:r>
            <w:proofErr w:type="spellEnd"/>
            <w:r w:rsidRPr="007D08A3">
              <w:rPr>
                <w:rFonts w:ascii="Arial" w:hAnsi="Arial" w:cs="Arial"/>
                <w:sz w:val="16"/>
                <w:szCs w:val="16"/>
              </w:rPr>
              <w:t xml:space="preserve"> (</w:t>
            </w:r>
            <w:r w:rsidRPr="007D08A3">
              <w:rPr>
                <w:rFonts w:ascii="Arial" w:hAnsi="Arial" w:cs="Arial"/>
                <w:sz w:val="16"/>
                <w:szCs w:val="16"/>
              </w:rPr>
              <w:sym w:font="Symbol" w:char="F057"/>
            </w:r>
            <w:r w:rsidRPr="007D08A3"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</w:tcBorders>
          </w:tcPr>
          <w:p w14:paraId="70F9BFFE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7D08A3">
              <w:rPr>
                <w:rFonts w:ascii="Arial" w:hAnsi="Arial" w:cs="Arial"/>
                <w:sz w:val="16"/>
                <w:szCs w:val="16"/>
              </w:rPr>
              <w:t xml:space="preserve">Czy ochrona przed 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  <w:t xml:space="preserve">porażeniem </w:t>
            </w:r>
            <w:r w:rsidRPr="007D08A3">
              <w:rPr>
                <w:rFonts w:ascii="Arial" w:hAnsi="Arial" w:cs="Arial"/>
                <w:sz w:val="16"/>
                <w:szCs w:val="16"/>
              </w:rPr>
              <w:br/>
              <w:t>w obwodzie jest skuteczna</w:t>
            </w:r>
          </w:p>
          <w:p w14:paraId="38475D73" w14:textId="77777777" w:rsidR="006839E6" w:rsidRDefault="006839E6" w:rsidP="009878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4D8C717" w14:textId="77777777" w:rsidR="006839E6" w:rsidRDefault="006839E6" w:rsidP="009878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2B5A8DAE" w14:textId="77777777" w:rsidR="006839E6" w:rsidRDefault="006839E6" w:rsidP="0098785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4BFA1B43" w14:textId="77777777" w:rsidR="006839E6" w:rsidRPr="007D08A3" w:rsidRDefault="006839E6" w:rsidP="00987855">
            <w:pPr>
              <w:jc w:val="center"/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 w:cs="Arial"/>
                <w:b/>
                <w:bCs/>
                <w:sz w:val="16"/>
                <w:szCs w:val="16"/>
              </w:rPr>
              <w:t>TAK / NIE</w:t>
            </w:r>
          </w:p>
        </w:tc>
      </w:tr>
      <w:tr w:rsidR="006839E6" w:rsidRPr="007D08A3" w14:paraId="4E312C49" w14:textId="77777777" w:rsidTr="00987855">
        <w:tblPrEx>
          <w:tblCellMar>
            <w:bottom w:w="0" w:type="dxa"/>
          </w:tblCellMar>
        </w:tblPrEx>
        <w:trPr>
          <w:cantSplit/>
          <w:trHeight w:val="1298"/>
          <w:jc w:val="center"/>
        </w:trPr>
        <w:tc>
          <w:tcPr>
            <w:tcW w:w="710" w:type="dxa"/>
            <w:gridSpan w:val="2"/>
            <w:vMerge/>
            <w:vAlign w:val="center"/>
          </w:tcPr>
          <w:p w14:paraId="486B75D3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14:paraId="5D9404A7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283752E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8331883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51" w:type="dxa"/>
            <w:gridSpan w:val="2"/>
            <w:vMerge/>
            <w:vAlign w:val="center"/>
          </w:tcPr>
          <w:p w14:paraId="3B403946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textDirection w:val="btLr"/>
            <w:vAlign w:val="center"/>
          </w:tcPr>
          <w:p w14:paraId="29E20A8C" w14:textId="77777777" w:rsidR="006839E6" w:rsidRPr="00FA617D" w:rsidRDefault="006839E6" w:rsidP="0098785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17D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FA617D">
              <w:rPr>
                <w:rFonts w:ascii="Arial" w:hAnsi="Arial" w:cs="Arial"/>
                <w:sz w:val="18"/>
                <w:szCs w:val="18"/>
                <w:vertAlign w:val="subscript"/>
              </w:rPr>
              <w:t>pfdop</w:t>
            </w:r>
            <w:proofErr w:type="spellEnd"/>
            <w:r w:rsidRPr="00FA617D">
              <w:rPr>
                <w:rFonts w:ascii="Arial" w:hAnsi="Arial" w:cs="Arial"/>
                <w:sz w:val="18"/>
                <w:szCs w:val="18"/>
              </w:rPr>
              <w:t> = </w:t>
            </w:r>
            <w:r w:rsidRPr="00FA617D">
              <w:rPr>
                <w:rFonts w:ascii="Arial" w:hAnsi="Arial" w:cs="Arial"/>
                <w:i/>
                <w:sz w:val="18"/>
                <w:szCs w:val="18"/>
              </w:rPr>
              <w:t>U</w:t>
            </w:r>
            <w:r w:rsidRPr="00FA617D">
              <w:rPr>
                <w:rFonts w:ascii="Arial" w:hAnsi="Arial" w:cs="Arial"/>
                <w:sz w:val="18"/>
                <w:szCs w:val="18"/>
                <w:vertAlign w:val="subscript"/>
              </w:rPr>
              <w:t>0</w:t>
            </w:r>
            <w:r w:rsidRPr="00FA617D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FA617D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FA617D">
              <w:rPr>
                <w:rFonts w:ascii="Arial" w:hAnsi="Arial" w:cs="Arial"/>
                <w:sz w:val="18"/>
                <w:szCs w:val="18"/>
                <w:vertAlign w:val="subscript"/>
              </w:rPr>
              <w:t>a</w:t>
            </w:r>
            <w:proofErr w:type="spellEnd"/>
          </w:p>
        </w:tc>
        <w:tc>
          <w:tcPr>
            <w:tcW w:w="1169" w:type="dxa"/>
            <w:gridSpan w:val="2"/>
            <w:vMerge/>
            <w:vAlign w:val="center"/>
          </w:tcPr>
          <w:p w14:paraId="5FBB67B6" w14:textId="77777777" w:rsidR="006839E6" w:rsidRPr="007D08A3" w:rsidRDefault="006839E6" w:rsidP="00987855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33869C91" w14:textId="77777777" w:rsidR="006839E6" w:rsidRPr="007D08A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839E6" w:rsidRPr="00D3485B" w14:paraId="5AFF1CE0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4F7CBC8B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7F59FA08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9DA076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C5BF0FB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6E38CE3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44BBF5E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38F93338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B2EBC6A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610EF1C3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0803AC93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100025CC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70B6C4E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EAC717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2889A7D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3F8B321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36FCD28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1C25613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2A4D281E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155DB8E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478C5C4D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6EBDC7A4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1A0DE56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137E312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6B31846E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65B269AE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088D283C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1CBBD2DC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6D08C1B7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03FC79E0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7DC4B8A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94A9359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2D03893C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7BB49CB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5AECCAC2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92B49D2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31CC70B1" w14:textId="77777777" w:rsidTr="00987855">
        <w:tblPrEx>
          <w:tblCellMar>
            <w:bottom w:w="0" w:type="dxa"/>
          </w:tblCellMar>
        </w:tblPrEx>
        <w:trPr>
          <w:cantSplit/>
          <w:trHeight w:val="286"/>
          <w:jc w:val="center"/>
        </w:trPr>
        <w:tc>
          <w:tcPr>
            <w:tcW w:w="710" w:type="dxa"/>
            <w:gridSpan w:val="2"/>
            <w:tcBorders>
              <w:top w:val="single" w:sz="4" w:space="0" w:color="auto"/>
            </w:tcBorders>
            <w:vAlign w:val="center"/>
          </w:tcPr>
          <w:p w14:paraId="6C950608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2C153F05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61F5BB0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C0D439B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451" w:type="dxa"/>
            <w:gridSpan w:val="2"/>
            <w:tcBorders>
              <w:top w:val="single" w:sz="4" w:space="0" w:color="auto"/>
            </w:tcBorders>
            <w:vAlign w:val="center"/>
          </w:tcPr>
          <w:p w14:paraId="63E774E3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417C11AA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</w:tcBorders>
            <w:vAlign w:val="center"/>
          </w:tcPr>
          <w:p w14:paraId="4FBE817F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center"/>
          </w:tcPr>
          <w:p w14:paraId="5A7ABDB3" w14:textId="77777777" w:rsidR="006839E6" w:rsidRDefault="006839E6" w:rsidP="00987855">
            <w:pPr>
              <w:rPr>
                <w:rFonts w:ascii="Arial" w:hAnsi="Arial"/>
                <w:sz w:val="16"/>
              </w:rPr>
            </w:pPr>
          </w:p>
        </w:tc>
      </w:tr>
      <w:tr w:rsidR="006839E6" w:rsidRPr="00D3485B" w14:paraId="67C2F309" w14:textId="77777777" w:rsidTr="00987855">
        <w:tblPrEx>
          <w:tblCellMar>
            <w:bottom w:w="0" w:type="dxa"/>
          </w:tblCellMar>
        </w:tblPrEx>
        <w:trPr>
          <w:cantSplit/>
          <w:trHeight w:val="430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C0906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 w:cs="Arial"/>
                <w:b/>
              </w:rPr>
              <w:t>Pomiar rezystancji izolacji w instalacji potrzeb własnych obiekcie</w:t>
            </w:r>
          </w:p>
        </w:tc>
      </w:tr>
      <w:tr w:rsidR="006839E6" w:rsidRPr="00D3485B" w14:paraId="3E5FE90A" w14:textId="77777777" w:rsidTr="00987855">
        <w:tblPrEx>
          <w:tblCellMar>
            <w:bottom w:w="0" w:type="dxa"/>
          </w:tblCellMar>
        </w:tblPrEx>
        <w:trPr>
          <w:cantSplit/>
          <w:trHeight w:val="378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3CF28187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/>
              </w:rPr>
              <w:t>Przyrząd pomiarowy:</w:t>
            </w:r>
            <w:r w:rsidRPr="00FA617D">
              <w:rPr>
                <w:rFonts w:ascii="Arial" w:hAnsi="Arial"/>
              </w:rPr>
              <w:tab/>
              <w:t>typ ......................................... , nr .........................................</w:t>
            </w:r>
          </w:p>
        </w:tc>
      </w:tr>
      <w:tr w:rsidR="006839E6" w:rsidRPr="00D3485B" w14:paraId="731E8D16" w14:textId="77777777" w:rsidTr="00987855">
        <w:tblPrEx>
          <w:tblCellMar>
            <w:bottom w:w="0" w:type="dxa"/>
          </w:tblCellMar>
        </w:tblPrEx>
        <w:trPr>
          <w:cantSplit/>
          <w:trHeight w:val="769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007C0C0A" w14:textId="77777777" w:rsidR="006839E6" w:rsidRDefault="006839E6" w:rsidP="00987855">
            <w:pPr>
              <w:rPr>
                <w:rFonts w:ascii="Arial" w:hAnsi="Arial" w:cs="Arial"/>
                <w:b/>
              </w:rPr>
            </w:pPr>
            <w:r w:rsidRPr="00FA617D">
              <w:rPr>
                <w:rFonts w:ascii="Arial" w:hAnsi="Arial" w:cs="Arial"/>
                <w:b/>
              </w:rPr>
              <w:t xml:space="preserve">Wartość rezystancji izolacji </w:t>
            </w:r>
            <w:r w:rsidRPr="00FA617D">
              <w:rPr>
                <w:rFonts w:ascii="Arial" w:hAnsi="Arial" w:cs="Arial"/>
                <w:bCs/>
                <w:sz w:val="16"/>
                <w:szCs w:val="16"/>
              </w:rPr>
              <w:t>(jeżeli dokonano kilku pomiarów, wpisać wartość najniższą)</w:t>
            </w:r>
            <w:r w:rsidRPr="00FA617D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</w:t>
            </w:r>
          </w:p>
          <w:p w14:paraId="31E68239" w14:textId="77777777" w:rsidR="006839E6" w:rsidRPr="00FA617D" w:rsidRDefault="006839E6" w:rsidP="00987855">
            <w:pPr>
              <w:spacing w:before="120"/>
              <w:ind w:left="7588"/>
              <w:rPr>
                <w:rFonts w:ascii="Arial" w:hAnsi="Arial"/>
                <w:bCs/>
                <w:sz w:val="20"/>
                <w:szCs w:val="20"/>
              </w:rPr>
            </w:pPr>
            <w:proofErr w:type="spellStart"/>
            <w:r w:rsidRPr="00FA617D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FA617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>izol</w:t>
            </w:r>
            <w:proofErr w:type="spellEnd"/>
            <w:r w:rsidRPr="00FA617D">
              <w:rPr>
                <w:rFonts w:ascii="Arial" w:hAnsi="Arial" w:cs="Arial"/>
                <w:bCs/>
                <w:sz w:val="20"/>
                <w:szCs w:val="20"/>
                <w:vertAlign w:val="subscript"/>
              </w:rPr>
              <w:t xml:space="preserve"> </w:t>
            </w:r>
            <w:r w:rsidRPr="00FA617D">
              <w:rPr>
                <w:rFonts w:ascii="Arial" w:hAnsi="Arial" w:cs="Arial"/>
                <w:bCs/>
                <w:sz w:val="20"/>
                <w:szCs w:val="20"/>
              </w:rPr>
              <w:t>= ....</w:t>
            </w:r>
            <w:r>
              <w:rPr>
                <w:rFonts w:ascii="Arial" w:hAnsi="Arial" w:cs="Arial"/>
                <w:bCs/>
                <w:sz w:val="20"/>
                <w:szCs w:val="20"/>
              </w:rPr>
              <w:t>..</w:t>
            </w:r>
            <w:r w:rsidRPr="00FA617D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 w:rsidRPr="00FA617D">
              <w:rPr>
                <w:bCs/>
                <w:sz w:val="20"/>
                <w:szCs w:val="20"/>
              </w:rPr>
              <w:sym w:font="Symbol" w:char="F057"/>
            </w:r>
          </w:p>
        </w:tc>
      </w:tr>
      <w:tr w:rsidR="006839E6" w:rsidRPr="00D3485B" w14:paraId="7E034087" w14:textId="77777777" w:rsidTr="00987855">
        <w:tblPrEx>
          <w:tblCellMar>
            <w:bottom w:w="0" w:type="dxa"/>
          </w:tblCellMar>
        </w:tblPrEx>
        <w:trPr>
          <w:cantSplit/>
          <w:trHeight w:val="378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76177C2A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 w:cs="Arial"/>
                <w:b/>
              </w:rPr>
              <w:t>Izolacja instalacji potrzeb własnych sprawna/niesprawna*</w:t>
            </w:r>
            <w:r w:rsidRPr="00FA617D">
              <w:rPr>
                <w:rFonts w:ascii="Arial" w:hAnsi="Arial" w:cs="Arial"/>
                <w:b/>
                <w:vertAlign w:val="superscript"/>
              </w:rPr>
              <w:t>)</w:t>
            </w:r>
          </w:p>
        </w:tc>
      </w:tr>
      <w:tr w:rsidR="006839E6" w:rsidRPr="00D3485B" w14:paraId="7CE8A3EC" w14:textId="77777777" w:rsidTr="00987855">
        <w:tblPrEx>
          <w:tblCellMar>
            <w:bottom w:w="0" w:type="dxa"/>
          </w:tblCellMar>
        </w:tblPrEx>
        <w:trPr>
          <w:cantSplit/>
          <w:trHeight w:val="476"/>
          <w:jc w:val="center"/>
        </w:trPr>
        <w:tc>
          <w:tcPr>
            <w:tcW w:w="9356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DCF8330" w14:textId="77777777" w:rsidR="006839E6" w:rsidRPr="00FA617D" w:rsidRDefault="006839E6" w:rsidP="00987855">
            <w:pPr>
              <w:rPr>
                <w:rFonts w:ascii="Arial" w:hAnsi="Arial"/>
                <w:sz w:val="16"/>
              </w:rPr>
            </w:pPr>
            <w:r w:rsidRPr="00FA617D">
              <w:rPr>
                <w:rFonts w:ascii="Arial" w:hAnsi="Arial"/>
                <w:sz w:val="16"/>
              </w:rPr>
              <w:t>*) niepotrzebne skreślić. Dopuszcza się wypełnienie rubryki przez pracownika dozoru dokonującego oceny ochrony przed porażeniem w stacji</w:t>
            </w:r>
          </w:p>
        </w:tc>
      </w:tr>
    </w:tbl>
    <w:p w14:paraId="03E58CA0" w14:textId="77777777" w:rsidR="006839E6" w:rsidRDefault="006839E6" w:rsidP="006839E6"/>
    <w:p w14:paraId="18507B38" w14:textId="77777777" w:rsidR="006839E6" w:rsidRDefault="006839E6" w:rsidP="006839E6"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839E6" w:rsidRPr="00FB745B" w14:paraId="59BDDDC8" w14:textId="77777777" w:rsidTr="00987855">
        <w:tblPrEx>
          <w:tblCellMar>
            <w:bottom w:w="0" w:type="dxa"/>
          </w:tblCellMar>
        </w:tblPrEx>
        <w:trPr>
          <w:trHeight w:val="677"/>
          <w:jc w:val="center"/>
        </w:trPr>
        <w:tc>
          <w:tcPr>
            <w:tcW w:w="9356" w:type="dxa"/>
            <w:shd w:val="clear" w:color="auto" w:fill="E0E0E0"/>
            <w:vAlign w:val="center"/>
          </w:tcPr>
          <w:p w14:paraId="6293C372" w14:textId="77777777" w:rsidR="006839E6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lastRenderedPageBreak/>
              <w:t xml:space="preserve">CZĘŚĆ TRZECIA: OCENA WYNIKÓW POMIARÓW </w:t>
            </w:r>
            <w:r>
              <w:rPr>
                <w:rFonts w:ascii="Arial" w:hAnsi="Arial"/>
                <w:b/>
              </w:rPr>
              <w:br/>
              <w:t>I OSTATECZNA OCENA OCHRONY PRZED PORAŻENIEM</w:t>
            </w:r>
          </w:p>
        </w:tc>
      </w:tr>
      <w:tr w:rsidR="006839E6" w14:paraId="60EF7AA1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63F214AD" w14:textId="77777777" w:rsidR="006839E6" w:rsidRPr="00006F81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006F81">
              <w:rPr>
                <w:rFonts w:ascii="Arial" w:hAnsi="Arial"/>
              </w:rPr>
              <w:t xml:space="preserve">Obliczenie impedancji uziomu </w:t>
            </w:r>
            <w:r w:rsidRPr="00006F81">
              <w:rPr>
                <w:rFonts w:ascii="Arial" w:hAnsi="Arial"/>
                <w:i/>
                <w:iCs/>
              </w:rPr>
              <w:t>Z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 xml:space="preserve"> </w:t>
            </w:r>
            <w:r w:rsidRPr="00006F81">
              <w:rPr>
                <w:rFonts w:ascii="Arial" w:hAnsi="Arial"/>
                <w:sz w:val="16"/>
                <w:szCs w:val="16"/>
              </w:rPr>
              <w:t>(wypełnić tylko w przypadku badań odbiorczych)</w:t>
            </w:r>
            <w:r w:rsidRPr="00006F81">
              <w:rPr>
                <w:rFonts w:ascii="Arial" w:hAnsi="Arial"/>
              </w:rPr>
              <w:t>:</w:t>
            </w:r>
          </w:p>
          <w:p w14:paraId="59101493" w14:textId="77777777" w:rsidR="006839E6" w:rsidRPr="00006F81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>
              <w:rPr>
                <w:rFonts w:ascii="Arial" w:hAnsi="Arial"/>
                <w:i/>
                <w:iCs/>
              </w:rPr>
              <w:tab/>
            </w:r>
            <w:r w:rsidRPr="00006F81">
              <w:rPr>
                <w:rFonts w:ascii="Arial" w:hAnsi="Arial"/>
                <w:i/>
                <w:iCs/>
              </w:rPr>
              <w:t>Z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  <w:i/>
                <w:iCs/>
              </w:rPr>
              <w:t>U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>/</w:t>
            </w:r>
            <w:r w:rsidRPr="00006F81">
              <w:rPr>
                <w:rFonts w:ascii="Arial" w:hAnsi="Arial"/>
                <w:i/>
                <w:iCs/>
              </w:rPr>
              <w:t>I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 xml:space="preserve"> </w:t>
            </w:r>
            <w:r w:rsidRPr="00006F81">
              <w:rPr>
                <w:rFonts w:ascii="Arial" w:hAnsi="Arial"/>
              </w:rPr>
              <w:tab/>
            </w:r>
            <w:r w:rsidRPr="00006F81">
              <w:rPr>
                <w:rFonts w:ascii="Arial" w:hAnsi="Arial"/>
              </w:rPr>
              <w:tab/>
            </w:r>
            <w:r w:rsidRPr="00006F81">
              <w:rPr>
                <w:rFonts w:ascii="Arial" w:hAnsi="Arial"/>
              </w:rPr>
              <w:tab/>
            </w:r>
            <w:r w:rsidRPr="00006F81">
              <w:rPr>
                <w:rFonts w:ascii="Arial" w:hAnsi="Arial"/>
                <w:i/>
                <w:iCs/>
              </w:rPr>
              <w:t>Z</w:t>
            </w:r>
            <w:r w:rsidRPr="00006F81">
              <w:rPr>
                <w:rFonts w:ascii="Arial" w:hAnsi="Arial"/>
                <w:vertAlign w:val="subscript"/>
              </w:rPr>
              <w:t>E</w:t>
            </w:r>
            <w:r w:rsidRPr="00006F81">
              <w:rPr>
                <w:rFonts w:ascii="Arial" w:hAnsi="Arial"/>
              </w:rPr>
              <w:t> =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 xml:space="preserve">............. </w:t>
            </w:r>
            <w:r>
              <w:rPr>
                <w:rFonts w:ascii="Arial" w:hAnsi="Arial"/>
              </w:rPr>
              <w:sym w:font="Symbol" w:char="F057"/>
            </w:r>
          </w:p>
          <w:p w14:paraId="58F2428A" w14:textId="77777777" w:rsidR="006839E6" w:rsidRPr="00006F81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vertAlign w:val="superscript"/>
              </w:rPr>
            </w:pPr>
            <w:r w:rsidRPr="00006F81">
              <w:rPr>
                <w:rFonts w:ascii="Arial" w:hAnsi="Arial"/>
              </w:rPr>
              <w:t xml:space="preserve">Założenia projektu </w:t>
            </w:r>
            <w:r w:rsidRPr="00006F81">
              <w:rPr>
                <w:rFonts w:ascii="Arial" w:hAnsi="Arial"/>
                <w:b/>
                <w:bCs/>
              </w:rPr>
              <w:t>SPEŁNIONE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/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  <w:b/>
                <w:bCs/>
              </w:rPr>
              <w:t>NIESPEŁNIONE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/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  <w:b/>
                <w:bCs/>
              </w:rPr>
              <w:t>NIE DOTYCZY</w:t>
            </w:r>
            <w:r w:rsidRPr="00006F81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61699997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E404BCD" w14:textId="77777777" w:rsidR="006839E6" w:rsidRPr="00006F81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006F81">
              <w:rPr>
                <w:rFonts w:ascii="Arial" w:hAnsi="Arial"/>
              </w:rPr>
              <w:t xml:space="preserve">Napięcie dotykowe spodziewane przy </w:t>
            </w:r>
            <w:proofErr w:type="spellStart"/>
            <w:r w:rsidRPr="00006F81">
              <w:rPr>
                <w:rFonts w:ascii="Arial" w:hAnsi="Arial"/>
              </w:rPr>
              <w:t>doziemieniu</w:t>
            </w:r>
            <w:proofErr w:type="spellEnd"/>
            <w:r>
              <w:rPr>
                <w:rFonts w:ascii="Arial" w:hAnsi="Arial"/>
              </w:rPr>
              <w:t xml:space="preserve"> </w:t>
            </w:r>
            <w:r w:rsidRPr="00C91200">
              <w:rPr>
                <w:rFonts w:ascii="Arial" w:hAnsi="Arial"/>
                <w:sz w:val="16"/>
                <w:szCs w:val="16"/>
              </w:rPr>
              <w:t>(jeśli było mierzone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91200">
              <w:rPr>
                <w:rFonts w:ascii="Arial" w:hAnsi="Arial"/>
                <w:sz w:val="16"/>
                <w:szCs w:val="16"/>
              </w:rPr>
              <w:t>- wpisać ma</w:t>
            </w:r>
            <w:r>
              <w:rPr>
                <w:rFonts w:ascii="Arial" w:hAnsi="Arial"/>
                <w:sz w:val="16"/>
                <w:szCs w:val="16"/>
              </w:rPr>
              <w:t>ks.</w:t>
            </w:r>
            <w:r w:rsidRPr="00C91200">
              <w:rPr>
                <w:rFonts w:ascii="Arial" w:hAnsi="Arial"/>
                <w:sz w:val="16"/>
                <w:szCs w:val="16"/>
              </w:rPr>
              <w:t xml:space="preserve"> wartość z tabeli)</w:t>
            </w:r>
          </w:p>
          <w:p w14:paraId="63A8E517" w14:textId="77777777" w:rsidR="006839E6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C91200">
              <w:rPr>
                <w:rFonts w:ascii="Arial" w:hAnsi="Arial"/>
                <w:i/>
                <w:iCs/>
              </w:rPr>
              <w:t>U</w:t>
            </w:r>
            <w:r w:rsidRPr="00C91200">
              <w:rPr>
                <w:rFonts w:ascii="Arial" w:hAnsi="Arial"/>
                <w:vertAlign w:val="subscript"/>
              </w:rPr>
              <w:t>ST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proofErr w:type="spellStart"/>
            <w:r w:rsidRPr="00AC3502">
              <w:rPr>
                <w:rFonts w:ascii="Arial" w:hAnsi="Arial"/>
                <w:i/>
                <w:iCs/>
              </w:rPr>
              <w:t>k</w:t>
            </w:r>
            <w:r w:rsidRPr="00AC3502">
              <w:rPr>
                <w:rFonts w:ascii="Arial" w:hAnsi="Arial"/>
                <w:vertAlign w:val="subscript"/>
              </w:rPr>
              <w:t>Z</w:t>
            </w:r>
            <w:r w:rsidRPr="00AC3502">
              <w:rPr>
                <w:rFonts w:ascii="Arial" w:hAnsi="Arial"/>
              </w:rPr>
              <w:t>·</w:t>
            </w:r>
            <w:r w:rsidRPr="00C91200">
              <w:rPr>
                <w:rFonts w:ascii="Arial" w:hAnsi="Arial"/>
                <w:i/>
                <w:iCs/>
              </w:rPr>
              <w:t>U</w:t>
            </w:r>
            <w:r w:rsidRPr="00C91200">
              <w:rPr>
                <w:rFonts w:ascii="Arial" w:hAnsi="Arial"/>
                <w:vertAlign w:val="subscript"/>
              </w:rPr>
              <w:t>STM</w:t>
            </w:r>
            <w:r w:rsidRPr="00006F81">
              <w:rPr>
                <w:rFonts w:ascii="Arial" w:hAnsi="Arial"/>
              </w:rPr>
              <w:t>·</w:t>
            </w:r>
            <w:r w:rsidRPr="00C91200">
              <w:rPr>
                <w:rFonts w:ascii="Arial" w:hAnsi="Arial"/>
                <w:i/>
                <w:iCs/>
              </w:rPr>
              <w:t>I</w:t>
            </w:r>
            <w:r w:rsidRPr="00C91200">
              <w:rPr>
                <w:rFonts w:ascii="Arial" w:hAnsi="Arial"/>
                <w:vertAlign w:val="subscript"/>
              </w:rPr>
              <w:t>E</w:t>
            </w:r>
            <w:proofErr w:type="spellEnd"/>
            <w:r w:rsidRPr="00006F81">
              <w:rPr>
                <w:rFonts w:ascii="Arial" w:hAnsi="Arial"/>
              </w:rPr>
              <w:t>/</w:t>
            </w:r>
            <w:proofErr w:type="spellStart"/>
            <w:r w:rsidRPr="00C91200">
              <w:rPr>
                <w:rFonts w:ascii="Arial" w:hAnsi="Arial"/>
                <w:i/>
                <w:iCs/>
              </w:rPr>
              <w:t>r</w:t>
            </w:r>
            <w:r w:rsidRPr="00C91200">
              <w:rPr>
                <w:rFonts w:ascii="Arial" w:hAnsi="Arial"/>
                <w:vertAlign w:val="subscript"/>
              </w:rPr>
              <w:t>E</w:t>
            </w:r>
            <w:r w:rsidRPr="00C91200">
              <w:rPr>
                <w:rFonts w:ascii="Arial" w:hAnsi="Arial"/>
                <w:i/>
                <w:iCs/>
              </w:rPr>
              <w:t>I</w:t>
            </w:r>
            <w:r w:rsidRPr="00C91200">
              <w:rPr>
                <w:rFonts w:ascii="Arial" w:hAnsi="Arial"/>
                <w:vertAlign w:val="subscript"/>
              </w:rPr>
              <w:t>M</w:t>
            </w:r>
            <w:proofErr w:type="spellEnd"/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=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 </w:t>
            </w:r>
            <w:r w:rsidRPr="00006F81">
              <w:rPr>
                <w:rFonts w:ascii="Arial" w:hAnsi="Arial"/>
              </w:rPr>
              <w:t>V</w:t>
            </w:r>
          </w:p>
        </w:tc>
      </w:tr>
      <w:tr w:rsidR="006839E6" w:rsidRPr="00B47A6D" w14:paraId="113C7A6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B3627D3" w14:textId="77777777" w:rsidR="006839E6" w:rsidRPr="00C91200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C91200">
              <w:rPr>
                <w:rFonts w:ascii="Arial" w:hAnsi="Arial"/>
              </w:rPr>
              <w:t xml:space="preserve">Napięcie dotykowe rażeniowe przy </w:t>
            </w:r>
            <w:proofErr w:type="spellStart"/>
            <w:r w:rsidRPr="00C91200">
              <w:rPr>
                <w:rFonts w:ascii="Arial" w:hAnsi="Arial"/>
              </w:rPr>
              <w:t>doziemieniu</w:t>
            </w:r>
            <w:proofErr w:type="spellEnd"/>
            <w:r w:rsidRPr="00C91200">
              <w:rPr>
                <w:rFonts w:ascii="Arial" w:hAnsi="Arial"/>
                <w:sz w:val="16"/>
                <w:szCs w:val="16"/>
              </w:rPr>
              <w:t>: (jeśli było mierzone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C91200">
              <w:rPr>
                <w:rFonts w:ascii="Arial" w:hAnsi="Arial"/>
                <w:sz w:val="16"/>
                <w:szCs w:val="16"/>
              </w:rPr>
              <w:t>- wpisać ma</w:t>
            </w:r>
            <w:r>
              <w:rPr>
                <w:rFonts w:ascii="Arial" w:hAnsi="Arial"/>
                <w:sz w:val="16"/>
                <w:szCs w:val="16"/>
              </w:rPr>
              <w:t>ks.</w:t>
            </w:r>
            <w:r w:rsidRPr="00C91200">
              <w:rPr>
                <w:rFonts w:ascii="Arial" w:hAnsi="Arial"/>
                <w:sz w:val="16"/>
                <w:szCs w:val="16"/>
              </w:rPr>
              <w:t xml:space="preserve"> wartość z tabeli)</w:t>
            </w:r>
          </w:p>
          <w:p w14:paraId="57A287B1" w14:textId="77777777" w:rsidR="006839E6" w:rsidRPr="00B47A6D" w:rsidRDefault="006839E6" w:rsidP="00987855">
            <w:pPr>
              <w:tabs>
                <w:tab w:val="left" w:pos="4893"/>
                <w:tab w:val="left" w:pos="5460"/>
              </w:tabs>
              <w:spacing w:line="288" w:lineRule="auto"/>
              <w:rPr>
                <w:rFonts w:ascii="Arial" w:hAnsi="Arial"/>
              </w:rPr>
            </w:pPr>
            <w:r w:rsidRPr="00B47A6D">
              <w:rPr>
                <w:rFonts w:ascii="Arial" w:hAnsi="Arial"/>
                <w:i/>
                <w:iCs/>
              </w:rPr>
              <w:t>U</w:t>
            </w:r>
            <w:r w:rsidRPr="00B47A6D">
              <w:rPr>
                <w:rFonts w:ascii="Arial" w:hAnsi="Arial"/>
                <w:vertAlign w:val="subscript"/>
              </w:rPr>
              <w:t>T</w:t>
            </w:r>
            <w:r w:rsidRPr="00B47A6D">
              <w:rPr>
                <w:rFonts w:ascii="Arial" w:hAnsi="Arial"/>
              </w:rPr>
              <w:t> = </w:t>
            </w:r>
            <w:proofErr w:type="spellStart"/>
            <w:r w:rsidRPr="00AC3502">
              <w:rPr>
                <w:rFonts w:ascii="Arial" w:hAnsi="Arial"/>
                <w:i/>
                <w:iCs/>
              </w:rPr>
              <w:t>k</w:t>
            </w:r>
            <w:r w:rsidRPr="00AC3502">
              <w:rPr>
                <w:rFonts w:ascii="Arial" w:hAnsi="Arial"/>
                <w:vertAlign w:val="subscript"/>
              </w:rPr>
              <w:t>Z</w:t>
            </w:r>
            <w:r w:rsidRPr="00AC3502">
              <w:rPr>
                <w:rFonts w:ascii="Arial" w:hAnsi="Arial"/>
              </w:rPr>
              <w:t>·</w:t>
            </w:r>
            <w:r w:rsidRPr="00B47A6D">
              <w:rPr>
                <w:rFonts w:ascii="Arial" w:hAnsi="Arial"/>
                <w:i/>
                <w:iCs/>
              </w:rPr>
              <w:t>U</w:t>
            </w:r>
            <w:r w:rsidRPr="00B47A6D">
              <w:rPr>
                <w:rFonts w:ascii="Arial" w:hAnsi="Arial"/>
                <w:vertAlign w:val="subscript"/>
              </w:rPr>
              <w:t>TM</w:t>
            </w:r>
            <w:r w:rsidRPr="00B47A6D">
              <w:rPr>
                <w:rFonts w:ascii="Arial" w:hAnsi="Arial"/>
              </w:rPr>
              <w:t>·</w:t>
            </w:r>
            <w:r w:rsidRPr="00B47A6D">
              <w:rPr>
                <w:rFonts w:ascii="Arial" w:hAnsi="Arial"/>
                <w:i/>
                <w:iCs/>
              </w:rPr>
              <w:t>I</w:t>
            </w:r>
            <w:r w:rsidRPr="00B47A6D">
              <w:rPr>
                <w:rFonts w:ascii="Arial" w:hAnsi="Arial"/>
                <w:vertAlign w:val="subscript"/>
              </w:rPr>
              <w:t>E</w:t>
            </w:r>
            <w:proofErr w:type="spellEnd"/>
            <w:r w:rsidRPr="00B47A6D">
              <w:rPr>
                <w:rFonts w:ascii="Arial" w:hAnsi="Arial"/>
              </w:rPr>
              <w:t>/</w:t>
            </w:r>
            <w:proofErr w:type="spellStart"/>
            <w:r w:rsidRPr="00B47A6D">
              <w:rPr>
                <w:rFonts w:ascii="Arial" w:hAnsi="Arial"/>
                <w:i/>
                <w:iCs/>
              </w:rPr>
              <w:t>r</w:t>
            </w:r>
            <w:r w:rsidRPr="00B47A6D">
              <w:rPr>
                <w:rFonts w:ascii="Arial" w:hAnsi="Arial"/>
                <w:vertAlign w:val="subscript"/>
              </w:rPr>
              <w:t>E</w:t>
            </w:r>
            <w:r w:rsidRPr="00B47A6D">
              <w:rPr>
                <w:rFonts w:ascii="Arial" w:hAnsi="Arial"/>
                <w:i/>
                <w:iCs/>
              </w:rPr>
              <w:t>I</w:t>
            </w:r>
            <w:r w:rsidRPr="00B47A6D">
              <w:rPr>
                <w:rFonts w:ascii="Arial" w:hAnsi="Arial"/>
                <w:vertAlign w:val="subscript"/>
              </w:rPr>
              <w:t>M</w:t>
            </w:r>
            <w:proofErr w:type="spellEnd"/>
            <w:r w:rsidRPr="00B47A6D">
              <w:rPr>
                <w:rFonts w:ascii="Arial" w:hAnsi="Arial"/>
              </w:rPr>
              <w:t> = .................... V</w:t>
            </w:r>
          </w:p>
        </w:tc>
      </w:tr>
      <w:tr w:rsidR="006839E6" w14:paraId="7D56A1D5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8317B5E" w14:textId="77777777" w:rsidR="006839E6" w:rsidRPr="004C4C1B" w:rsidRDefault="006839E6" w:rsidP="00987855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 xml:space="preserve">Warunek </w:t>
            </w:r>
            <w:r w:rsidRPr="005549C4">
              <w:rPr>
                <w:rFonts w:ascii="Arial" w:hAnsi="Arial" w:cs="Arial"/>
                <w:b/>
                <w:i/>
                <w:szCs w:val="22"/>
              </w:rPr>
              <w:t>U</w:t>
            </w:r>
            <w:r w:rsidRPr="005549C4">
              <w:rPr>
                <w:rFonts w:ascii="Arial" w:hAnsi="Arial" w:cs="Arial"/>
                <w:b/>
                <w:szCs w:val="22"/>
                <w:vertAlign w:val="subscript"/>
              </w:rPr>
              <w:t>T</w:t>
            </w:r>
            <w:r w:rsidRPr="005549C4">
              <w:rPr>
                <w:rFonts w:ascii="Arial" w:hAnsi="Arial" w:cs="Arial"/>
                <w:b/>
                <w:szCs w:val="22"/>
              </w:rPr>
              <w:t> </w:t>
            </w:r>
            <w:r w:rsidRPr="005549C4">
              <w:rPr>
                <w:rFonts w:ascii="Arial" w:hAnsi="Arial" w:cs="Arial"/>
                <w:b/>
                <w:szCs w:val="22"/>
              </w:rPr>
              <w:sym w:font="Symbol" w:char="F0A3"/>
            </w:r>
            <w:r w:rsidRPr="005549C4">
              <w:rPr>
                <w:rFonts w:ascii="Arial" w:hAnsi="Arial" w:cs="Arial"/>
                <w:b/>
                <w:szCs w:val="22"/>
              </w:rPr>
              <w:t> </w:t>
            </w:r>
            <w:proofErr w:type="spellStart"/>
            <w:r w:rsidRPr="005549C4">
              <w:rPr>
                <w:rFonts w:ascii="Arial" w:hAnsi="Arial" w:cs="Arial"/>
                <w:b/>
                <w:i/>
                <w:szCs w:val="22"/>
              </w:rPr>
              <w:t>U</w:t>
            </w:r>
            <w:r w:rsidRPr="005549C4">
              <w:rPr>
                <w:rFonts w:ascii="Arial" w:hAnsi="Arial" w:cs="Arial"/>
                <w:b/>
                <w:szCs w:val="22"/>
                <w:vertAlign w:val="subscript"/>
              </w:rPr>
              <w:t>Tp</w:t>
            </w:r>
            <w:proofErr w:type="spellEnd"/>
            <w:r w:rsidRPr="005B27BF">
              <w:rPr>
                <w:rFonts w:ascii="Arial" w:hAnsi="Arial"/>
              </w:rPr>
              <w:t>:</w:t>
            </w:r>
            <w:r>
              <w:rPr>
                <w:rFonts w:ascii="Arial" w:hAnsi="Arial"/>
                <w:b/>
                <w:vertAlign w:val="subscript"/>
              </w:rPr>
              <w:tab/>
            </w:r>
            <w:r>
              <w:rPr>
                <w:rFonts w:ascii="Arial" w:hAnsi="Arial"/>
                <w:b/>
              </w:rPr>
              <w:t>spełniony / niespełniony*</w:t>
            </w:r>
            <w:r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6839E6" w14:paraId="206EE25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7F8B5CAA" w14:textId="77777777" w:rsidR="006839E6" w:rsidRPr="005549C4" w:rsidRDefault="006839E6" w:rsidP="00987855">
            <w:pPr>
              <w:tabs>
                <w:tab w:val="left" w:pos="4468"/>
              </w:tabs>
              <w:spacing w:line="312" w:lineRule="auto"/>
              <w:rPr>
                <w:rFonts w:ascii="Arial" w:hAnsi="Arial"/>
                <w:b/>
              </w:rPr>
            </w:pPr>
            <w:r w:rsidRPr="005549C4">
              <w:rPr>
                <w:rFonts w:ascii="Arial" w:hAnsi="Arial"/>
                <w:b/>
              </w:rPr>
              <w:t xml:space="preserve">Warunek </w:t>
            </w:r>
            <w:r w:rsidRPr="005549C4">
              <w:rPr>
                <w:rFonts w:ascii="Arial" w:hAnsi="Arial" w:cs="Arial"/>
                <w:b/>
                <w:i/>
              </w:rPr>
              <w:t>U</w:t>
            </w:r>
            <w:r w:rsidRPr="005549C4">
              <w:rPr>
                <w:rFonts w:ascii="Arial" w:hAnsi="Arial" w:cs="Arial"/>
                <w:b/>
                <w:vertAlign w:val="subscript"/>
              </w:rPr>
              <w:t>T</w:t>
            </w:r>
            <w:r w:rsidRPr="005549C4">
              <w:rPr>
                <w:rFonts w:ascii="Arial" w:hAnsi="Arial" w:cs="Arial"/>
                <w:b/>
              </w:rPr>
              <w:t> </w:t>
            </w:r>
            <w:r w:rsidRPr="005549C4">
              <w:rPr>
                <w:rFonts w:ascii="Arial" w:hAnsi="Arial" w:cs="Arial"/>
                <w:b/>
              </w:rPr>
              <w:sym w:font="Symbol" w:char="F0A3"/>
            </w:r>
            <w:r w:rsidRPr="005549C4">
              <w:rPr>
                <w:rFonts w:ascii="Arial" w:hAnsi="Arial" w:cs="Arial"/>
                <w:b/>
              </w:rPr>
              <w:t> </w:t>
            </w:r>
            <w:r w:rsidRPr="005549C4">
              <w:rPr>
                <w:rFonts w:ascii="Arial" w:hAnsi="Arial" w:cs="Arial"/>
                <w:b/>
                <w:i/>
              </w:rPr>
              <w:t>U</w:t>
            </w:r>
            <w:r w:rsidRPr="005549C4">
              <w:rPr>
                <w:rFonts w:ascii="Arial" w:hAnsi="Arial" w:cs="Arial"/>
                <w:b/>
                <w:vertAlign w:val="subscript"/>
              </w:rPr>
              <w:t>F</w:t>
            </w:r>
            <w:r w:rsidRPr="005549C4">
              <w:rPr>
                <w:b/>
                <w:sz w:val="28"/>
              </w:rPr>
              <w:t xml:space="preserve"> </w:t>
            </w:r>
            <w:r w:rsidRPr="005549C4">
              <w:rPr>
                <w:rFonts w:ascii="Arial" w:hAnsi="Arial" w:cs="Arial"/>
                <w:b/>
                <w:sz w:val="20"/>
                <w:szCs w:val="20"/>
              </w:rPr>
              <w:t>dla</w:t>
            </w:r>
            <w:r w:rsidRPr="005549C4">
              <w:rPr>
                <w:rFonts w:ascii="Arial" w:hAnsi="Arial"/>
                <w:b/>
                <w:sz w:val="20"/>
                <w:szCs w:val="20"/>
              </w:rPr>
              <w:t xml:space="preserve"> stanowisk poza stacją</w:t>
            </w:r>
            <w:r w:rsidRPr="005549C4">
              <w:rPr>
                <w:rFonts w:ascii="Arial" w:hAnsi="Arial"/>
                <w:b/>
              </w:rPr>
              <w:t xml:space="preserve"> </w:t>
            </w:r>
            <w:r w:rsidRPr="005549C4">
              <w:rPr>
                <w:rFonts w:ascii="Arial" w:hAnsi="Arial"/>
                <w:b/>
                <w:vertAlign w:val="subscript"/>
              </w:rPr>
              <w:tab/>
            </w:r>
            <w:r w:rsidRPr="005549C4">
              <w:rPr>
                <w:rFonts w:ascii="Arial" w:hAnsi="Arial"/>
                <w:b/>
              </w:rPr>
              <w:t>spełniony / niespełniony*</w:t>
            </w:r>
            <w:r w:rsidRPr="005549C4">
              <w:rPr>
                <w:rFonts w:ascii="Arial" w:hAnsi="Arial"/>
                <w:b/>
                <w:vertAlign w:val="superscript"/>
              </w:rPr>
              <w:t>)</w:t>
            </w:r>
          </w:p>
        </w:tc>
      </w:tr>
      <w:tr w:rsidR="006839E6" w14:paraId="6006BE24" w14:textId="77777777" w:rsidTr="00987855">
        <w:tblPrEx>
          <w:tblCellMar>
            <w:bottom w:w="0" w:type="dxa"/>
          </w:tblCellMar>
        </w:tblPrEx>
        <w:trPr>
          <w:trHeight w:val="396"/>
          <w:jc w:val="center"/>
        </w:trPr>
        <w:tc>
          <w:tcPr>
            <w:tcW w:w="9356" w:type="dxa"/>
            <w:shd w:val="clear" w:color="auto" w:fill="D9D9D9"/>
            <w:vAlign w:val="center"/>
          </w:tcPr>
          <w:p w14:paraId="58EEE652" w14:textId="77777777" w:rsidR="006839E6" w:rsidRPr="00944273" w:rsidRDefault="006839E6" w:rsidP="00987855">
            <w:pPr>
              <w:jc w:val="center"/>
              <w:rPr>
                <w:rFonts w:ascii="Arial" w:hAnsi="Arial"/>
                <w:b/>
              </w:rPr>
            </w:pPr>
            <w:r w:rsidRPr="00944273">
              <w:rPr>
                <w:rFonts w:ascii="Arial" w:hAnsi="Arial"/>
                <w:b/>
              </w:rPr>
              <w:t>Ocena ochrony:</w:t>
            </w:r>
          </w:p>
        </w:tc>
      </w:tr>
      <w:tr w:rsidR="006839E6" w14:paraId="0B8FCD9C" w14:textId="77777777" w:rsidTr="00987855">
        <w:tblPrEx>
          <w:tblCellMar>
            <w:bottom w:w="0" w:type="dxa"/>
          </w:tblCellMar>
        </w:tblPrEx>
        <w:trPr>
          <w:trHeight w:val="644"/>
          <w:jc w:val="center"/>
        </w:trPr>
        <w:tc>
          <w:tcPr>
            <w:tcW w:w="9356" w:type="dxa"/>
          </w:tcPr>
          <w:p w14:paraId="7DB9498F" w14:textId="77777777" w:rsidR="006839E6" w:rsidRPr="00944273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OCHRONA PRZED </w:t>
            </w:r>
            <w:r w:rsidRPr="00944273">
              <w:rPr>
                <w:rFonts w:ascii="Arial" w:hAnsi="Arial"/>
              </w:rPr>
              <w:t>PORAŻENI</w:t>
            </w:r>
            <w:r>
              <w:rPr>
                <w:rFonts w:ascii="Arial" w:hAnsi="Arial"/>
              </w:rPr>
              <w:t>EM</w:t>
            </w:r>
            <w:r w:rsidRPr="00944273">
              <w:rPr>
                <w:rFonts w:ascii="Arial" w:hAnsi="Arial"/>
              </w:rPr>
              <w:t xml:space="preserve"> W OBIEKCIE:</w:t>
            </w:r>
          </w:p>
          <w:p w14:paraId="4847F506" w14:textId="77777777" w:rsidR="006839E6" w:rsidRPr="00944273" w:rsidRDefault="006839E6" w:rsidP="00987855">
            <w:pPr>
              <w:spacing w:before="120" w:line="312" w:lineRule="auto"/>
              <w:jc w:val="center"/>
              <w:rPr>
                <w:rFonts w:ascii="Arial" w:hAnsi="Arial"/>
                <w:b/>
                <w:vertAlign w:val="superscript"/>
              </w:rPr>
            </w:pPr>
            <w:r>
              <w:rPr>
                <w:rFonts w:ascii="Arial" w:hAnsi="Arial"/>
                <w:b/>
              </w:rPr>
              <w:t>SKUTECZNA / NIESKUTECZNA</w:t>
            </w:r>
            <w:r w:rsidRPr="00944273">
              <w:rPr>
                <w:rFonts w:ascii="Arial" w:hAnsi="Arial"/>
              </w:rPr>
              <w:t>*</w:t>
            </w:r>
            <w:r w:rsidRPr="00944273"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0524486F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26CF98C3" w14:textId="129B4158" w:rsidR="006839E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944273">
              <w:rPr>
                <w:rFonts w:ascii="Arial" w:hAnsi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 wp14:anchorId="45DBE065" wp14:editId="3E3F0478">
                      <wp:simplePos x="0" y="0"/>
                      <wp:positionH relativeFrom="column">
                        <wp:posOffset>1461135</wp:posOffset>
                      </wp:positionH>
                      <wp:positionV relativeFrom="paragraph">
                        <wp:posOffset>32385</wp:posOffset>
                      </wp:positionV>
                      <wp:extent cx="0" cy="177165"/>
                      <wp:effectExtent l="8890" t="8255" r="10160" b="5080"/>
                      <wp:wrapNone/>
                      <wp:docPr id="1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7716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22957B" id="Line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5.05pt,2.55pt" to="115.0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" o:allowincell="f">
                      <w10:anchorlock/>
                    </v:line>
                  </w:pict>
                </mc:Fallback>
              </mc:AlternateContent>
            </w:r>
            <w:r>
              <w:rPr>
                <w:rFonts w:ascii="Arial" w:hAnsi="Arial"/>
              </w:rPr>
              <w:t xml:space="preserve">Uwagi pokontrolne, prace wymagane do wykonania </w:t>
            </w:r>
            <w:r w:rsidRPr="00C91200">
              <w:rPr>
                <w:rFonts w:ascii="Arial" w:hAnsi="Arial"/>
              </w:rPr>
              <w:t>wraz z terminem ich zakończenia</w:t>
            </w:r>
            <w:r>
              <w:rPr>
                <w:rFonts w:ascii="Arial" w:hAnsi="Arial"/>
              </w:rPr>
      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22E80BAF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5BFB8AC3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 </w:t>
            </w:r>
          </w:p>
          <w:p w14:paraId="5C073CC5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…......................................................................................................................................</w:t>
            </w:r>
          </w:p>
          <w:p w14:paraId="1CB33AEB" w14:textId="77777777" w:rsidR="006839E6" w:rsidRDefault="006839E6" w:rsidP="00987855">
            <w:pPr>
              <w:tabs>
                <w:tab w:val="center" w:pos="1201"/>
                <w:tab w:val="center" w:pos="4320"/>
                <w:tab w:val="center" w:pos="7013"/>
                <w:tab w:val="center" w:pos="8431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  <w:tr w:rsidR="006839E6" w14:paraId="31032E9B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</w:tcPr>
          <w:p w14:paraId="3B1508E6" w14:textId="77777777" w:rsidR="006839E6" w:rsidRDefault="006839E6" w:rsidP="00987855">
            <w:pPr>
              <w:tabs>
                <w:tab w:val="left" w:pos="212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  <w:vertAlign w:val="superscript"/>
              </w:rPr>
              <w:tab/>
            </w:r>
            <w:r>
              <w:rPr>
                <w:rFonts w:ascii="Arial" w:hAnsi="Arial"/>
                <w:sz w:val="16"/>
              </w:rPr>
              <w:t>niepotrzebne skreślić</w:t>
            </w:r>
          </w:p>
        </w:tc>
      </w:tr>
    </w:tbl>
    <w:p w14:paraId="621FBBFC" w14:textId="77777777" w:rsidR="006839E6" w:rsidRDefault="006839E6" w:rsidP="006839E6">
      <w:pPr>
        <w:pStyle w:val="Tekstprzypisudolnego"/>
        <w:spacing w:line="312" w:lineRule="auto"/>
        <w:rPr>
          <w:rFonts w:eastAsia="Symbol"/>
        </w:rPr>
      </w:pPr>
    </w:p>
    <w:p w14:paraId="146D5D9F" w14:textId="77777777" w:rsidR="009C5224" w:rsidRDefault="006839E6" w:rsidP="006839E6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  <w:r>
        <w:rPr>
          <w:rFonts w:eastAsia="Symbol"/>
        </w:rPr>
        <w:br w:type="page"/>
      </w:r>
      <w:bookmarkStart w:id="42" w:name="_Ref38463279"/>
      <w:bookmarkStart w:id="43" w:name="_Ref38463349"/>
      <w:bookmarkStart w:id="44" w:name="_Toc59617658"/>
    </w:p>
    <w:p w14:paraId="5B9C2687" w14:textId="77777777" w:rsidR="009C5224" w:rsidRPr="009C5224" w:rsidRDefault="009C5224" w:rsidP="009C5224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107EE129" w14:textId="77777777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Część J</w:t>
      </w:r>
    </w:p>
    <w:p w14:paraId="6E90ACBF" w14:textId="52C0B086" w:rsidR="009C5224" w:rsidRPr="009C5224" w:rsidRDefault="009C5224" w:rsidP="009C5224">
      <w:pPr>
        <w:tabs>
          <w:tab w:val="left" w:pos="0"/>
        </w:tabs>
        <w:suppressAutoHyphens/>
        <w:spacing w:line="264" w:lineRule="auto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  <w:r w:rsidRPr="009C5224">
        <w:rPr>
          <w:rFonts w:eastAsia="Symbol" w:cs="Symbol"/>
          <w:b/>
          <w:sz w:val="28"/>
          <w:szCs w:val="28"/>
          <w:lang w:eastAsia="zh-CN"/>
        </w:rPr>
        <w:t>Protokół badania ochrony przed porażeniem w liniach WN</w:t>
      </w:r>
    </w:p>
    <w:p w14:paraId="3F4006D6" w14:textId="77777777" w:rsidR="009C5224" w:rsidRPr="009C5224" w:rsidRDefault="009C5224" w:rsidP="009C5224">
      <w:pPr>
        <w:tabs>
          <w:tab w:val="left" w:pos="992"/>
        </w:tabs>
        <w:suppressAutoHyphens/>
        <w:spacing w:line="264" w:lineRule="auto"/>
        <w:ind w:left="993" w:hanging="993"/>
        <w:jc w:val="both"/>
        <w:outlineLvl w:val="1"/>
        <w:rPr>
          <w:rFonts w:eastAsia="Symbol" w:cs="Symbol"/>
          <w:b/>
          <w:sz w:val="28"/>
          <w:szCs w:val="28"/>
          <w:lang w:eastAsia="zh-CN"/>
        </w:rPr>
      </w:pPr>
    </w:p>
    <w:p w14:paraId="62D35A15" w14:textId="77777777" w:rsidR="009C5224" w:rsidRDefault="009C5224" w:rsidP="006839E6">
      <w:pPr>
        <w:pStyle w:val="NagwekZ1"/>
        <w:numPr>
          <w:ilvl w:val="0"/>
          <w:numId w:val="0"/>
        </w:numPr>
        <w:spacing w:before="0" w:after="0"/>
        <w:ind w:left="709" w:hanging="709"/>
        <w:outlineLvl w:val="1"/>
        <w:rPr>
          <w:rFonts w:eastAsia="Symbol"/>
        </w:rPr>
      </w:pPr>
    </w:p>
    <w:bookmarkEnd w:id="42"/>
    <w:bookmarkEnd w:id="43"/>
    <w:bookmarkEnd w:id="44"/>
    <w:p w14:paraId="07423C88" w14:textId="77777777" w:rsidR="009C5224" w:rsidRDefault="009C5224">
      <w:pPr>
        <w:rPr>
          <w:b/>
          <w:sz w:val="28"/>
          <w:szCs w:val="28"/>
          <w:lang w:eastAsia="zh-CN"/>
        </w:rPr>
      </w:pPr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4"/>
        <w:gridCol w:w="6432"/>
        <w:gridCol w:w="1170"/>
      </w:tblGrid>
      <w:tr w:rsidR="006839E6" w14:paraId="77A72242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4" w:type="dxa"/>
            <w:vMerge w:val="restart"/>
            <w:shd w:val="clear" w:color="auto" w:fill="E0E0E0"/>
            <w:vAlign w:val="bottom"/>
          </w:tcPr>
          <w:p w14:paraId="7F66255F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lastRenderedPageBreak/>
              <w:br w:type="page"/>
              <w:t>…….......</w:t>
            </w:r>
            <w:r w:rsidRPr="003C11DC">
              <w:rPr>
                <w:rFonts w:ascii="Arial" w:hAnsi="Arial"/>
              </w:rPr>
              <w:t>........</w:t>
            </w:r>
            <w:r>
              <w:rPr>
                <w:rFonts w:ascii="Arial" w:hAnsi="Arial"/>
              </w:rPr>
              <w:t>..</w:t>
            </w:r>
          </w:p>
          <w:p w14:paraId="0CB4A806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Nazwa firmy</w:t>
            </w:r>
            <w:r>
              <w:rPr>
                <w:rFonts w:ascii="Arial" w:hAnsi="Arial"/>
                <w:sz w:val="16"/>
              </w:rPr>
              <w:br/>
              <w:t>wykonującej pomiary</w:t>
            </w:r>
          </w:p>
        </w:tc>
        <w:tc>
          <w:tcPr>
            <w:tcW w:w="6432" w:type="dxa"/>
            <w:vMerge w:val="restart"/>
            <w:shd w:val="clear" w:color="auto" w:fill="E0E0E0"/>
            <w:vAlign w:val="center"/>
          </w:tcPr>
          <w:p w14:paraId="099EA10F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PROTOKÓŁ badania</w:t>
            </w:r>
            <w:r w:rsidRPr="00FE609D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>nr </w:t>
            </w:r>
            <w:r w:rsidRPr="003C11DC">
              <w:rPr>
                <w:rFonts w:ascii="Arial" w:hAnsi="Arial"/>
              </w:rPr>
              <w:t>.................................</w:t>
            </w:r>
          </w:p>
          <w:p w14:paraId="25957CBD" w14:textId="77777777" w:rsidR="006839E6" w:rsidRDefault="006839E6" w:rsidP="00987855">
            <w:pPr>
              <w:spacing w:line="264" w:lineRule="auto"/>
              <w:rPr>
                <w:rFonts w:ascii="Arial" w:hAnsi="Arial"/>
                <w:sz w:val="16"/>
              </w:rPr>
            </w:pPr>
            <w:r>
              <w:rPr>
                <w:rFonts w:ascii="Arial" w:hAnsi="Arial"/>
              </w:rPr>
              <w:t xml:space="preserve">Badanie i ocena skuteczności ochrony przed porażeniem w </w:t>
            </w:r>
            <w:r w:rsidRPr="00FB3118">
              <w:rPr>
                <w:rFonts w:ascii="Arial" w:hAnsi="Arial"/>
                <w:b/>
                <w:bCs/>
              </w:rPr>
              <w:t>LINII WN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2DF32A7" w14:textId="77777777" w:rsidR="006839E6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</w:rPr>
            </w:pPr>
            <w:r w:rsidRPr="00FB3118">
              <w:rPr>
                <w:rFonts w:ascii="Arial" w:hAnsi="Arial"/>
                <w:sz w:val="16"/>
              </w:rPr>
              <w:t>str.</w:t>
            </w:r>
            <w:r>
              <w:rPr>
                <w:rFonts w:ascii="Arial" w:hAnsi="Arial"/>
                <w:sz w:val="16"/>
              </w:rPr>
              <w:t> </w:t>
            </w:r>
            <w:r w:rsidRPr="00FB3118">
              <w:rPr>
                <w:rFonts w:ascii="Arial" w:hAnsi="Arial"/>
                <w:sz w:val="16"/>
              </w:rPr>
              <w:t>1/</w:t>
            </w:r>
            <w:r>
              <w:rPr>
                <w:rFonts w:ascii="Arial" w:hAnsi="Arial"/>
                <w:sz w:val="16"/>
              </w:rPr>
              <w:t> </w:t>
            </w:r>
            <w:r w:rsidRPr="00FB3118">
              <w:rPr>
                <w:rFonts w:ascii="Arial" w:hAnsi="Arial"/>
                <w:szCs w:val="40"/>
              </w:rPr>
              <w:t>…</w:t>
            </w:r>
          </w:p>
        </w:tc>
      </w:tr>
      <w:tr w:rsidR="006839E6" w14:paraId="1F0150E8" w14:textId="77777777" w:rsidTr="00987855">
        <w:tblPrEx>
          <w:tblCellMar>
            <w:bottom w:w="0" w:type="dxa"/>
          </w:tblCellMar>
        </w:tblPrEx>
        <w:trPr>
          <w:trHeight w:val="565"/>
          <w:jc w:val="center"/>
        </w:trPr>
        <w:tc>
          <w:tcPr>
            <w:tcW w:w="1754" w:type="dxa"/>
            <w:vMerge/>
            <w:tcBorders>
              <w:bottom w:val="single" w:sz="18" w:space="0" w:color="auto"/>
            </w:tcBorders>
            <w:shd w:val="clear" w:color="auto" w:fill="E0E0E0"/>
            <w:vAlign w:val="bottom"/>
          </w:tcPr>
          <w:p w14:paraId="61DA25E6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</w:p>
        </w:tc>
        <w:tc>
          <w:tcPr>
            <w:tcW w:w="6432" w:type="dxa"/>
            <w:vMerge/>
            <w:tcBorders>
              <w:bottom w:val="single" w:sz="18" w:space="0" w:color="auto"/>
            </w:tcBorders>
            <w:shd w:val="clear" w:color="auto" w:fill="E0E0E0"/>
            <w:vAlign w:val="center"/>
          </w:tcPr>
          <w:p w14:paraId="08ECE65D" w14:textId="77777777" w:rsidR="006839E6" w:rsidRDefault="006839E6" w:rsidP="00987855">
            <w:pPr>
              <w:spacing w:after="60" w:line="312" w:lineRule="auto"/>
              <w:rPr>
                <w:rFonts w:ascii="Arial" w:hAnsi="Arial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18" w:space="0" w:color="auto"/>
            </w:tcBorders>
            <w:shd w:val="clear" w:color="auto" w:fill="E0E0E0"/>
            <w:vAlign w:val="bottom"/>
          </w:tcPr>
          <w:p w14:paraId="034E304A" w14:textId="77777777" w:rsidR="006839E6" w:rsidRPr="003C11DC" w:rsidRDefault="006839E6" w:rsidP="00987855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.</w:t>
            </w:r>
            <w:r w:rsidRPr="003C11DC">
              <w:rPr>
                <w:rFonts w:ascii="Arial" w:hAnsi="Arial"/>
              </w:rPr>
              <w:t>..............</w:t>
            </w:r>
          </w:p>
          <w:p w14:paraId="699F4AB1" w14:textId="77777777" w:rsidR="006839E6" w:rsidRDefault="006839E6" w:rsidP="00987855">
            <w:pPr>
              <w:spacing w:line="288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>Data pomiaru</w:t>
            </w:r>
          </w:p>
        </w:tc>
      </w:tr>
      <w:tr w:rsidR="006839E6" w14:paraId="082403E7" w14:textId="77777777" w:rsidTr="00987855">
        <w:tblPrEx>
          <w:tblCellMar>
            <w:bottom w:w="0" w:type="dxa"/>
          </w:tblCellMar>
        </w:tblPrEx>
        <w:trPr>
          <w:trHeight w:val="509"/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14:paraId="10898E47" w14:textId="77777777" w:rsidR="006839E6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CZĘŚĆ PIERWSZA: SPRAWDZENIE DOKUMENTACJI</w:t>
            </w:r>
          </w:p>
        </w:tc>
      </w:tr>
      <w:tr w:rsidR="006839E6" w14:paraId="5718EDEB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  <w:tcBorders>
              <w:top w:val="double" w:sz="4" w:space="0" w:color="auto"/>
            </w:tcBorders>
          </w:tcPr>
          <w:p w14:paraId="68B65AAE" w14:textId="77777777" w:rsidR="006839E6" w:rsidRPr="00ED1573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DANE IDENTYFIKACYJNE OBIEKTU:</w:t>
            </w:r>
          </w:p>
          <w:p w14:paraId="36C1B408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Numer </w:t>
            </w:r>
            <w:r w:rsidRPr="00FB3118">
              <w:rPr>
                <w:rFonts w:ascii="Arial" w:hAnsi="Arial"/>
              </w:rPr>
              <w:t>identyfikacyjny ciągu liniowego</w:t>
            </w:r>
            <w:r>
              <w:rPr>
                <w:rFonts w:ascii="Arial" w:hAnsi="Arial"/>
              </w:rPr>
              <w:t> .................................</w:t>
            </w:r>
          </w:p>
          <w:p w14:paraId="4024632F" w14:textId="77777777" w:rsidR="006839E6" w:rsidRDefault="006839E6" w:rsidP="00987855">
            <w:pPr>
              <w:spacing w:line="264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Nazwa ......................................................</w:t>
            </w:r>
            <w:r w:rsidRPr="00ED1573">
              <w:rPr>
                <w:rFonts w:ascii="Arial" w:hAnsi="Arial"/>
              </w:rPr>
              <w:t>.................</w:t>
            </w:r>
            <w:r>
              <w:rPr>
                <w:rFonts w:ascii="Arial" w:hAnsi="Arial"/>
              </w:rPr>
              <w:t>............</w:t>
            </w:r>
          </w:p>
          <w:p w14:paraId="4EFDD877" w14:textId="77777777" w:rsidR="006839E6" w:rsidRPr="00FB3118" w:rsidRDefault="006839E6" w:rsidP="00987855">
            <w:pPr>
              <w:spacing w:line="264" w:lineRule="auto"/>
              <w:rPr>
                <w:rFonts w:ascii="Arial" w:eastAsia="Symbol" w:hAnsi="Arial" w:cs="Arial"/>
              </w:rPr>
            </w:pPr>
            <w:r w:rsidRPr="00FB3118">
              <w:rPr>
                <w:rFonts w:ascii="Arial" w:eastAsia="Symbol" w:hAnsi="Arial" w:cs="Arial"/>
              </w:rPr>
              <w:t>Linia łącząca stację A:</w:t>
            </w:r>
            <w:r>
              <w:rPr>
                <w:rFonts w:ascii="Arial" w:eastAsia="Symbol" w:hAnsi="Arial" w:cs="Arial"/>
              </w:rPr>
              <w:t> </w:t>
            </w:r>
            <w:r w:rsidRPr="00FB3118">
              <w:rPr>
                <w:rFonts w:ascii="Arial" w:eastAsia="Symbol" w:hAnsi="Arial" w:cs="Arial"/>
              </w:rPr>
              <w:t>.....................................</w:t>
            </w:r>
            <w:r>
              <w:rPr>
                <w:rFonts w:ascii="Arial" w:eastAsia="Symbol" w:hAnsi="Arial" w:cs="Arial"/>
              </w:rPr>
              <w:t xml:space="preserve"> </w:t>
            </w:r>
            <w:r w:rsidRPr="00FB3118">
              <w:rPr>
                <w:rFonts w:ascii="Arial" w:eastAsia="Symbol" w:hAnsi="Arial" w:cs="Arial"/>
              </w:rPr>
              <w:t>i stację B:</w:t>
            </w:r>
            <w:r>
              <w:rPr>
                <w:rFonts w:ascii="Arial" w:eastAsia="Symbol" w:hAnsi="Arial" w:cs="Arial"/>
              </w:rPr>
              <w:t> </w:t>
            </w:r>
            <w:r w:rsidRPr="00FB3118">
              <w:rPr>
                <w:rFonts w:ascii="Arial" w:eastAsia="Symbol" w:hAnsi="Arial" w:cs="Arial"/>
              </w:rPr>
              <w:t>.............................................</w:t>
            </w:r>
          </w:p>
          <w:p w14:paraId="7B6637A0" w14:textId="77777777" w:rsidR="006839E6" w:rsidRDefault="006839E6" w:rsidP="00987855">
            <w:pPr>
              <w:tabs>
                <w:tab w:val="center" w:pos="3619"/>
                <w:tab w:val="center" w:pos="7588"/>
              </w:tabs>
              <w:spacing w:line="264" w:lineRule="auto"/>
              <w:rPr>
                <w:rFonts w:ascii="Arial" w:eastAsia="Symbol" w:hAnsi="Arial" w:cs="Arial"/>
              </w:rPr>
            </w:pPr>
            <w:r>
              <w:rPr>
                <w:rFonts w:ascii="Arial" w:eastAsia="Symbol" w:hAnsi="Arial" w:cs="Arial"/>
                <w:sz w:val="16"/>
                <w:szCs w:val="16"/>
              </w:rPr>
              <w:tab/>
            </w:r>
            <w:r w:rsidRPr="00FB3118">
              <w:rPr>
                <w:rFonts w:ascii="Arial" w:eastAsia="Symbol" w:hAnsi="Arial" w:cs="Arial"/>
                <w:sz w:val="16"/>
                <w:szCs w:val="16"/>
              </w:rPr>
              <w:t>nazwa, oznaczenie identyfikacyjne</w:t>
            </w:r>
            <w:r>
              <w:rPr>
                <w:rFonts w:ascii="Arial" w:eastAsia="Symbol" w:hAnsi="Arial" w:cs="Arial"/>
                <w:sz w:val="16"/>
                <w:szCs w:val="16"/>
              </w:rPr>
              <w:tab/>
            </w:r>
            <w:r w:rsidRPr="00FB3118">
              <w:rPr>
                <w:rFonts w:ascii="Arial" w:eastAsia="Symbol" w:hAnsi="Arial" w:cs="Arial"/>
                <w:sz w:val="16"/>
                <w:szCs w:val="16"/>
              </w:rPr>
              <w:t>nazwa, oznaczenie identyfikacyjne</w:t>
            </w:r>
          </w:p>
          <w:p w14:paraId="1B70F2A2" w14:textId="77777777" w:rsidR="006839E6" w:rsidRPr="00D6724C" w:rsidRDefault="006839E6" w:rsidP="00987855">
            <w:pPr>
              <w:spacing w:line="264" w:lineRule="auto"/>
              <w:rPr>
                <w:rFonts w:ascii="Arial" w:hAnsi="Arial"/>
                <w:vertAlign w:val="subscript"/>
              </w:rPr>
            </w:pPr>
            <w:r>
              <w:rPr>
                <w:rFonts w:ascii="Arial" w:eastAsia="Symbol" w:hAnsi="Arial" w:cs="Arial"/>
              </w:rPr>
              <w:t xml:space="preserve">Rodzaj zleconych badań: </w:t>
            </w:r>
            <w:r w:rsidRPr="00D6724C">
              <w:rPr>
                <w:rFonts w:ascii="Arial" w:eastAsia="Symbol" w:hAnsi="Arial" w:cs="Arial"/>
                <w:b/>
              </w:rPr>
              <w:t>ODBIORCZE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/</w:t>
            </w:r>
            <w:r>
              <w:rPr>
                <w:rFonts w:ascii="Arial" w:eastAsia="Symbol" w:hAnsi="Arial" w:cs="Arial"/>
                <w:b/>
              </w:rPr>
              <w:t> </w:t>
            </w:r>
            <w:r w:rsidRPr="00D6724C">
              <w:rPr>
                <w:rFonts w:ascii="Arial" w:eastAsia="Symbol" w:hAnsi="Arial" w:cs="Arial"/>
                <w:b/>
              </w:rPr>
              <w:t>EKSPLOATACYJNE</w:t>
            </w:r>
            <w:r>
              <w:rPr>
                <w:rFonts w:ascii="Arial" w:eastAsia="Symbol" w:hAnsi="Arial" w:cs="Arial"/>
              </w:rPr>
              <w:t>*</w:t>
            </w:r>
            <w:r w:rsidRPr="00D6724C">
              <w:rPr>
                <w:rFonts w:ascii="Arial" w:eastAsia="Symbol" w:hAnsi="Arial" w:cs="Arial"/>
                <w:vertAlign w:val="superscript"/>
              </w:rPr>
              <w:t>)</w:t>
            </w:r>
          </w:p>
        </w:tc>
      </w:tr>
      <w:tr w:rsidR="006839E6" w14:paraId="2F900CA4" w14:textId="77777777" w:rsidTr="00987855">
        <w:tblPrEx>
          <w:tblCellMar>
            <w:bottom w:w="0" w:type="dxa"/>
          </w:tblCellMar>
        </w:tblPrEx>
        <w:trPr>
          <w:trHeight w:val="3352"/>
          <w:jc w:val="center"/>
        </w:trPr>
        <w:tc>
          <w:tcPr>
            <w:tcW w:w="9356" w:type="dxa"/>
            <w:gridSpan w:val="3"/>
          </w:tcPr>
          <w:p w14:paraId="726C2BA2" w14:textId="77777777" w:rsidR="006839E6" w:rsidRPr="00934574" w:rsidRDefault="006839E6" w:rsidP="00987855">
            <w:pPr>
              <w:spacing w:line="264" w:lineRule="auto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Dane dotyczące prądów zwarcia w stacjach na obu końcach linii WN</w:t>
            </w:r>
          </w:p>
          <w:p w14:paraId="3AD2C8D5" w14:textId="77777777" w:rsidR="006839E6" w:rsidRDefault="006839E6" w:rsidP="00987855">
            <w:pPr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Stacja A:</w:t>
            </w:r>
          </w:p>
          <w:p w14:paraId="436F6B45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a) prąd zwarcia 1- fazowego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I</w:t>
            </w:r>
            <w:r w:rsidRPr="00896585">
              <w:rPr>
                <w:rFonts w:ascii="Arial" w:hAnsi="Arial" w:cs="Arial"/>
                <w:vertAlign w:val="subscript"/>
              </w:rPr>
              <w:t>k1</w:t>
            </w:r>
            <w:r w:rsidRPr="00896585">
              <w:rPr>
                <w:rFonts w:ascii="Arial" w:hAnsi="Arial" w:cs="Arial"/>
              </w:rPr>
              <w:t>''</w:t>
            </w:r>
            <w:r w:rsidRPr="00896585">
              <w:rPr>
                <w:rFonts w:ascii="Arial" w:hAnsi="Arial" w:cs="Arial"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A</w:t>
            </w:r>
          </w:p>
          <w:p w14:paraId="24731261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b) stosunek reaktancji zerowej do zgodnej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0</w:t>
            </w:r>
            <w:r w:rsidRPr="00896585">
              <w:rPr>
                <w:rFonts w:ascii="Arial" w:hAnsi="Arial" w:cs="Arial"/>
                <w:i/>
                <w:iCs/>
              </w:rPr>
              <w:t>/X</w:t>
            </w:r>
            <w:r w:rsidRPr="00896585">
              <w:rPr>
                <w:rFonts w:ascii="Arial" w:hAnsi="Arial" w:cs="Arial"/>
                <w:vertAlign w:val="subscript"/>
              </w:rPr>
              <w:t>1</w:t>
            </w:r>
            <w:r w:rsidRPr="00896585">
              <w:rPr>
                <w:rFonts w:ascii="Arial" w:hAnsi="Arial" w:cs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</w:p>
          <w:p w14:paraId="6D94E4AF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c) czas wyłączenia zwarcia doziemnego</w:t>
            </w:r>
            <w:r>
              <w:rPr>
                <w:rFonts w:ascii="Arial" w:hAnsi="Arial"/>
              </w:rPr>
              <w:tab/>
            </w:r>
            <w:proofErr w:type="spellStart"/>
            <w:r w:rsidRPr="00896585">
              <w:rPr>
                <w:rFonts w:ascii="Arial" w:hAnsi="Arial" w:cs="Arial"/>
                <w:i/>
                <w:iCs/>
              </w:rPr>
              <w:t>t</w:t>
            </w:r>
            <w:r w:rsidRPr="00896585">
              <w:rPr>
                <w:rFonts w:ascii="Arial" w:hAnsi="Arial" w:cs="Arial"/>
                <w:vertAlign w:val="subscript"/>
              </w:rPr>
              <w:t>F</w:t>
            </w:r>
            <w:proofErr w:type="spellEnd"/>
            <w:r w:rsidRPr="00896585">
              <w:rPr>
                <w:rFonts w:ascii="Arial" w:hAnsi="Arial" w:cs="Arial"/>
                <w:sz w:val="22"/>
                <w:szCs w:val="22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s</w:t>
            </w:r>
          </w:p>
          <w:p w14:paraId="0415F86D" w14:textId="77777777" w:rsidR="006839E6" w:rsidRPr="00934574" w:rsidRDefault="006839E6" w:rsidP="00987855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</w:p>
          <w:p w14:paraId="59E821F9" w14:textId="77777777" w:rsidR="006839E6" w:rsidRPr="00934574" w:rsidRDefault="006839E6" w:rsidP="00987855">
            <w:pPr>
              <w:tabs>
                <w:tab w:val="left" w:pos="300"/>
                <w:tab w:val="left" w:pos="5103"/>
                <w:tab w:val="left" w:pos="5812"/>
                <w:tab w:val="left" w:pos="8080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Stacja B:</w:t>
            </w:r>
          </w:p>
          <w:p w14:paraId="396C2606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a) prąd zwarcia 1- fazowego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I</w:t>
            </w:r>
            <w:r w:rsidRPr="00896585">
              <w:rPr>
                <w:rFonts w:ascii="Arial" w:hAnsi="Arial" w:cs="Arial"/>
                <w:vertAlign w:val="subscript"/>
              </w:rPr>
              <w:t>k1</w:t>
            </w:r>
            <w:r w:rsidRPr="00896585">
              <w:rPr>
                <w:rFonts w:ascii="Arial" w:hAnsi="Arial" w:cs="Arial"/>
              </w:rPr>
              <w:t>'' 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A</w:t>
            </w:r>
          </w:p>
          <w:p w14:paraId="04FB827C" w14:textId="77777777" w:rsidR="006839E6" w:rsidRPr="00934574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934574">
              <w:rPr>
                <w:rFonts w:ascii="Arial" w:hAnsi="Arial"/>
              </w:rPr>
              <w:t>b) stosunek reaktancji zerowej do zgodnej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0</w:t>
            </w:r>
            <w:r w:rsidRPr="00896585">
              <w:rPr>
                <w:rFonts w:ascii="Arial" w:hAnsi="Arial" w:cs="Arial"/>
                <w:i/>
                <w:iCs/>
              </w:rPr>
              <w:t>/X</w:t>
            </w:r>
            <w:r w:rsidRPr="00896585">
              <w:rPr>
                <w:rFonts w:ascii="Arial" w:hAnsi="Arial" w:cs="Arial"/>
                <w:vertAlign w:val="subscript"/>
              </w:rPr>
              <w:t>1</w:t>
            </w:r>
            <w:r w:rsidRPr="00896585">
              <w:rPr>
                <w:rFonts w:ascii="Arial" w:hAnsi="Arial" w:cs="Arial"/>
                <w:sz w:val="22"/>
                <w:szCs w:val="22"/>
              </w:rPr>
              <w:t> 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</w:p>
          <w:p w14:paraId="3FC97B68" w14:textId="77777777" w:rsidR="006839E6" w:rsidRPr="00A41B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  <w:color w:val="008000"/>
                <w:sz w:val="16"/>
              </w:rPr>
            </w:pPr>
            <w:r w:rsidRPr="00934574">
              <w:rPr>
                <w:rFonts w:ascii="Arial" w:hAnsi="Arial"/>
              </w:rPr>
              <w:t>c) czas wyłączenia zwarcia doziemnego</w:t>
            </w:r>
            <w:r>
              <w:rPr>
                <w:rFonts w:ascii="Arial" w:hAnsi="Arial"/>
              </w:rPr>
              <w:tab/>
            </w:r>
            <w:proofErr w:type="spellStart"/>
            <w:r w:rsidRPr="00896585">
              <w:rPr>
                <w:rFonts w:ascii="Arial" w:hAnsi="Arial" w:cs="Arial"/>
                <w:i/>
                <w:iCs/>
              </w:rPr>
              <w:t>t</w:t>
            </w:r>
            <w:r w:rsidRPr="00896585">
              <w:rPr>
                <w:rFonts w:ascii="Arial" w:hAnsi="Arial" w:cs="Arial"/>
                <w:vertAlign w:val="subscript"/>
              </w:rPr>
              <w:t>F</w:t>
            </w:r>
            <w:proofErr w:type="spellEnd"/>
            <w:r w:rsidRPr="00896585">
              <w:rPr>
                <w:rFonts w:ascii="Arial" w:hAnsi="Arial" w:cs="Arial"/>
                <w:sz w:val="22"/>
                <w:szCs w:val="22"/>
              </w:rPr>
              <w:t> 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934574">
              <w:rPr>
                <w:rFonts w:ascii="Arial" w:hAnsi="Arial"/>
              </w:rPr>
              <w:t>s</w:t>
            </w:r>
          </w:p>
        </w:tc>
      </w:tr>
      <w:tr w:rsidR="006839E6" w14:paraId="22F0F093" w14:textId="77777777" w:rsidTr="00987855">
        <w:tblPrEx>
          <w:tblCellMar>
            <w:bottom w:w="0" w:type="dxa"/>
          </w:tblCellMar>
        </w:tblPrEx>
        <w:trPr>
          <w:trHeight w:val="1771"/>
          <w:jc w:val="center"/>
        </w:trPr>
        <w:tc>
          <w:tcPr>
            <w:tcW w:w="9356" w:type="dxa"/>
            <w:gridSpan w:val="3"/>
          </w:tcPr>
          <w:p w14:paraId="4441AA79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Podstawowe dane dotyczące linii:</w:t>
            </w:r>
          </w:p>
          <w:p w14:paraId="2635B4F5" w14:textId="77777777" w:rsidR="006839E6" w:rsidRPr="00AF41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a) długość linii</w:t>
            </w:r>
            <w:r>
              <w:rPr>
                <w:rFonts w:ascii="Arial" w:hAnsi="Arial"/>
              </w:rPr>
              <w:tab/>
            </w:r>
            <w:r w:rsidRPr="00896585">
              <w:rPr>
                <w:i/>
                <w:iCs/>
                <w:sz w:val="28"/>
                <w:szCs w:val="28"/>
              </w:rPr>
              <w:t>l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km</w:t>
            </w:r>
          </w:p>
          <w:p w14:paraId="756BDC0A" w14:textId="77777777" w:rsidR="006839E6" w:rsidRPr="00AF41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b) reaktancja zgodna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1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Ω</w:t>
            </w:r>
          </w:p>
          <w:p w14:paraId="45E55EF3" w14:textId="77777777" w:rsidR="006839E6" w:rsidRPr="00AF41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c) reaktancja zerowa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X</w:t>
            </w:r>
            <w:r w:rsidRPr="00896585">
              <w:rPr>
                <w:rFonts w:ascii="Arial" w:hAnsi="Arial" w:cs="Arial"/>
                <w:vertAlign w:val="subscript"/>
              </w:rPr>
              <w:t>0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Ω</w:t>
            </w:r>
          </w:p>
          <w:p w14:paraId="0B7858BD" w14:textId="77777777" w:rsidR="006839E6" w:rsidRPr="00A41BA7" w:rsidRDefault="006839E6" w:rsidP="00987855">
            <w:pPr>
              <w:tabs>
                <w:tab w:val="right" w:pos="5740"/>
                <w:tab w:val="left" w:pos="5783"/>
                <w:tab w:val="left" w:pos="6024"/>
              </w:tabs>
              <w:spacing w:line="264" w:lineRule="auto"/>
              <w:ind w:left="284" w:hanging="284"/>
              <w:rPr>
                <w:rFonts w:ascii="Arial" w:hAnsi="Arial"/>
                <w:vertAlign w:val="superscript"/>
              </w:rPr>
            </w:pPr>
            <w:r w:rsidRPr="00AF41A7">
              <w:rPr>
                <w:rFonts w:ascii="Arial" w:hAnsi="Arial"/>
              </w:rPr>
              <w:t>d) współczynnik redukcyjny</w:t>
            </w:r>
            <w:r>
              <w:rPr>
                <w:rFonts w:ascii="Arial" w:hAnsi="Arial"/>
              </w:rPr>
              <w:tab/>
            </w:r>
            <w:r w:rsidRPr="00896585">
              <w:rPr>
                <w:rFonts w:ascii="Arial" w:hAnsi="Arial" w:cs="Arial"/>
                <w:i/>
                <w:iCs/>
              </w:rPr>
              <w:t>r</w:t>
            </w:r>
            <w:r w:rsidRPr="00896585">
              <w:rPr>
                <w:rFonts w:ascii="Arial" w:hAnsi="Arial" w:cs="Arial"/>
                <w:i/>
                <w:iCs/>
              </w:rPr>
              <w:tab/>
              <w:t>=</w:t>
            </w:r>
            <w:r>
              <w:rPr>
                <w:rFonts w:ascii="Arial" w:hAnsi="Arial"/>
              </w:rPr>
              <w:tab/>
            </w:r>
            <w:r w:rsidRPr="00934574">
              <w:rPr>
                <w:rFonts w:ascii="Arial" w:hAnsi="Arial"/>
              </w:rPr>
              <w:t>................................</w:t>
            </w:r>
            <w:r>
              <w:rPr>
                <w:rFonts w:ascii="Arial" w:hAnsi="Arial"/>
              </w:rPr>
              <w:t> </w:t>
            </w:r>
          </w:p>
        </w:tc>
      </w:tr>
      <w:tr w:rsidR="006839E6" w14:paraId="1F95A158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04A0DCC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Informacja o dokumentacji technicznej:</w:t>
            </w:r>
          </w:p>
          <w:p w14:paraId="04000F26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a)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dane dokumentu zawierającego projekt uziemienia słupów w linii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</w:t>
            </w:r>
            <w:r w:rsidRPr="00AF41A7">
              <w:rPr>
                <w:rFonts w:ascii="Arial" w:hAnsi="Arial"/>
                <w:color w:val="008000"/>
                <w:sz w:val="16"/>
              </w:rPr>
              <w:t xml:space="preserve"> </w:t>
            </w:r>
          </w:p>
          <w:p w14:paraId="1151D596" w14:textId="77777777" w:rsidR="006839E6" w:rsidRPr="00AF41A7" w:rsidRDefault="006839E6" w:rsidP="00987855">
            <w:pPr>
              <w:tabs>
                <w:tab w:val="right" w:pos="9001"/>
              </w:tabs>
              <w:spacing w:line="288" w:lineRule="auto"/>
              <w:rPr>
                <w:rFonts w:ascii="Arial" w:hAnsi="Arial"/>
              </w:rPr>
            </w:pPr>
            <w:r w:rsidRPr="00AF41A7">
              <w:rPr>
                <w:rFonts w:ascii="Arial" w:hAnsi="Arial"/>
              </w:rPr>
              <w:t>b)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 xml:space="preserve">ostatnie badanie ochrony p-porażeniowej potwierdza 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ab/>
            </w:r>
            <w:r w:rsidRPr="00AF41A7">
              <w:rPr>
                <w:rFonts w:ascii="Arial" w:hAnsi="Arial"/>
              </w:rPr>
              <w:t>protokół nr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.........................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z dnia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....................................</w:t>
            </w:r>
          </w:p>
          <w:p w14:paraId="0B7B987D" w14:textId="77777777" w:rsidR="006839E6" w:rsidRPr="00412ECA" w:rsidRDefault="006839E6" w:rsidP="00987855">
            <w:pPr>
              <w:tabs>
                <w:tab w:val="right" w:pos="9001"/>
              </w:tabs>
              <w:spacing w:line="288" w:lineRule="auto"/>
              <w:rPr>
                <w:rFonts w:ascii="Arial" w:hAnsi="Arial"/>
                <w:color w:val="FFFFFF"/>
                <w:vertAlign w:val="superscript"/>
              </w:rPr>
            </w:pPr>
            <w:r w:rsidRPr="00AF41A7">
              <w:rPr>
                <w:rFonts w:ascii="Arial" w:hAnsi="Arial"/>
              </w:rPr>
              <w:t>c)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zalecone prace wykonano/nie wykonano*</w:t>
            </w:r>
            <w:r>
              <w:rPr>
                <w:rFonts w:ascii="Arial" w:hAnsi="Arial"/>
                <w:vertAlign w:val="superscript"/>
              </w:rPr>
              <w:t>)</w:t>
            </w:r>
            <w:r w:rsidRPr="00AF41A7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br/>
            </w:r>
            <w:r>
              <w:rPr>
                <w:rFonts w:ascii="Arial" w:hAnsi="Arial"/>
              </w:rPr>
              <w:tab/>
            </w:r>
            <w:r w:rsidRPr="00AF41A7">
              <w:rPr>
                <w:rFonts w:ascii="Arial" w:hAnsi="Arial"/>
              </w:rPr>
              <w:t>protokół wykonania nr</w:t>
            </w:r>
            <w:r>
              <w:rPr>
                <w:rFonts w:ascii="Arial" w:hAnsi="Arial"/>
              </w:rPr>
              <w:t> </w:t>
            </w:r>
            <w:r w:rsidRPr="00AF41A7">
              <w:rPr>
                <w:rFonts w:ascii="Arial" w:hAnsi="Arial"/>
              </w:rPr>
              <w:t>........................</w:t>
            </w:r>
            <w:r>
              <w:rPr>
                <w:rFonts w:ascii="Arial" w:hAnsi="Arial"/>
              </w:rPr>
              <w:t xml:space="preserve"> </w:t>
            </w:r>
            <w:r w:rsidRPr="00AF41A7">
              <w:rPr>
                <w:rFonts w:ascii="Arial" w:hAnsi="Arial"/>
              </w:rPr>
              <w:t>z dnia......................................</w:t>
            </w:r>
          </w:p>
        </w:tc>
      </w:tr>
      <w:tr w:rsidR="006839E6" w14:paraId="308C9032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4A5B6DB5" w14:textId="77777777" w:rsidR="006839E6" w:rsidRPr="00AF41A7" w:rsidRDefault="006839E6" w:rsidP="00987855">
            <w:pPr>
              <w:spacing w:line="288" w:lineRule="auto"/>
              <w:rPr>
                <w:rFonts w:ascii="Arial" w:hAnsi="Arial"/>
                <w:vertAlign w:val="superscript"/>
              </w:rPr>
            </w:pPr>
            <w:r w:rsidRPr="00AF41A7">
              <w:rPr>
                <w:rFonts w:ascii="Arial" w:hAnsi="Arial"/>
              </w:rPr>
              <w:t xml:space="preserve">Zmiana parametrów linii od czasu ostatniego badania </w:t>
            </w:r>
            <w:r w:rsidRPr="00AF41A7">
              <w:rPr>
                <w:rFonts w:ascii="Arial" w:hAnsi="Arial"/>
                <w:sz w:val="16"/>
                <w:szCs w:val="16"/>
              </w:rPr>
              <w:t>(zmiany konfiguracji uziomów, modernizacje)</w:t>
            </w:r>
            <w:r>
              <w:rPr>
                <w:rFonts w:ascii="Arial" w:hAnsi="Arial"/>
                <w:sz w:val="16"/>
                <w:szCs w:val="16"/>
              </w:rPr>
              <w:br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ab/>
            </w:r>
            <w:r w:rsidRPr="00AF41A7">
              <w:rPr>
                <w:rFonts w:ascii="Arial" w:hAnsi="Arial"/>
              </w:rPr>
              <w:t>TAK/NIE*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14:paraId="4B08A1B7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3"/>
          </w:tcPr>
          <w:p w14:paraId="1B84A708" w14:textId="77777777" w:rsidR="006839E6" w:rsidRPr="00AF41A7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</w:rPr>
            </w:pPr>
            <w:r w:rsidRPr="003B1256"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>niepotrzebne skreślić</w:t>
            </w:r>
          </w:p>
        </w:tc>
      </w:tr>
    </w:tbl>
    <w:p w14:paraId="2530D215" w14:textId="77777777" w:rsidR="006839E6" w:rsidRDefault="006839E6" w:rsidP="006839E6"/>
    <w:p w14:paraId="5CF838FB" w14:textId="77777777" w:rsidR="006839E6" w:rsidRDefault="006839E6" w:rsidP="006839E6">
      <w:r>
        <w:br w:type="page"/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850"/>
        <w:gridCol w:w="851"/>
        <w:gridCol w:w="2031"/>
        <w:gridCol w:w="2032"/>
        <w:gridCol w:w="1607"/>
        <w:gridCol w:w="425"/>
        <w:gridCol w:w="1133"/>
      </w:tblGrid>
      <w:tr w:rsidR="006839E6" w:rsidRPr="004963D0" w14:paraId="78BF7E55" w14:textId="77777777" w:rsidTr="00987855">
        <w:tblPrEx>
          <w:tblCellMar>
            <w:bottom w:w="0" w:type="dxa"/>
          </w:tblCellMar>
        </w:tblPrEx>
        <w:trPr>
          <w:trHeight w:val="654"/>
          <w:jc w:val="center"/>
        </w:trPr>
        <w:tc>
          <w:tcPr>
            <w:tcW w:w="7798" w:type="dxa"/>
            <w:gridSpan w:val="6"/>
            <w:shd w:val="clear" w:color="auto" w:fill="E0E0E0"/>
            <w:vAlign w:val="center"/>
          </w:tcPr>
          <w:p w14:paraId="39AEEEB8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</w:rPr>
            </w:pPr>
            <w:bookmarkStart w:id="45" w:name="_Hlk38382400"/>
            <w:r>
              <w:lastRenderedPageBreak/>
              <w:br w:type="page"/>
            </w:r>
            <w:r w:rsidRPr="00290A31">
              <w:rPr>
                <w:rFonts w:ascii="Arial" w:hAnsi="Arial"/>
                <w:b/>
              </w:rPr>
              <w:t>PROTOKÓŁ/ZAŁĄCZNIK nr ... do protokołu nr</w:t>
            </w:r>
            <w:r w:rsidRPr="00290A31">
              <w:rPr>
                <w:rFonts w:ascii="Arial" w:hAnsi="Arial"/>
                <w:bCs/>
              </w:rPr>
              <w:t>*</w:t>
            </w:r>
            <w:r w:rsidRPr="00290A31">
              <w:rPr>
                <w:rFonts w:ascii="Arial" w:hAnsi="Arial"/>
                <w:bCs/>
                <w:vertAlign w:val="superscript"/>
              </w:rPr>
              <w:t>)</w:t>
            </w:r>
            <w:r w:rsidRPr="00290A31">
              <w:rPr>
                <w:rFonts w:ascii="Arial" w:hAnsi="Arial"/>
                <w:b/>
              </w:rPr>
              <w:t> 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gridSpan w:val="2"/>
            <w:shd w:val="clear" w:color="auto" w:fill="E0E0E0"/>
            <w:vAlign w:val="center"/>
          </w:tcPr>
          <w:p w14:paraId="0708D427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2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bookmarkEnd w:id="45"/>
      <w:tr w:rsidR="006839E6" w14:paraId="74DA99C1" w14:textId="77777777" w:rsidTr="00987855">
        <w:tblPrEx>
          <w:tblCellMar>
            <w:bottom w:w="0" w:type="dxa"/>
          </w:tblCellMar>
        </w:tblPrEx>
        <w:trPr>
          <w:trHeight w:val="495"/>
          <w:jc w:val="center"/>
        </w:trPr>
        <w:tc>
          <w:tcPr>
            <w:tcW w:w="9356" w:type="dxa"/>
            <w:gridSpan w:val="8"/>
            <w:shd w:val="clear" w:color="auto" w:fill="E0E0E0"/>
            <w:vAlign w:val="center"/>
          </w:tcPr>
          <w:p w14:paraId="655E7C7C" w14:textId="77777777" w:rsidR="006839E6" w:rsidRPr="00215783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eastAsia="Symbol"/>
              </w:rPr>
              <w:br w:type="page"/>
            </w:r>
            <w:r w:rsidRPr="00215783">
              <w:rPr>
                <w:rFonts w:ascii="Arial" w:hAnsi="Arial"/>
                <w:b/>
              </w:rPr>
              <w:t xml:space="preserve">CZĘŚĆ DRUGA: </w:t>
            </w:r>
            <w:r w:rsidRPr="007A4D43">
              <w:rPr>
                <w:rFonts w:ascii="Arial" w:hAnsi="Arial"/>
                <w:b/>
              </w:rPr>
              <w:t xml:space="preserve">BADANIA </w:t>
            </w:r>
            <w:r w:rsidRPr="00215783">
              <w:rPr>
                <w:rFonts w:ascii="Arial" w:hAnsi="Arial"/>
                <w:b/>
              </w:rPr>
              <w:t>W TERENIE</w:t>
            </w:r>
          </w:p>
        </w:tc>
      </w:tr>
      <w:tr w:rsidR="006839E6" w14:paraId="340F671A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014972DC" w14:textId="77777777" w:rsidR="006839E6" w:rsidRPr="004C6A9D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Warunki pomiaru:</w:t>
            </w:r>
          </w:p>
          <w:p w14:paraId="79C80B34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dniu pomiaru:</w:t>
            </w:r>
            <w:r>
              <w:rPr>
                <w:rFonts w:ascii="Arial" w:hAnsi="Arial"/>
              </w:rPr>
              <w:t> </w:t>
            </w:r>
            <w:r w:rsidRPr="004C6A9D">
              <w:rPr>
                <w:rFonts w:ascii="Arial" w:hAnsi="Arial"/>
              </w:rPr>
              <w:t>....................................................................................</w:t>
            </w:r>
          </w:p>
          <w:p w14:paraId="0A62CD52" w14:textId="77777777" w:rsidR="006839E6" w:rsidRPr="004C6A9D" w:rsidRDefault="006839E6" w:rsidP="00987855">
            <w:pPr>
              <w:spacing w:line="312" w:lineRule="auto"/>
              <w:ind w:left="496"/>
              <w:rPr>
                <w:rFonts w:ascii="Arial" w:hAnsi="Arial"/>
              </w:rPr>
            </w:pPr>
            <w:r w:rsidRPr="004C6A9D">
              <w:rPr>
                <w:rFonts w:ascii="Arial" w:hAnsi="Arial"/>
              </w:rPr>
              <w:t>Pogoda w trzech dniach poprzedzających pomiar</w:t>
            </w:r>
            <w:r>
              <w:rPr>
                <w:rFonts w:ascii="Arial" w:hAnsi="Arial"/>
              </w:rPr>
              <w:t>: </w:t>
            </w:r>
            <w:r w:rsidRPr="004C6A9D">
              <w:rPr>
                <w:rFonts w:ascii="Arial" w:hAnsi="Arial"/>
              </w:rPr>
              <w:t>.............................................</w:t>
            </w:r>
          </w:p>
          <w:p w14:paraId="0B6B725F" w14:textId="77777777" w:rsidR="006839E6" w:rsidRPr="00290A31" w:rsidRDefault="006839E6" w:rsidP="00987855">
            <w:pPr>
              <w:tabs>
                <w:tab w:val="center" w:pos="7016"/>
              </w:tabs>
              <w:spacing w:line="264" w:lineRule="auto"/>
              <w:rPr>
                <w:rFonts w:ascii="Arial" w:hAnsi="Arial"/>
                <w:bCs/>
              </w:rPr>
            </w:pPr>
            <w:r>
              <w:rPr>
                <w:rFonts w:ascii="Arial" w:hAnsi="Arial"/>
                <w:sz w:val="18"/>
                <w:szCs w:val="18"/>
              </w:rPr>
              <w:tab/>
            </w:r>
            <w:r w:rsidRPr="00661932">
              <w:rPr>
                <w:rFonts w:ascii="Arial" w:hAnsi="Arial"/>
                <w:sz w:val="18"/>
                <w:szCs w:val="18"/>
              </w:rPr>
              <w:t xml:space="preserve">(rodzaj pogody: słonecznie, </w:t>
            </w:r>
            <w:proofErr w:type="spellStart"/>
            <w:r w:rsidRPr="00661932">
              <w:rPr>
                <w:rFonts w:ascii="Arial" w:hAnsi="Arial"/>
                <w:sz w:val="18"/>
                <w:szCs w:val="18"/>
              </w:rPr>
              <w:t>pochmurno</w:t>
            </w:r>
            <w:proofErr w:type="spellEnd"/>
            <w:r w:rsidRPr="00661932">
              <w:rPr>
                <w:rFonts w:ascii="Arial" w:hAnsi="Arial"/>
                <w:sz w:val="18"/>
                <w:szCs w:val="18"/>
              </w:rPr>
              <w:t>, deszczowo)</w:t>
            </w:r>
          </w:p>
        </w:tc>
      </w:tr>
      <w:tr w:rsidR="006839E6" w:rsidRPr="004F3F81" w14:paraId="02376063" w14:textId="77777777" w:rsidTr="00987855">
        <w:tblPrEx>
          <w:tblCellMar>
            <w:bottom w:w="0" w:type="dxa"/>
          </w:tblCellMar>
        </w:tblPrEx>
        <w:trPr>
          <w:trHeight w:val="691"/>
          <w:jc w:val="center"/>
        </w:trPr>
        <w:tc>
          <w:tcPr>
            <w:tcW w:w="9356" w:type="dxa"/>
            <w:gridSpan w:val="8"/>
            <w:vAlign w:val="center"/>
          </w:tcPr>
          <w:p w14:paraId="4DF319F3" w14:textId="77777777" w:rsidR="006839E6" w:rsidRPr="004F3F81" w:rsidRDefault="006839E6" w:rsidP="00987855">
            <w:pPr>
              <w:rPr>
                <w:rFonts w:ascii="Arial" w:hAnsi="Arial" w:cs="Arial"/>
                <w:b/>
              </w:rPr>
            </w:pPr>
            <w:r w:rsidRPr="005C01AC">
              <w:rPr>
                <w:rFonts w:ascii="Arial" w:hAnsi="Arial" w:cs="Arial"/>
                <w:b/>
              </w:rPr>
              <w:t>OGLĘDZINY INSTALACJI UZIEMIAJĄCYCH I INNYCH ELEMENTÓW ZAPEWNIAJĄCYCH OCHRONĘ PRZED PORAŻENIEM PRZY SŁUPACH</w:t>
            </w:r>
          </w:p>
        </w:tc>
      </w:tr>
      <w:tr w:rsidR="006839E6" w14:paraId="31514ED4" w14:textId="77777777" w:rsidTr="00987855">
        <w:tblPrEx>
          <w:tblCellMar>
            <w:bottom w:w="0" w:type="dxa"/>
          </w:tblCellMar>
        </w:tblPrEx>
        <w:trPr>
          <w:cantSplit/>
          <w:trHeight w:val="928"/>
          <w:jc w:val="center"/>
        </w:trPr>
        <w:tc>
          <w:tcPr>
            <w:tcW w:w="427" w:type="dxa"/>
            <w:vMerge w:val="restart"/>
            <w:shd w:val="clear" w:color="auto" w:fill="auto"/>
            <w:vAlign w:val="center"/>
          </w:tcPr>
          <w:p w14:paraId="21797907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1AC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4C24CAD3" w14:textId="77777777" w:rsidR="006839E6" w:rsidRPr="004F3F81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1AC">
              <w:rPr>
                <w:rFonts w:ascii="Arial" w:hAnsi="Arial" w:cs="Arial"/>
                <w:sz w:val="16"/>
                <w:szCs w:val="16"/>
              </w:rPr>
              <w:t>Nr słupa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A85E3DC" w14:textId="77777777" w:rsidR="006839E6" w:rsidRPr="00215783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sz w:val="16"/>
                <w:szCs w:val="16"/>
              </w:rPr>
              <w:t>Grunt wokół słupa</w:t>
            </w:r>
          </w:p>
        </w:tc>
        <w:tc>
          <w:tcPr>
            <w:tcW w:w="2031" w:type="dxa"/>
            <w:vMerge w:val="restart"/>
            <w:shd w:val="clear" w:color="auto" w:fill="auto"/>
            <w:vAlign w:val="center"/>
          </w:tcPr>
          <w:p w14:paraId="3D833548" w14:textId="77777777" w:rsidR="006839E6" w:rsidRPr="00224684" w:rsidRDefault="006839E6" w:rsidP="00987855">
            <w:pPr>
              <w:spacing w:line="312" w:lineRule="auto"/>
              <w:jc w:val="center"/>
            </w:pPr>
            <w:r w:rsidRPr="00224684">
              <w:rPr>
                <w:rFonts w:ascii="Arial" w:hAnsi="Arial" w:cs="Arial"/>
                <w:sz w:val="16"/>
                <w:szCs w:val="16"/>
              </w:rPr>
              <w:t>Oględziny -spostrzeżenia</w:t>
            </w:r>
          </w:p>
        </w:tc>
        <w:tc>
          <w:tcPr>
            <w:tcW w:w="2032" w:type="dxa"/>
            <w:vMerge w:val="restart"/>
            <w:shd w:val="clear" w:color="auto" w:fill="auto"/>
            <w:vAlign w:val="center"/>
          </w:tcPr>
          <w:p w14:paraId="6D9FD422" w14:textId="77777777" w:rsidR="006839E6" w:rsidRDefault="006839E6" w:rsidP="00987855">
            <w:pPr>
              <w:spacing w:line="312" w:lineRule="auto"/>
              <w:jc w:val="center"/>
            </w:pPr>
            <w:r w:rsidRPr="005C01AC">
              <w:rPr>
                <w:rFonts w:ascii="Arial" w:hAnsi="Arial" w:cs="Arial"/>
                <w:sz w:val="16"/>
                <w:szCs w:val="16"/>
              </w:rPr>
              <w:t>Prace zalecane do wykonania na podstawie oględzin</w:t>
            </w:r>
          </w:p>
        </w:tc>
        <w:tc>
          <w:tcPr>
            <w:tcW w:w="2032" w:type="dxa"/>
            <w:gridSpan w:val="2"/>
            <w:vMerge w:val="restart"/>
            <w:shd w:val="clear" w:color="auto" w:fill="auto"/>
            <w:vAlign w:val="center"/>
          </w:tcPr>
          <w:p w14:paraId="279A1969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Wstępna ocena oględzin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5DCD8AC3" w14:textId="77777777" w:rsidR="006839E6" w:rsidRPr="00215783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Uwagi</w:t>
            </w:r>
          </w:p>
        </w:tc>
      </w:tr>
      <w:tr w:rsidR="006839E6" w14:paraId="46436759" w14:textId="77777777" w:rsidTr="00987855">
        <w:tblPrEx>
          <w:tblCellMar>
            <w:bottom w:w="0" w:type="dxa"/>
          </w:tblCellMar>
        </w:tblPrEx>
        <w:trPr>
          <w:cantSplit/>
          <w:trHeight w:val="578"/>
          <w:jc w:val="center"/>
        </w:trPr>
        <w:tc>
          <w:tcPr>
            <w:tcW w:w="427" w:type="dxa"/>
            <w:vMerge/>
            <w:tcBorders>
              <w:bottom w:val="nil"/>
            </w:tcBorders>
            <w:shd w:val="clear" w:color="auto" w:fill="auto"/>
          </w:tcPr>
          <w:p w14:paraId="1749FBC0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C4BBB56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05E89C3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s</w:t>
            </w:r>
            <w:r w:rsidRPr="005C01AC">
              <w:rPr>
                <w:rFonts w:ascii="Arial" w:hAnsi="Arial" w:cs="Arial"/>
                <w:sz w:val="16"/>
                <w:szCs w:val="16"/>
              </w:rPr>
              <w:t>uchy/</w:t>
            </w:r>
          </w:p>
          <w:p w14:paraId="55D7EE88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w</w:t>
            </w:r>
            <w:r w:rsidRPr="005C01AC">
              <w:rPr>
                <w:rFonts w:ascii="Arial" w:hAnsi="Arial" w:cs="Arial"/>
                <w:sz w:val="16"/>
                <w:szCs w:val="16"/>
              </w:rPr>
              <w:t>ilgotny/</w:t>
            </w:r>
          </w:p>
          <w:p w14:paraId="57E6B870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01AC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 w:rsidRPr="005C01AC">
              <w:rPr>
                <w:rFonts w:ascii="Arial" w:hAnsi="Arial" w:cs="Arial"/>
                <w:sz w:val="16"/>
                <w:szCs w:val="16"/>
              </w:rPr>
              <w:t>okry</w:t>
            </w:r>
          </w:p>
        </w:tc>
        <w:tc>
          <w:tcPr>
            <w:tcW w:w="2031" w:type="dxa"/>
            <w:vMerge/>
            <w:shd w:val="clear" w:color="auto" w:fill="auto"/>
          </w:tcPr>
          <w:p w14:paraId="493E8325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2" w:type="dxa"/>
            <w:vMerge/>
            <w:shd w:val="clear" w:color="auto" w:fill="auto"/>
          </w:tcPr>
          <w:p w14:paraId="7E39EFD7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2" w:type="dxa"/>
            <w:gridSpan w:val="2"/>
            <w:vMerge/>
            <w:shd w:val="clear" w:color="auto" w:fill="auto"/>
            <w:vAlign w:val="center"/>
          </w:tcPr>
          <w:p w14:paraId="0FB2FD4D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60AC1F8E" w14:textId="77777777" w:rsidR="006839E6" w:rsidRPr="005C01AC" w:rsidRDefault="006839E6" w:rsidP="00987855">
            <w:pPr>
              <w:spacing w:line="312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6839E6" w:rsidRPr="00D3485B" w14:paraId="4E34E717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0963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F00132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6A91A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61F61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A2B4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AACE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8655A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5C406B20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923C7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581C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0C17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3B4DC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23605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3411BE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9996F0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37ADFE03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5A80B8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108E15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BABAC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29C1FCA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7C4467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58E9D9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102024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9C5C465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F69960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66BB03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21325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394FBB0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85EB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A73D4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E74EC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262D2266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0C0E96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987DA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19AF2F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62826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318B93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C45E4C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623F8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5324109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D679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CCD39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DE34B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999A7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C87BDD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448794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121EBE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0ACA7432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F599DC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1C717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3A262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D7191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EA3631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2D971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0959E5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1222C403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D85904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DBA06E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A67BB9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E52115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32D0EF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B864468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FB0CB1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:rsidRPr="00D3485B" w14:paraId="673FB7D6" w14:textId="77777777" w:rsidTr="00987855">
        <w:tblPrEx>
          <w:tblCellMar>
            <w:bottom w:w="0" w:type="dxa"/>
          </w:tblCellMar>
        </w:tblPrEx>
        <w:trPr>
          <w:cantSplit/>
          <w:trHeight w:val="403"/>
          <w:jc w:val="center"/>
        </w:trPr>
        <w:tc>
          <w:tcPr>
            <w:tcW w:w="4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C6552B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BE47AA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CFED97" w14:textId="77777777" w:rsidR="006839E6" w:rsidRPr="00D3485B" w:rsidRDefault="006839E6" w:rsidP="00987855">
            <w:pPr>
              <w:jc w:val="center"/>
              <w:rPr>
                <w:b/>
              </w:rPr>
            </w:pPr>
          </w:p>
        </w:tc>
        <w:tc>
          <w:tcPr>
            <w:tcW w:w="20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DAB9D6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180382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203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4B77FB" w14:textId="77777777" w:rsidR="006839E6" w:rsidRPr="00C17A5A" w:rsidRDefault="006839E6" w:rsidP="00987855">
            <w:pPr>
              <w:jc w:val="center"/>
              <w:rPr>
                <w:i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E46A549" w14:textId="77777777" w:rsidR="006839E6" w:rsidRPr="00D3485B" w:rsidRDefault="006839E6" w:rsidP="009878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839E6" w14:paraId="469D0ADE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8"/>
          </w:tcPr>
          <w:p w14:paraId="127C702D" w14:textId="77777777" w:rsidR="006839E6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3B1256">
              <w:rPr>
                <w:rFonts w:ascii="Arial" w:hAnsi="Arial"/>
                <w:sz w:val="16"/>
              </w:rPr>
              <w:t>*</w:t>
            </w:r>
            <w:r w:rsidRPr="003B1256"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3B1256">
              <w:rPr>
                <w:rFonts w:ascii="Arial" w:hAnsi="Arial"/>
                <w:sz w:val="16"/>
              </w:rPr>
              <w:t>niepotrzebne skreślić</w:t>
            </w:r>
          </w:p>
          <w:p w14:paraId="4AE8233F" w14:textId="77777777" w:rsidR="006839E6" w:rsidRDefault="006839E6" w:rsidP="00987855">
            <w:pPr>
              <w:spacing w:line="312" w:lineRule="auto"/>
              <w:rPr>
                <w:rFonts w:ascii="Arial" w:hAnsi="Arial"/>
                <w:sz w:val="16"/>
              </w:rPr>
            </w:pPr>
            <w:r w:rsidRPr="005C01AC">
              <w:rPr>
                <w:rFonts w:ascii="Arial" w:hAnsi="Arial"/>
                <w:sz w:val="16"/>
              </w:rPr>
              <w:t>W przypadku braku miejsca, tabelę kontynuować w załączniku (formularz identyczny z tą stron</w:t>
            </w:r>
            <w:r>
              <w:rPr>
                <w:rFonts w:ascii="Arial" w:hAnsi="Arial"/>
                <w:sz w:val="16"/>
              </w:rPr>
              <w:t>ą</w:t>
            </w:r>
            <w:r w:rsidRPr="005C01AC">
              <w:rPr>
                <w:rFonts w:ascii="Arial" w:hAnsi="Arial"/>
                <w:sz w:val="16"/>
              </w:rPr>
              <w:t xml:space="preserve"> protokołu)</w:t>
            </w:r>
          </w:p>
        </w:tc>
      </w:tr>
    </w:tbl>
    <w:p w14:paraId="11B6BE78" w14:textId="77777777" w:rsidR="006839E6" w:rsidRDefault="006839E6" w:rsidP="006839E6">
      <w:pPr>
        <w:pStyle w:val="Tekstpodstawowy"/>
        <w:rPr>
          <w:rFonts w:eastAsia="Symbol"/>
        </w:rPr>
      </w:pPr>
    </w:p>
    <w:p w14:paraId="2AB5B093" w14:textId="77777777" w:rsidR="006839E6" w:rsidRDefault="006839E6" w:rsidP="006839E6">
      <w:pPr>
        <w:tabs>
          <w:tab w:val="left" w:pos="993"/>
        </w:tabs>
        <w:ind w:left="993" w:hanging="993"/>
        <w:rPr>
          <w:rFonts w:ascii="Arial" w:hAnsi="Arial"/>
          <w:sz w:val="20"/>
        </w:rPr>
        <w:sectPr w:rsidR="006839E6" w:rsidSect="00987855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1906" w:h="16838" w:code="9"/>
          <w:pgMar w:top="709" w:right="1418" w:bottom="1418" w:left="1418" w:header="709" w:footer="709" w:gutter="0"/>
          <w:cols w:space="708"/>
        </w:sectPr>
      </w:pPr>
    </w:p>
    <w:p w14:paraId="1743CCF9" w14:textId="77777777" w:rsidR="006839E6" w:rsidRPr="004472AA" w:rsidRDefault="006839E6" w:rsidP="006839E6">
      <w:pPr>
        <w:tabs>
          <w:tab w:val="left" w:pos="993"/>
        </w:tabs>
        <w:ind w:left="993" w:hanging="993"/>
        <w:rPr>
          <w:rFonts w:ascii="Arial" w:hAnsi="Arial"/>
          <w:sz w:val="6"/>
        </w:rPr>
      </w:pPr>
    </w:p>
    <w:tbl>
      <w:tblPr>
        <w:tblW w:w="14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96"/>
        <w:gridCol w:w="397"/>
        <w:gridCol w:w="397"/>
        <w:gridCol w:w="397"/>
        <w:gridCol w:w="397"/>
        <w:gridCol w:w="803"/>
        <w:gridCol w:w="803"/>
        <w:gridCol w:w="662"/>
        <w:gridCol w:w="642"/>
        <w:gridCol w:w="643"/>
        <w:gridCol w:w="643"/>
        <w:gridCol w:w="642"/>
        <w:gridCol w:w="643"/>
        <w:gridCol w:w="643"/>
        <w:gridCol w:w="614"/>
        <w:gridCol w:w="615"/>
        <w:gridCol w:w="614"/>
        <w:gridCol w:w="614"/>
        <w:gridCol w:w="615"/>
        <w:gridCol w:w="585"/>
        <w:gridCol w:w="152"/>
        <w:gridCol w:w="415"/>
        <w:gridCol w:w="567"/>
        <w:gridCol w:w="567"/>
        <w:gridCol w:w="788"/>
      </w:tblGrid>
      <w:tr w:rsidR="006839E6" w14:paraId="6814E640" w14:textId="77777777" w:rsidTr="00987855">
        <w:tblPrEx>
          <w:tblCellMar>
            <w:bottom w:w="0" w:type="dxa"/>
          </w:tblCellMar>
        </w:tblPrEx>
        <w:trPr>
          <w:cantSplit/>
          <w:trHeight w:val="454"/>
        </w:trPr>
        <w:tc>
          <w:tcPr>
            <w:tcW w:w="12413" w:type="dxa"/>
            <w:gridSpan w:val="22"/>
            <w:shd w:val="clear" w:color="auto" w:fill="E0E0E0"/>
            <w:vAlign w:val="center"/>
          </w:tcPr>
          <w:p w14:paraId="1F1B3092" w14:textId="77777777" w:rsidR="006839E6" w:rsidRPr="00892AD7" w:rsidRDefault="006839E6" w:rsidP="00987855">
            <w:pPr>
              <w:jc w:val="center"/>
              <w:rPr>
                <w:rFonts w:ascii="Arial" w:hAnsi="Arial"/>
                <w:bCs/>
              </w:rPr>
            </w:pPr>
            <w:r>
              <w:br w:type="page"/>
            </w:r>
            <w:r w:rsidRPr="00290A31">
              <w:rPr>
                <w:rFonts w:ascii="Arial" w:hAnsi="Arial"/>
                <w:b/>
              </w:rPr>
              <w:t>PROTOKÓŁ/ZAŁĄCZNIK nr ... do protokołu nr</w:t>
            </w:r>
            <w:r w:rsidRPr="00290A31">
              <w:rPr>
                <w:rFonts w:ascii="Arial" w:hAnsi="Arial"/>
                <w:bCs/>
              </w:rPr>
              <w:t>*</w:t>
            </w:r>
            <w:r w:rsidRPr="00290A31">
              <w:rPr>
                <w:rFonts w:ascii="Arial" w:hAnsi="Arial"/>
                <w:bCs/>
                <w:vertAlign w:val="superscript"/>
              </w:rPr>
              <w:t>)</w:t>
            </w:r>
            <w:r w:rsidRPr="00290A31">
              <w:rPr>
                <w:rFonts w:ascii="Arial" w:hAnsi="Arial"/>
                <w:b/>
              </w:rPr>
              <w:t> 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2337" w:type="dxa"/>
            <w:gridSpan w:val="4"/>
            <w:shd w:val="clear" w:color="auto" w:fill="E0E0E0"/>
            <w:vAlign w:val="center"/>
          </w:tcPr>
          <w:p w14:paraId="712308C8" w14:textId="77777777" w:rsidR="006839E6" w:rsidRPr="00892AD7" w:rsidRDefault="006839E6" w:rsidP="00987855">
            <w:pPr>
              <w:jc w:val="center"/>
              <w:rPr>
                <w:rFonts w:ascii="Arial" w:hAnsi="Arial"/>
                <w:bCs/>
              </w:rPr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3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0C302D9C" w14:textId="77777777" w:rsidTr="00987855">
        <w:tblPrEx>
          <w:tblCellMar>
            <w:bottom w:w="0" w:type="dxa"/>
          </w:tblCellMar>
        </w:tblPrEx>
        <w:trPr>
          <w:cantSplit/>
          <w:trHeight w:val="347"/>
        </w:trPr>
        <w:tc>
          <w:tcPr>
            <w:tcW w:w="14750" w:type="dxa"/>
            <w:gridSpan w:val="26"/>
            <w:shd w:val="clear" w:color="auto" w:fill="E0E0E0"/>
            <w:vAlign w:val="center"/>
          </w:tcPr>
          <w:p w14:paraId="04D2205C" w14:textId="77777777" w:rsidR="006839E6" w:rsidRPr="00773E40" w:rsidRDefault="006839E6" w:rsidP="00987855">
            <w:pPr>
              <w:spacing w:line="312" w:lineRule="auto"/>
              <w:jc w:val="center"/>
              <w:rPr>
                <w:rFonts w:ascii="Arial" w:hAnsi="Arial"/>
                <w:b/>
              </w:rPr>
            </w:pPr>
            <w:r w:rsidRPr="00892AD7">
              <w:rPr>
                <w:rFonts w:ascii="Arial" w:hAnsi="Arial"/>
                <w:b/>
                <w:sz w:val="22"/>
                <w:szCs w:val="22"/>
              </w:rPr>
              <w:t xml:space="preserve">POMIARY NAPIĘĆ DOTYKOWYCH, SPRAWDZENIE CIĄGŁOŚCI PRZEWODÓW UZIEMIAJĄCYCH I POMIAR </w:t>
            </w:r>
            <w:r w:rsidRPr="00892AD7">
              <w:rPr>
                <w:rFonts w:ascii="Arial" w:hAnsi="Arial"/>
                <w:b/>
                <w:i/>
                <w:iCs/>
                <w:sz w:val="22"/>
                <w:szCs w:val="22"/>
              </w:rPr>
              <w:t>R</w:t>
            </w:r>
            <w:r w:rsidRPr="00892AD7">
              <w:rPr>
                <w:rFonts w:ascii="Arial" w:hAnsi="Arial"/>
                <w:b/>
                <w:sz w:val="22"/>
                <w:szCs w:val="22"/>
                <w:vertAlign w:val="subscript"/>
              </w:rPr>
              <w:t>E</w:t>
            </w:r>
            <w:r w:rsidRPr="00892AD7">
              <w:rPr>
                <w:rFonts w:ascii="Arial" w:hAnsi="Arial"/>
                <w:b/>
                <w:sz w:val="22"/>
                <w:szCs w:val="22"/>
              </w:rPr>
              <w:t xml:space="preserve"> lub </w:t>
            </w:r>
            <w:r w:rsidRPr="00892AD7">
              <w:rPr>
                <w:rFonts w:ascii="Arial" w:hAnsi="Arial"/>
                <w:b/>
                <w:i/>
                <w:iCs/>
                <w:sz w:val="22"/>
                <w:szCs w:val="22"/>
              </w:rPr>
              <w:t>U</w:t>
            </w:r>
            <w:r w:rsidRPr="00892AD7">
              <w:rPr>
                <w:rFonts w:ascii="Arial" w:hAnsi="Arial"/>
                <w:b/>
                <w:sz w:val="22"/>
                <w:szCs w:val="22"/>
                <w:vertAlign w:val="subscript"/>
              </w:rPr>
              <w:t>E</w:t>
            </w:r>
            <w:r w:rsidRPr="00892AD7">
              <w:rPr>
                <w:rFonts w:ascii="Arial" w:hAnsi="Arial"/>
                <w:b/>
                <w:sz w:val="22"/>
                <w:szCs w:val="22"/>
              </w:rPr>
              <w:t xml:space="preserve"> PRZY SŁUPACH WN</w:t>
            </w:r>
          </w:p>
        </w:tc>
      </w:tr>
      <w:tr w:rsidR="006839E6" w14:paraId="09E14915" w14:textId="77777777" w:rsidTr="00987855">
        <w:tblPrEx>
          <w:tblCellMar>
            <w:bottom w:w="0" w:type="dxa"/>
          </w:tblCellMar>
        </w:tblPrEx>
        <w:trPr>
          <w:cantSplit/>
          <w:trHeight w:val="353"/>
        </w:trPr>
        <w:tc>
          <w:tcPr>
            <w:tcW w:w="14750" w:type="dxa"/>
            <w:gridSpan w:val="26"/>
            <w:vAlign w:val="center"/>
          </w:tcPr>
          <w:p w14:paraId="2F527863" w14:textId="77777777" w:rsidR="006839E6" w:rsidRPr="00612476" w:rsidRDefault="006839E6" w:rsidP="00987855">
            <w:pPr>
              <w:spacing w:line="264" w:lineRule="auto"/>
              <w:rPr>
                <w:rFonts w:ascii="Arial" w:hAnsi="Arial"/>
                <w:color w:val="008000"/>
                <w:sz w:val="22"/>
                <w:szCs w:val="22"/>
                <w:vertAlign w:val="subscript"/>
              </w:rPr>
            </w:pPr>
            <w:r w:rsidRPr="00612476">
              <w:rPr>
                <w:rFonts w:ascii="Arial" w:hAnsi="Arial"/>
                <w:sz w:val="22"/>
                <w:szCs w:val="22"/>
              </w:rPr>
              <w:t xml:space="preserve">Przyrządy pomiarowe do pomiaru </w:t>
            </w:r>
            <w:r w:rsidRPr="00612476">
              <w:rPr>
                <w:rFonts w:ascii="Arial" w:hAnsi="Arial"/>
                <w:i/>
                <w:iCs/>
                <w:sz w:val="22"/>
                <w:szCs w:val="22"/>
              </w:rPr>
              <w:t>U</w:t>
            </w:r>
            <w:r w:rsidRPr="00612476">
              <w:rPr>
                <w:rFonts w:ascii="Arial" w:hAnsi="Arial"/>
                <w:sz w:val="22"/>
                <w:szCs w:val="22"/>
                <w:vertAlign w:val="subscript"/>
              </w:rPr>
              <w:t>T</w:t>
            </w:r>
            <w:r w:rsidRPr="00612476">
              <w:rPr>
                <w:rFonts w:ascii="Arial" w:hAnsi="Arial"/>
                <w:sz w:val="22"/>
                <w:szCs w:val="22"/>
              </w:rPr>
              <w:t>: rodzaj, typ, numer .............................................................................................................</w:t>
            </w:r>
            <w:r>
              <w:rPr>
                <w:rFonts w:ascii="Arial" w:hAnsi="Arial"/>
                <w:sz w:val="22"/>
                <w:szCs w:val="22"/>
              </w:rPr>
              <w:t>......</w:t>
            </w:r>
            <w:r w:rsidRPr="00612476">
              <w:rPr>
                <w:rFonts w:ascii="Arial" w:hAnsi="Arial"/>
                <w:sz w:val="22"/>
                <w:szCs w:val="22"/>
              </w:rPr>
              <w:t>.........</w:t>
            </w:r>
          </w:p>
        </w:tc>
      </w:tr>
      <w:tr w:rsidR="006839E6" w14:paraId="55180BC2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22BD5950" w14:textId="77777777" w:rsidR="006839E6" w:rsidRPr="00612476" w:rsidRDefault="006839E6" w:rsidP="00987855">
            <w:pPr>
              <w:tabs>
                <w:tab w:val="left" w:pos="8931"/>
              </w:tabs>
              <w:spacing w:line="264" w:lineRule="auto"/>
              <w:rPr>
                <w:rFonts w:ascii="Arial" w:hAnsi="Arial"/>
                <w:sz w:val="22"/>
                <w:szCs w:val="22"/>
              </w:rPr>
            </w:pPr>
            <w:r w:rsidRPr="00612476">
              <w:rPr>
                <w:rFonts w:ascii="Arial" w:hAnsi="Arial"/>
                <w:sz w:val="22"/>
                <w:szCs w:val="22"/>
              </w:rPr>
              <w:t xml:space="preserve">Przyrządy pomiarowe do pomiaru napięć </w:t>
            </w:r>
            <w:proofErr w:type="spellStart"/>
            <w:r w:rsidRPr="00612476">
              <w:rPr>
                <w:rFonts w:ascii="Arial" w:hAnsi="Arial"/>
                <w:sz w:val="22"/>
                <w:szCs w:val="22"/>
              </w:rPr>
              <w:t>uziomowych</w:t>
            </w:r>
            <w:proofErr w:type="spellEnd"/>
            <w:r w:rsidRPr="00612476">
              <w:rPr>
                <w:rFonts w:ascii="Arial" w:hAnsi="Arial"/>
                <w:sz w:val="22"/>
                <w:szCs w:val="22"/>
              </w:rPr>
              <w:t xml:space="preserve"> lub rezystancji uziemienia:</w:t>
            </w:r>
            <w:r w:rsidRPr="00612476">
              <w:rPr>
                <w:rFonts w:ascii="Arial" w:hAnsi="Arial"/>
                <w:sz w:val="22"/>
                <w:szCs w:val="22"/>
              </w:rPr>
              <w:tab/>
              <w:t xml:space="preserve">typ ........................... , nr ............................ </w:t>
            </w:r>
          </w:p>
        </w:tc>
      </w:tr>
      <w:tr w:rsidR="006839E6" w14:paraId="76921D26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1687E613" w14:textId="77777777" w:rsidR="006839E6" w:rsidRPr="00612476" w:rsidRDefault="006839E6" w:rsidP="00987855">
            <w:pPr>
              <w:rPr>
                <w:rFonts w:ascii="Arial" w:hAnsi="Arial"/>
                <w:bCs/>
                <w:sz w:val="22"/>
                <w:szCs w:val="22"/>
              </w:rPr>
            </w:pPr>
            <w:r w:rsidRPr="00612476">
              <w:rPr>
                <w:rFonts w:ascii="Arial" w:hAnsi="Arial"/>
                <w:bCs/>
                <w:sz w:val="22"/>
                <w:szCs w:val="22"/>
              </w:rPr>
              <w:t>Opis układu pomiarowego i zastosowane metody pomiarowe</w:t>
            </w:r>
            <w:r>
              <w:rPr>
                <w:rFonts w:ascii="Arial" w:hAnsi="Arial"/>
                <w:bCs/>
                <w:sz w:val="22"/>
                <w:szCs w:val="22"/>
              </w:rPr>
              <w:t> 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</w:t>
            </w:r>
            <w:r>
              <w:rPr>
                <w:rFonts w:ascii="Arial" w:hAnsi="Arial"/>
                <w:bCs/>
                <w:sz w:val="22"/>
                <w:szCs w:val="22"/>
              </w:rPr>
              <w:t>.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................</w:t>
            </w:r>
            <w:r>
              <w:rPr>
                <w:rFonts w:ascii="Arial" w:hAnsi="Arial"/>
                <w:bCs/>
                <w:sz w:val="22"/>
                <w:szCs w:val="22"/>
              </w:rPr>
              <w:t>.....................................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..............................................................................</w:t>
            </w:r>
            <w:r>
              <w:rPr>
                <w:rFonts w:ascii="Arial" w:hAnsi="Arial"/>
                <w:bCs/>
                <w:sz w:val="22"/>
                <w:szCs w:val="22"/>
              </w:rPr>
              <w:br/>
              <w:t>…………………………………………………………………………………………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.........................................................................</w:t>
            </w:r>
            <w:r>
              <w:rPr>
                <w:rFonts w:ascii="Arial" w:hAnsi="Arial"/>
                <w:bCs/>
                <w:sz w:val="22"/>
                <w:szCs w:val="22"/>
              </w:rPr>
              <w:t>........................................</w:t>
            </w:r>
            <w:r w:rsidRPr="00612476">
              <w:rPr>
                <w:rFonts w:ascii="Arial" w:hAnsi="Arial"/>
                <w:bCs/>
                <w:sz w:val="22"/>
                <w:szCs w:val="22"/>
              </w:rPr>
              <w:t>...</w:t>
            </w:r>
          </w:p>
        </w:tc>
      </w:tr>
      <w:tr w:rsidR="006839E6" w14:paraId="7645E73F" w14:textId="77777777" w:rsidTr="00987855">
        <w:tblPrEx>
          <w:tblCellMar>
            <w:bottom w:w="0" w:type="dxa"/>
          </w:tblCellMar>
        </w:tblPrEx>
        <w:trPr>
          <w:cantSplit/>
          <w:trHeight w:val="954"/>
        </w:trPr>
        <w:tc>
          <w:tcPr>
            <w:tcW w:w="496" w:type="dxa"/>
            <w:vMerge w:val="restart"/>
            <w:vAlign w:val="center"/>
          </w:tcPr>
          <w:p w14:paraId="5E752820" w14:textId="77777777" w:rsidR="006839E6" w:rsidRPr="00612476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14:paraId="4F912E10" w14:textId="77777777" w:rsidR="006839E6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  <w:r w:rsidRPr="00612476">
              <w:rPr>
                <w:rFonts w:ascii="Arial" w:hAnsi="Arial"/>
                <w:sz w:val="16"/>
              </w:rPr>
              <w:t>Nr słupa, identyfikacja elementu sprawdzanego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0FA0FEDF" w14:textId="77777777" w:rsidR="006839E6" w:rsidRDefault="006839E6" w:rsidP="00987855">
            <w:pPr>
              <w:spacing w:line="264" w:lineRule="auto"/>
              <w:jc w:val="center"/>
              <w:rPr>
                <w:rFonts w:ascii="Arial" w:hAnsi="Arial"/>
                <w:vertAlign w:val="sub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Ew. modyfikacje metody pomiaru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2E5E696F" w14:textId="77777777" w:rsidR="006839E6" w:rsidRDefault="006839E6" w:rsidP="00987855">
            <w:pPr>
              <w:spacing w:line="264" w:lineRule="auto"/>
              <w:jc w:val="center"/>
              <w:rPr>
                <w:rFonts w:ascii="Arial" w:hAnsi="Arial"/>
                <w:color w:val="008000"/>
                <w:sz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Wynik pomiaru </w:t>
            </w:r>
            <w:r w:rsidRPr="004815EE">
              <w:rPr>
                <w:rFonts w:ascii="Arial" w:hAnsi="Arial"/>
                <w:i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 xml:space="preserve">TM </w:t>
            </w:r>
            <w:r w:rsidRPr="004815EE">
              <w:rPr>
                <w:rFonts w:ascii="Arial" w:hAnsi="Arial"/>
                <w:sz w:val="16"/>
                <w:szCs w:val="16"/>
              </w:rPr>
              <w:t>(</w:t>
            </w:r>
            <w:r w:rsidRPr="004815EE">
              <w:rPr>
                <w:rFonts w:ascii="Arial" w:hAnsi="Arial"/>
                <w:i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STM</w:t>
            </w:r>
            <w:r w:rsidRPr="004815EE">
              <w:rPr>
                <w:rFonts w:ascii="Arial" w:hAnsi="Arial"/>
                <w:sz w:val="16"/>
                <w:szCs w:val="16"/>
              </w:rPr>
              <w:t>)</w:t>
            </w:r>
            <w:r>
              <w:rPr>
                <w:rFonts w:ascii="Arial" w:hAnsi="Arial"/>
                <w:sz w:val="16"/>
                <w:szCs w:val="16"/>
              </w:rPr>
              <w:t>,</w:t>
            </w:r>
            <w:r w:rsidRPr="004815E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 w:rsidRPr="004815EE">
              <w:rPr>
                <w:rFonts w:ascii="Arial" w:hAnsi="Arial"/>
                <w:sz w:val="16"/>
                <w:szCs w:val="16"/>
              </w:rPr>
              <w:t>V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76FF988B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Prąd pomiarowy 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/>
                <w:sz w:val="16"/>
                <w:szCs w:val="16"/>
              </w:rPr>
              <w:t xml:space="preserve">, w </w:t>
            </w:r>
            <w:r w:rsidRPr="004815EE">
              <w:rPr>
                <w:rFonts w:ascii="Arial" w:hAnsi="Arial"/>
                <w:sz w:val="16"/>
                <w:szCs w:val="16"/>
              </w:rPr>
              <w:t>A</w:t>
            </w:r>
          </w:p>
        </w:tc>
        <w:tc>
          <w:tcPr>
            <w:tcW w:w="397" w:type="dxa"/>
            <w:vMerge w:val="restart"/>
            <w:textDirection w:val="btLr"/>
            <w:vAlign w:val="center"/>
          </w:tcPr>
          <w:p w14:paraId="468C08CD" w14:textId="77777777" w:rsidR="006839E6" w:rsidRPr="003A02F9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bscript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Współczynnik </w:t>
            </w:r>
            <w:proofErr w:type="spellStart"/>
            <w:r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>
              <w:rPr>
                <w:rFonts w:ascii="Arial" w:hAnsi="Arial"/>
                <w:sz w:val="16"/>
                <w:szCs w:val="16"/>
                <w:vertAlign w:val="subscript"/>
              </w:rPr>
              <w:t>Z</w:t>
            </w:r>
            <w:proofErr w:type="spellEnd"/>
          </w:p>
        </w:tc>
        <w:tc>
          <w:tcPr>
            <w:tcW w:w="803" w:type="dxa"/>
            <w:vMerge w:val="restart"/>
            <w:textDirection w:val="btLr"/>
            <w:vAlign w:val="center"/>
          </w:tcPr>
          <w:p w14:paraId="053A8781" w14:textId="77777777" w:rsidR="006839E6" w:rsidRPr="009A77EE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Prąd uziomowy </w:t>
            </w:r>
            <w:r>
              <w:rPr>
                <w:rFonts w:ascii="Arial" w:hAnsi="Arial"/>
                <w:sz w:val="16"/>
                <w:szCs w:val="16"/>
              </w:rPr>
              <w:t xml:space="preserve">rzeczywisty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 xml:space="preserve">w sprawdzanym miejscu linii </w:t>
            </w:r>
            <w:r w:rsidRPr="004815EE">
              <w:rPr>
                <w:rFonts w:ascii="Arial" w:hAnsi="Arial"/>
                <w:i/>
                <w:sz w:val="16"/>
                <w:szCs w:val="16"/>
              </w:rPr>
              <w:t>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5B4E08">
              <w:rPr>
                <w:rFonts w:ascii="Arial" w:hAnsi="Arial"/>
                <w:sz w:val="16"/>
                <w:szCs w:val="16"/>
              </w:rPr>
              <w:t>= </w:t>
            </w:r>
            <w:r w:rsidRPr="005B4E08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5B4E08">
              <w:rPr>
                <w:rFonts w:ascii="Arial" w:hAnsi="Arial"/>
                <w:sz w:val="16"/>
                <w:szCs w:val="16"/>
                <w:vertAlign w:val="subscript"/>
              </w:rPr>
              <w:t>k1</w:t>
            </w:r>
            <w:r>
              <w:rPr>
                <w:rFonts w:ascii="Arial" w:hAnsi="Arial"/>
                <w:sz w:val="16"/>
                <w:szCs w:val="16"/>
              </w:rPr>
              <w:t>”*</w:t>
            </w:r>
            <w:r w:rsidRPr="00767959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>
              <w:rPr>
                <w:rFonts w:ascii="Arial" w:hAnsi="Arial"/>
                <w:sz w:val="16"/>
                <w:szCs w:val="16"/>
              </w:rPr>
              <w:t>,</w:t>
            </w:r>
            <w:r w:rsidRPr="004815E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w </w:t>
            </w:r>
            <w:r w:rsidRPr="004815EE">
              <w:rPr>
                <w:rFonts w:ascii="Arial" w:hAnsi="Arial"/>
                <w:sz w:val="16"/>
                <w:szCs w:val="16"/>
              </w:rPr>
              <w:t>A</w:t>
            </w:r>
          </w:p>
        </w:tc>
        <w:tc>
          <w:tcPr>
            <w:tcW w:w="803" w:type="dxa"/>
            <w:vMerge w:val="restart"/>
            <w:textDirection w:val="btLr"/>
            <w:vAlign w:val="center"/>
          </w:tcPr>
          <w:p w14:paraId="316D09F9" w14:textId="77777777" w:rsidR="006839E6" w:rsidRPr="008E52C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Rzeczywiste napięcie dotykowe 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(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ST</w:t>
            </w:r>
            <w:r w:rsidRPr="004815EE">
              <w:rPr>
                <w:rFonts w:ascii="Arial" w:hAnsi="Arial"/>
                <w:sz w:val="16"/>
                <w:szCs w:val="16"/>
              </w:rPr>
              <w:t>)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=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proofErr w:type="spellStart"/>
            <w:r>
              <w:rPr>
                <w:rFonts w:ascii="Arial" w:hAnsi="Arial"/>
                <w:sz w:val="16"/>
                <w:szCs w:val="16"/>
              </w:rPr>
              <w:t>k</w:t>
            </w:r>
            <w:r w:rsidRPr="003A02F9">
              <w:rPr>
                <w:rFonts w:ascii="Arial" w:hAnsi="Arial"/>
                <w:sz w:val="16"/>
                <w:szCs w:val="16"/>
                <w:vertAlign w:val="subscript"/>
              </w:rPr>
              <w:t>Z</w:t>
            </w:r>
            <w:r>
              <w:rPr>
                <w:rFonts w:ascii="Arial" w:hAnsi="Arial" w:cs="Arial"/>
                <w:sz w:val="16"/>
                <w:szCs w:val="16"/>
              </w:rPr>
              <w:t>·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TM</w:t>
            </w:r>
            <w:proofErr w:type="spellEnd"/>
            <w:r w:rsidRPr="004815EE">
              <w:rPr>
                <w:rFonts w:ascii="Arial" w:hAnsi="Arial"/>
                <w:sz w:val="16"/>
                <w:szCs w:val="16"/>
              </w:rPr>
              <w:t>(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 w:rsidRPr="004815EE">
              <w:rPr>
                <w:rFonts w:ascii="Arial" w:hAnsi="Arial"/>
                <w:sz w:val="16"/>
                <w:szCs w:val="16"/>
              </w:rPr>
              <w:t>/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 w:rsidRPr="004815EE">
              <w:rPr>
                <w:rFonts w:ascii="Arial" w:hAnsi="Arial"/>
                <w:sz w:val="16"/>
                <w:szCs w:val="16"/>
              </w:rPr>
              <w:t>)</w:t>
            </w:r>
            <w:r>
              <w:rPr>
                <w:rFonts w:ascii="Arial" w:hAnsi="Arial"/>
                <w:sz w:val="16"/>
                <w:szCs w:val="16"/>
              </w:rPr>
              <w:t xml:space="preserve">, w </w:t>
            </w:r>
            <w:r w:rsidRPr="004815EE">
              <w:rPr>
                <w:rFonts w:ascii="Arial" w:hAnsi="Arial"/>
                <w:sz w:val="16"/>
                <w:szCs w:val="16"/>
              </w:rPr>
              <w:t>V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</w:p>
          <w:p w14:paraId="3F247272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</w:p>
        </w:tc>
        <w:tc>
          <w:tcPr>
            <w:tcW w:w="662" w:type="dxa"/>
            <w:vMerge w:val="restart"/>
            <w:textDirection w:val="btLr"/>
            <w:vAlign w:val="center"/>
          </w:tcPr>
          <w:p w14:paraId="744742D9" w14:textId="77777777" w:rsidR="006839E6" w:rsidRPr="00F13C5A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Warunek 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T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sym w:font="Symbol" w:char="F0A3"/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ST</w:t>
            </w:r>
            <w:r w:rsidRPr="00F13C5A"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sym w:font="Symbol" w:char="F0A3"/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F13C5A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4815EE">
              <w:rPr>
                <w:rFonts w:ascii="Arial" w:hAnsi="Arial"/>
                <w:sz w:val="16"/>
                <w:szCs w:val="16"/>
                <w:vertAlign w:val="subscript"/>
              </w:rPr>
              <w:t>D1</w:t>
            </w:r>
            <w:r w:rsidRPr="004815EE">
              <w:rPr>
                <w:rFonts w:ascii="Arial" w:hAnsi="Arial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F13C5A">
              <w:rPr>
                <w:rFonts w:ascii="Arial" w:hAnsi="Arial"/>
                <w:b/>
                <w:bCs/>
                <w:sz w:val="16"/>
                <w:szCs w:val="16"/>
              </w:rPr>
              <w:t>SPEŁNIONY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/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F13C5A">
              <w:rPr>
                <w:rFonts w:ascii="Arial" w:hAnsi="Arial"/>
                <w:b/>
                <w:bCs/>
                <w:sz w:val="16"/>
                <w:szCs w:val="16"/>
              </w:rPr>
              <w:t>NIESPEŁNIONY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928" w:type="dxa"/>
            <w:gridSpan w:val="3"/>
            <w:vAlign w:val="center"/>
          </w:tcPr>
          <w:p w14:paraId="6CDC6AF3" w14:textId="77777777" w:rsidR="006839E6" w:rsidRPr="004815EE" w:rsidRDefault="006839E6" w:rsidP="00987855">
            <w:pPr>
              <w:spacing w:line="312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Sprawdzenie ciągłości przewodu uziemiającego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>w kierunku ziemi</w:t>
            </w:r>
          </w:p>
        </w:tc>
        <w:tc>
          <w:tcPr>
            <w:tcW w:w="1928" w:type="dxa"/>
            <w:gridSpan w:val="3"/>
            <w:vAlign w:val="center"/>
          </w:tcPr>
          <w:p w14:paraId="5EFFF0AD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Sprawdzenie ciągłości przewodu uziemiającego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>w kierunku konstrukcji wsporczej</w:t>
            </w:r>
          </w:p>
        </w:tc>
        <w:tc>
          <w:tcPr>
            <w:tcW w:w="1843" w:type="dxa"/>
            <w:gridSpan w:val="3"/>
            <w:vAlign w:val="center"/>
          </w:tcPr>
          <w:p w14:paraId="1BC0F531" w14:textId="77777777" w:rsidR="006839E6" w:rsidRPr="008E52C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  <w:vertAlign w:val="superscript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Ocena stanu połączenia </w:t>
            </w:r>
            <w:r>
              <w:rPr>
                <w:rFonts w:ascii="Arial" w:hAnsi="Arial"/>
                <w:sz w:val="16"/>
                <w:szCs w:val="16"/>
              </w:rPr>
              <w:br/>
            </w:r>
            <w:r w:rsidRPr="004815EE">
              <w:rPr>
                <w:rFonts w:ascii="Arial" w:hAnsi="Arial"/>
                <w:sz w:val="16"/>
                <w:szCs w:val="16"/>
              </w:rPr>
              <w:t>z linkami odgromowymi</w:t>
            </w:r>
          </w:p>
        </w:tc>
        <w:tc>
          <w:tcPr>
            <w:tcW w:w="4303" w:type="dxa"/>
            <w:gridSpan w:val="8"/>
            <w:vAlign w:val="center"/>
          </w:tcPr>
          <w:p w14:paraId="548B1232" w14:textId="77777777" w:rsidR="006839E6" w:rsidRPr="00612476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>Pomiary odbiorcze przy rozpiętych zaciskach kontrolnych lub metodą czterocęgową</w:t>
            </w:r>
          </w:p>
        </w:tc>
      </w:tr>
      <w:tr w:rsidR="006839E6" w14:paraId="18521BAE" w14:textId="77777777" w:rsidTr="00987855">
        <w:tblPrEx>
          <w:tblCellMar>
            <w:bottom w:w="0" w:type="dxa"/>
          </w:tblCellMar>
        </w:tblPrEx>
        <w:trPr>
          <w:cantSplit/>
          <w:trHeight w:val="2540"/>
        </w:trPr>
        <w:tc>
          <w:tcPr>
            <w:tcW w:w="496" w:type="dxa"/>
            <w:vMerge/>
          </w:tcPr>
          <w:p w14:paraId="72C548FB" w14:textId="77777777" w:rsidR="006839E6" w:rsidRDefault="006839E6" w:rsidP="00987855">
            <w:pPr>
              <w:spacing w:line="312" w:lineRule="auto"/>
              <w:rPr>
                <w:rFonts w:ascii="Arial" w:hAnsi="Arial"/>
                <w:sz w:val="16"/>
              </w:rPr>
            </w:pPr>
          </w:p>
        </w:tc>
        <w:tc>
          <w:tcPr>
            <w:tcW w:w="396" w:type="dxa"/>
            <w:vMerge/>
            <w:textDirection w:val="btLr"/>
            <w:vAlign w:val="center"/>
          </w:tcPr>
          <w:p w14:paraId="158DB102" w14:textId="77777777" w:rsidR="006839E6" w:rsidRPr="00612476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77CC5BE3" w14:textId="77777777" w:rsidR="006839E6" w:rsidRPr="004815EE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75EDFC36" w14:textId="77777777" w:rsidR="006839E6" w:rsidRPr="004815EE" w:rsidRDefault="006839E6" w:rsidP="00987855">
            <w:pPr>
              <w:spacing w:line="264" w:lineRule="auto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45F1A16C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397" w:type="dxa"/>
            <w:vMerge/>
            <w:textDirection w:val="btLr"/>
            <w:vAlign w:val="center"/>
          </w:tcPr>
          <w:p w14:paraId="61CA852C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03" w:type="dxa"/>
            <w:vMerge/>
            <w:textDirection w:val="btLr"/>
            <w:vAlign w:val="center"/>
          </w:tcPr>
          <w:p w14:paraId="3163DA21" w14:textId="77777777" w:rsidR="006839E6" w:rsidRPr="004815EE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803" w:type="dxa"/>
            <w:vMerge/>
            <w:textDirection w:val="btLr"/>
            <w:vAlign w:val="center"/>
          </w:tcPr>
          <w:p w14:paraId="5EB3E21A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62" w:type="dxa"/>
            <w:vMerge/>
            <w:textDirection w:val="btLr"/>
            <w:vAlign w:val="center"/>
          </w:tcPr>
          <w:p w14:paraId="35F5EF8A" w14:textId="77777777" w:rsidR="006839E6" w:rsidRPr="004815EE" w:rsidRDefault="006839E6" w:rsidP="00987855">
            <w:pPr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642" w:type="dxa"/>
            <w:textDirection w:val="btLr"/>
            <w:vAlign w:val="center"/>
          </w:tcPr>
          <w:p w14:paraId="36F350C8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Metoda</w:t>
            </w:r>
          </w:p>
        </w:tc>
        <w:tc>
          <w:tcPr>
            <w:tcW w:w="643" w:type="dxa"/>
            <w:textDirection w:val="btLr"/>
            <w:vAlign w:val="center"/>
          </w:tcPr>
          <w:p w14:paraId="2F6EE5B8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Wskazanie</w:t>
            </w:r>
          </w:p>
        </w:tc>
        <w:tc>
          <w:tcPr>
            <w:tcW w:w="643" w:type="dxa"/>
            <w:textDirection w:val="btLr"/>
          </w:tcPr>
          <w:p w14:paraId="4C6F8E3F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Ocena ciągłości</w:t>
            </w:r>
          </w:p>
          <w:p w14:paraId="6EB0EEE2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b/>
                <w:sz w:val="16"/>
                <w:szCs w:val="16"/>
              </w:rPr>
              <w:t>JEST / BRAK</w:t>
            </w:r>
          </w:p>
        </w:tc>
        <w:tc>
          <w:tcPr>
            <w:tcW w:w="642" w:type="dxa"/>
            <w:textDirection w:val="btLr"/>
            <w:vAlign w:val="center"/>
          </w:tcPr>
          <w:p w14:paraId="14C958CD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Metoda</w:t>
            </w:r>
          </w:p>
        </w:tc>
        <w:tc>
          <w:tcPr>
            <w:tcW w:w="643" w:type="dxa"/>
            <w:textDirection w:val="btLr"/>
            <w:vAlign w:val="center"/>
          </w:tcPr>
          <w:p w14:paraId="0B607E54" w14:textId="77777777" w:rsidR="006839E6" w:rsidRPr="00612476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Wskazanie</w:t>
            </w:r>
          </w:p>
        </w:tc>
        <w:tc>
          <w:tcPr>
            <w:tcW w:w="643" w:type="dxa"/>
            <w:textDirection w:val="btLr"/>
          </w:tcPr>
          <w:p w14:paraId="0FDB056E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Ocena ciągłości</w:t>
            </w:r>
          </w:p>
          <w:p w14:paraId="606C072E" w14:textId="77777777" w:rsidR="006839E6" w:rsidRPr="004815EE" w:rsidRDefault="006839E6" w:rsidP="00987855">
            <w:pPr>
              <w:spacing w:line="312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b/>
                <w:sz w:val="16"/>
                <w:szCs w:val="16"/>
              </w:rPr>
              <w:t>JEST / BRAK</w:t>
            </w:r>
          </w:p>
        </w:tc>
        <w:tc>
          <w:tcPr>
            <w:tcW w:w="614" w:type="dxa"/>
            <w:textDirection w:val="btLr"/>
            <w:vAlign w:val="center"/>
          </w:tcPr>
          <w:p w14:paraId="2B5C4EB9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Metoda</w:t>
            </w:r>
          </w:p>
          <w:p w14:paraId="0F44CEF9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oraz wskazanie</w:t>
            </w:r>
          </w:p>
        </w:tc>
        <w:tc>
          <w:tcPr>
            <w:tcW w:w="615" w:type="dxa"/>
            <w:textDirection w:val="btLr"/>
            <w:vAlign w:val="center"/>
          </w:tcPr>
          <w:p w14:paraId="5DC4F009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>Połączenie</w:t>
            </w:r>
          </w:p>
          <w:p w14:paraId="67397158" w14:textId="77777777" w:rsidR="006839E6" w:rsidRPr="004815EE" w:rsidRDefault="006839E6" w:rsidP="00987855">
            <w:pPr>
              <w:pStyle w:val="Tekstprzypisudolnego"/>
              <w:ind w:left="113" w:right="113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4815EE">
              <w:rPr>
                <w:rFonts w:ascii="Arial" w:hAnsi="Arial"/>
                <w:b/>
                <w:sz w:val="16"/>
                <w:szCs w:val="16"/>
              </w:rPr>
              <w:t>JEST/BRAK</w:t>
            </w:r>
          </w:p>
        </w:tc>
        <w:tc>
          <w:tcPr>
            <w:tcW w:w="614" w:type="dxa"/>
            <w:textDirection w:val="btLr"/>
            <w:vAlign w:val="center"/>
          </w:tcPr>
          <w:p w14:paraId="21BE2246" w14:textId="77777777" w:rsidR="006839E6" w:rsidRPr="00612476" w:rsidRDefault="006839E6" w:rsidP="00987855">
            <w:pPr>
              <w:spacing w:line="312" w:lineRule="auto"/>
              <w:jc w:val="center"/>
              <w:rPr>
                <w:rFonts w:ascii="Arial" w:hAnsi="Arial"/>
                <w:bCs/>
                <w:sz w:val="22"/>
                <w:szCs w:val="22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przy słupie 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SKUTECZNA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4815EE">
              <w:rPr>
                <w:rFonts w:ascii="Arial" w:hAnsi="Arial"/>
                <w:sz w:val="16"/>
                <w:szCs w:val="16"/>
              </w:rPr>
              <w:t>/</w:t>
            </w:r>
            <w:r>
              <w:rPr>
                <w:rFonts w:ascii="Arial" w:hAnsi="Arial"/>
                <w:sz w:val="16"/>
                <w:szCs w:val="16"/>
              </w:rPr>
              <w:t> 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NIESKUTECZNA</w:t>
            </w:r>
          </w:p>
        </w:tc>
        <w:tc>
          <w:tcPr>
            <w:tcW w:w="614" w:type="dxa"/>
            <w:textDirection w:val="btLr"/>
            <w:vAlign w:val="center"/>
          </w:tcPr>
          <w:p w14:paraId="1635A116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Zmierzone nap. uziomowe 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>
              <w:rPr>
                <w:rFonts w:ascii="Arial" w:hAnsi="Arial"/>
                <w:sz w:val="16"/>
                <w:szCs w:val="16"/>
              </w:rPr>
              <w:t>***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>, w V</w:t>
            </w:r>
          </w:p>
        </w:tc>
        <w:tc>
          <w:tcPr>
            <w:tcW w:w="615" w:type="dxa"/>
            <w:textDirection w:val="btLr"/>
            <w:vAlign w:val="center"/>
          </w:tcPr>
          <w:p w14:paraId="227191AD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Zmierzona rezystancja uziemienia </w:t>
            </w:r>
            <w:r w:rsidRPr="00767959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, w </w:t>
            </w:r>
            <w:r>
              <w:rPr>
                <w:rFonts w:ascii="Arial" w:hAnsi="Arial"/>
                <w:sz w:val="16"/>
                <w:szCs w:val="16"/>
              </w:rPr>
              <w:sym w:font="Symbol" w:char="F057"/>
            </w:r>
          </w:p>
        </w:tc>
        <w:tc>
          <w:tcPr>
            <w:tcW w:w="585" w:type="dxa"/>
            <w:textDirection w:val="btLr"/>
            <w:vAlign w:val="center"/>
          </w:tcPr>
          <w:p w14:paraId="79EE54AA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Współczynnik </w:t>
            </w:r>
            <w:proofErr w:type="spellStart"/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</w:p>
        </w:tc>
        <w:tc>
          <w:tcPr>
            <w:tcW w:w="567" w:type="dxa"/>
            <w:gridSpan w:val="2"/>
            <w:textDirection w:val="btLr"/>
            <w:vAlign w:val="center"/>
          </w:tcPr>
          <w:p w14:paraId="4732EE26" w14:textId="77777777" w:rsidR="006839E6" w:rsidRPr="004815EE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</w:rPr>
            </w:pPr>
            <w:r w:rsidRPr="004815EE">
              <w:rPr>
                <w:rFonts w:ascii="Arial" w:hAnsi="Arial"/>
                <w:sz w:val="16"/>
                <w:szCs w:val="16"/>
              </w:rPr>
              <w:t xml:space="preserve">Prąd pomiarowy 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M</w:t>
            </w:r>
            <w:r>
              <w:rPr>
                <w:rFonts w:ascii="Arial" w:hAnsi="Arial"/>
                <w:sz w:val="16"/>
                <w:szCs w:val="16"/>
              </w:rPr>
              <w:t>***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, w </w:t>
            </w:r>
            <w:r>
              <w:rPr>
                <w:rFonts w:ascii="Arial" w:hAnsi="Arial"/>
                <w:sz w:val="16"/>
                <w:szCs w:val="16"/>
              </w:rPr>
              <w:t>A</w:t>
            </w:r>
          </w:p>
        </w:tc>
        <w:tc>
          <w:tcPr>
            <w:tcW w:w="567" w:type="dxa"/>
            <w:textDirection w:val="btLr"/>
            <w:vAlign w:val="center"/>
          </w:tcPr>
          <w:p w14:paraId="07E71355" w14:textId="77777777" w:rsidR="006839E6" w:rsidRPr="008E52C6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8571A4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 w:rsidRPr="008E52C6">
              <w:rPr>
                <w:rFonts w:ascii="Arial" w:hAnsi="Arial"/>
                <w:sz w:val="16"/>
                <w:szCs w:val="16"/>
              </w:rPr>
              <w:t> </w:t>
            </w:r>
            <w:r>
              <w:rPr>
                <w:rFonts w:ascii="Arial" w:hAnsi="Arial"/>
                <w:sz w:val="16"/>
                <w:szCs w:val="16"/>
              </w:rPr>
              <w:t>= </w:t>
            </w:r>
            <w:proofErr w:type="spellStart"/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, w </w:t>
            </w:r>
            <w:r>
              <w:rPr>
                <w:rFonts w:ascii="Arial" w:hAnsi="Arial"/>
                <w:sz w:val="16"/>
                <w:szCs w:val="16"/>
              </w:rPr>
              <w:sym w:font="Symbol" w:char="F057"/>
            </w:r>
          </w:p>
        </w:tc>
        <w:tc>
          <w:tcPr>
            <w:tcW w:w="567" w:type="dxa"/>
            <w:textDirection w:val="btLr"/>
            <w:vAlign w:val="center"/>
          </w:tcPr>
          <w:p w14:paraId="46DD4A18" w14:textId="77777777" w:rsidR="006839E6" w:rsidRPr="008E52C6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R</w:t>
            </w:r>
            <w:r w:rsidRPr="008E52C6">
              <w:rPr>
                <w:rFonts w:ascii="Arial" w:hAnsi="Arial"/>
                <w:sz w:val="16"/>
                <w:szCs w:val="16"/>
                <w:vertAlign w:val="subscript"/>
              </w:rPr>
              <w:t>E</w:t>
            </w:r>
            <w:r>
              <w:rPr>
                <w:rFonts w:ascii="Arial" w:hAnsi="Arial"/>
                <w:sz w:val="16"/>
                <w:szCs w:val="16"/>
                <w:vertAlign w:val="subscript"/>
              </w:rPr>
              <w:t> </w:t>
            </w:r>
            <w:r>
              <w:rPr>
                <w:rFonts w:ascii="Arial" w:hAnsi="Arial"/>
                <w:sz w:val="16"/>
                <w:szCs w:val="16"/>
              </w:rPr>
              <w:t>= </w:t>
            </w:r>
            <w:proofErr w:type="spellStart"/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k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R</w:t>
            </w:r>
            <w:proofErr w:type="spellEnd"/>
            <w:r>
              <w:rPr>
                <w:rFonts w:ascii="Arial" w:hAnsi="Arial"/>
                <w:sz w:val="16"/>
                <w:szCs w:val="16"/>
              </w:rPr>
              <w:t>(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U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 w:rsidRPr="008E52C6">
              <w:rPr>
                <w:rFonts w:ascii="Arial" w:hAnsi="Arial"/>
                <w:sz w:val="16"/>
                <w:szCs w:val="16"/>
              </w:rPr>
              <w:t> </w:t>
            </w:r>
            <w:r>
              <w:rPr>
                <w:rFonts w:ascii="Arial" w:hAnsi="Arial"/>
                <w:sz w:val="16"/>
                <w:szCs w:val="16"/>
              </w:rPr>
              <w:t>/ </w:t>
            </w:r>
            <w:r w:rsidRPr="008E52C6">
              <w:rPr>
                <w:rFonts w:ascii="Arial" w:hAnsi="Arial"/>
                <w:i/>
                <w:iCs/>
                <w:sz w:val="16"/>
                <w:szCs w:val="16"/>
              </w:rPr>
              <w:t>I</w:t>
            </w:r>
            <w:r w:rsidRPr="00C7536E">
              <w:rPr>
                <w:rFonts w:ascii="Arial" w:hAnsi="Arial"/>
                <w:sz w:val="16"/>
                <w:szCs w:val="16"/>
                <w:vertAlign w:val="subscript"/>
              </w:rPr>
              <w:t>EM</w:t>
            </w:r>
            <w:r>
              <w:rPr>
                <w:rFonts w:ascii="Arial" w:hAnsi="Arial"/>
                <w:sz w:val="16"/>
                <w:szCs w:val="16"/>
              </w:rPr>
              <w:t>)**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  <w:r w:rsidRPr="00767959">
              <w:rPr>
                <w:rFonts w:ascii="Arial" w:hAnsi="Arial"/>
                <w:sz w:val="16"/>
                <w:szCs w:val="16"/>
              </w:rPr>
              <w:t xml:space="preserve"> , w </w:t>
            </w:r>
            <w:r>
              <w:rPr>
                <w:rFonts w:ascii="Arial" w:hAnsi="Arial"/>
                <w:sz w:val="16"/>
                <w:szCs w:val="16"/>
              </w:rPr>
              <w:sym w:font="Symbol" w:char="F057"/>
            </w:r>
          </w:p>
        </w:tc>
        <w:tc>
          <w:tcPr>
            <w:tcW w:w="788" w:type="dxa"/>
            <w:textDirection w:val="btLr"/>
            <w:vAlign w:val="center"/>
          </w:tcPr>
          <w:p w14:paraId="3270469F" w14:textId="77777777" w:rsidR="006839E6" w:rsidRPr="008E52C6" w:rsidRDefault="006839E6" w:rsidP="00987855">
            <w:pPr>
              <w:pStyle w:val="Tekstprzypisudolnego"/>
              <w:autoSpaceDE/>
              <w:autoSpaceDN/>
              <w:spacing w:line="264" w:lineRule="auto"/>
              <w:ind w:left="113" w:right="113"/>
              <w:jc w:val="center"/>
              <w:rPr>
                <w:rFonts w:ascii="Arial" w:hAnsi="Arial"/>
                <w:sz w:val="16"/>
                <w:szCs w:val="16"/>
                <w:vertAlign w:val="superscript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Uziom 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SPRAWNY</w:t>
            </w:r>
            <w:r>
              <w:rPr>
                <w:rFonts w:ascii="Arial" w:hAnsi="Arial"/>
                <w:sz w:val="16"/>
                <w:szCs w:val="16"/>
              </w:rPr>
              <w:t> / </w:t>
            </w:r>
            <w:r w:rsidRPr="008E52C6">
              <w:rPr>
                <w:rFonts w:ascii="Arial" w:hAnsi="Arial"/>
                <w:b/>
                <w:bCs/>
                <w:sz w:val="16"/>
                <w:szCs w:val="16"/>
              </w:rPr>
              <w:t>NIESPRAWNY</w:t>
            </w:r>
            <w:r>
              <w:rPr>
                <w:rFonts w:ascii="Arial" w:hAnsi="Arial"/>
                <w:sz w:val="16"/>
                <w:szCs w:val="16"/>
              </w:rPr>
              <w:t>**</w:t>
            </w:r>
            <w:r>
              <w:rPr>
                <w:rFonts w:ascii="Arial" w:hAnsi="Arial"/>
                <w:sz w:val="16"/>
                <w:szCs w:val="16"/>
                <w:vertAlign w:val="superscript"/>
              </w:rPr>
              <w:t>)</w:t>
            </w:r>
          </w:p>
        </w:tc>
      </w:tr>
      <w:tr w:rsidR="006839E6" w:rsidRPr="00224684" w14:paraId="6B4742D1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20FC947D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1.</w:t>
            </w:r>
          </w:p>
        </w:tc>
        <w:tc>
          <w:tcPr>
            <w:tcW w:w="396" w:type="dxa"/>
            <w:textDirection w:val="btLr"/>
            <w:vAlign w:val="center"/>
          </w:tcPr>
          <w:p w14:paraId="14D954AE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709265CF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3B58A4C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2B6DD7B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4C5B9A70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7140A3F6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57DEF613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1F930B5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67272401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639D2FED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04470B7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7CA4D93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5B2F2BA3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3BA9FFD4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03C84C46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3622CE4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704F6F9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327A2910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13861FD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1B80F49F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3D3525FE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AFF5DE3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1C1946B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2A67CD9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6DB4160B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27DB3CC5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2.</w:t>
            </w:r>
          </w:p>
        </w:tc>
        <w:tc>
          <w:tcPr>
            <w:tcW w:w="396" w:type="dxa"/>
            <w:textDirection w:val="btLr"/>
            <w:vAlign w:val="center"/>
          </w:tcPr>
          <w:p w14:paraId="20B71A53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B79A3F1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74931A75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4A6AE666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215C67A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186BED9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7F87A22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1165E97A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0DBA9F4D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4B7E065E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3CC7233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3E9F7B88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0752D5D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0FE367BD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220F7915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46A4CFA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3BC010C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524FFEC7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1EDEE62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7FDF1A7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2D08150A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A1BDC34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09DB79E1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43DF6F0D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09AA5A2B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30BE9969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3.</w:t>
            </w:r>
          </w:p>
        </w:tc>
        <w:tc>
          <w:tcPr>
            <w:tcW w:w="396" w:type="dxa"/>
            <w:textDirection w:val="btLr"/>
            <w:vAlign w:val="center"/>
          </w:tcPr>
          <w:p w14:paraId="1B101CE6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4316F88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790954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0BC0C67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5934A10F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5313ADE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3502DDD1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4A047A8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28DDAAE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5AF2C858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EFCC30B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31D3462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11361E42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64337B47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260D409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6572B21F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7C2838FB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2E1F00B4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766AB541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76B883D5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1FA68116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1B2E276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6A6AEEB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53915658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3D80F291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6751E22F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4.</w:t>
            </w:r>
          </w:p>
        </w:tc>
        <w:tc>
          <w:tcPr>
            <w:tcW w:w="396" w:type="dxa"/>
            <w:textDirection w:val="btLr"/>
            <w:vAlign w:val="center"/>
          </w:tcPr>
          <w:p w14:paraId="4B5F189D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1A401C53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288B5519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44C7BB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533214E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1591708D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0797821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5A65FD3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15B06A3F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BE8B400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194E37E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68C41CFE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46992852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7CACA8C7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06D3D614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07C8737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3001760A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431A3C1E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6081269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55B3151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523D458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13A1705D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3360603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13584CA4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:rsidRPr="00224684" w14:paraId="117F48AE" w14:textId="77777777" w:rsidTr="00987855">
        <w:tblPrEx>
          <w:tblCellMar>
            <w:bottom w:w="0" w:type="dxa"/>
          </w:tblCellMar>
        </w:tblPrEx>
        <w:trPr>
          <w:cantSplit/>
          <w:trHeight w:val="234"/>
        </w:trPr>
        <w:tc>
          <w:tcPr>
            <w:tcW w:w="496" w:type="dxa"/>
          </w:tcPr>
          <w:p w14:paraId="16E666FD" w14:textId="77777777" w:rsidR="006839E6" w:rsidRPr="00224684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  <w:r w:rsidRPr="00224684">
              <w:rPr>
                <w:rFonts w:ascii="Arial" w:hAnsi="Arial"/>
                <w:bCs/>
                <w:sz w:val="20"/>
                <w:szCs w:val="20"/>
              </w:rPr>
              <w:t>5.</w:t>
            </w:r>
          </w:p>
        </w:tc>
        <w:tc>
          <w:tcPr>
            <w:tcW w:w="396" w:type="dxa"/>
            <w:textDirection w:val="btLr"/>
            <w:vAlign w:val="center"/>
          </w:tcPr>
          <w:p w14:paraId="2009C83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325374D9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  <w:vertAlign w:val="subscript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46B67482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60A08A99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97" w:type="dxa"/>
            <w:textDirection w:val="btLr"/>
            <w:vAlign w:val="center"/>
          </w:tcPr>
          <w:p w14:paraId="09F1F497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2240F2A4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803" w:type="dxa"/>
            <w:textDirection w:val="btLr"/>
            <w:vAlign w:val="center"/>
          </w:tcPr>
          <w:p w14:paraId="30A93061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62" w:type="dxa"/>
            <w:textDirection w:val="btLr"/>
            <w:vAlign w:val="center"/>
          </w:tcPr>
          <w:p w14:paraId="65B1D8EB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sz w:val="20"/>
                <w:szCs w:val="20"/>
                <w:vertAlign w:val="superscript"/>
              </w:rPr>
            </w:pPr>
          </w:p>
        </w:tc>
        <w:tc>
          <w:tcPr>
            <w:tcW w:w="642" w:type="dxa"/>
            <w:vAlign w:val="center"/>
          </w:tcPr>
          <w:p w14:paraId="72DBADD9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70A94F0C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3" w:type="dxa"/>
            <w:vAlign w:val="center"/>
          </w:tcPr>
          <w:p w14:paraId="2A4A6AE2" w14:textId="77777777" w:rsidR="006839E6" w:rsidRPr="003E4090" w:rsidRDefault="006839E6" w:rsidP="00987855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42" w:type="dxa"/>
            <w:vAlign w:val="center"/>
          </w:tcPr>
          <w:p w14:paraId="03F32CC2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2308BAFC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43" w:type="dxa"/>
            <w:vAlign w:val="center"/>
          </w:tcPr>
          <w:p w14:paraId="20FA2B58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vAlign w:val="center"/>
          </w:tcPr>
          <w:p w14:paraId="385D819F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5" w:type="dxa"/>
            <w:vAlign w:val="center"/>
          </w:tcPr>
          <w:p w14:paraId="76428281" w14:textId="77777777" w:rsidR="006839E6" w:rsidRPr="003E4090" w:rsidRDefault="006839E6" w:rsidP="00987855">
            <w:pPr>
              <w:pStyle w:val="Tekstprzypisudolnego"/>
              <w:autoSpaceDE/>
              <w:autoSpaceDN/>
              <w:jc w:val="center"/>
              <w:rPr>
                <w:rFonts w:ascii="Arial" w:hAnsi="Arial"/>
              </w:rPr>
            </w:pPr>
          </w:p>
        </w:tc>
        <w:tc>
          <w:tcPr>
            <w:tcW w:w="614" w:type="dxa"/>
            <w:textDirection w:val="btLr"/>
            <w:vAlign w:val="center"/>
          </w:tcPr>
          <w:p w14:paraId="70959595" w14:textId="77777777" w:rsidR="006839E6" w:rsidRPr="003E4090" w:rsidRDefault="006839E6" w:rsidP="00987855">
            <w:pPr>
              <w:ind w:left="113" w:right="113"/>
              <w:jc w:val="center"/>
              <w:rPr>
                <w:rFonts w:ascii="Arial" w:hAnsi="Arial"/>
                <w:bCs/>
                <w:sz w:val="20"/>
                <w:szCs w:val="20"/>
                <w:vertAlign w:val="superscript"/>
              </w:rPr>
            </w:pPr>
          </w:p>
        </w:tc>
        <w:tc>
          <w:tcPr>
            <w:tcW w:w="614" w:type="dxa"/>
            <w:vAlign w:val="center"/>
          </w:tcPr>
          <w:p w14:paraId="359865BF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615" w:type="dxa"/>
            <w:vAlign w:val="center"/>
          </w:tcPr>
          <w:p w14:paraId="32842A87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85" w:type="dxa"/>
            <w:vAlign w:val="center"/>
          </w:tcPr>
          <w:p w14:paraId="1360443A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Align w:val="center"/>
          </w:tcPr>
          <w:p w14:paraId="6F262DF9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26BE9F8C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79FB7B86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  <w:tc>
          <w:tcPr>
            <w:tcW w:w="788" w:type="dxa"/>
            <w:vAlign w:val="center"/>
          </w:tcPr>
          <w:p w14:paraId="3FBEB053" w14:textId="77777777" w:rsidR="006839E6" w:rsidRPr="003E4090" w:rsidRDefault="006839E6" w:rsidP="00987855">
            <w:pPr>
              <w:jc w:val="center"/>
              <w:rPr>
                <w:rFonts w:ascii="Arial" w:hAnsi="Arial"/>
                <w:bCs/>
                <w:sz w:val="20"/>
                <w:szCs w:val="20"/>
              </w:rPr>
            </w:pPr>
          </w:p>
        </w:tc>
      </w:tr>
      <w:tr w:rsidR="006839E6" w14:paraId="4DBF354E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5B13FD99" w14:textId="77777777" w:rsidR="006839E6" w:rsidRDefault="006839E6" w:rsidP="00987855">
            <w:pPr>
              <w:spacing w:line="264" w:lineRule="auto"/>
              <w:rPr>
                <w:rFonts w:ascii="Arial" w:hAnsi="Arial"/>
                <w:sz w:val="16"/>
                <w:szCs w:val="16"/>
              </w:rPr>
            </w:pPr>
            <w:r w:rsidRPr="00D7521D">
              <w:rPr>
                <w:rFonts w:ascii="Arial" w:hAnsi="Arial"/>
                <w:sz w:val="20"/>
                <w:szCs w:val="20"/>
              </w:rPr>
              <w:t>Pomiary przeprowadził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...................................... Nr świadectwa kwalifikacyjnego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................................... Data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 Podpis</w:t>
            </w:r>
            <w:r>
              <w:rPr>
                <w:rFonts w:ascii="Arial" w:hAnsi="Arial"/>
                <w:sz w:val="20"/>
                <w:szCs w:val="20"/>
              </w:rPr>
              <w:t>:</w:t>
            </w:r>
            <w:r w:rsidRPr="00D7521D">
              <w:rPr>
                <w:rFonts w:ascii="Arial" w:hAnsi="Arial"/>
                <w:sz w:val="20"/>
                <w:szCs w:val="20"/>
              </w:rPr>
              <w:t> ...........................</w:t>
            </w:r>
          </w:p>
          <w:p w14:paraId="28F4ADE0" w14:textId="77777777" w:rsidR="006839E6" w:rsidRPr="00224684" w:rsidRDefault="006839E6" w:rsidP="00987855">
            <w:pPr>
              <w:tabs>
                <w:tab w:val="center" w:pos="3261"/>
              </w:tabs>
              <w:spacing w:line="264" w:lineRule="auto"/>
              <w:rPr>
                <w:rFonts w:ascii="Arial" w:hAnsi="Arial"/>
                <w:bCs/>
                <w:sz w:val="22"/>
                <w:szCs w:val="22"/>
              </w:rPr>
            </w:pPr>
            <w:r>
              <w:rPr>
                <w:rFonts w:ascii="Arial" w:hAnsi="Arial"/>
                <w:sz w:val="16"/>
                <w:szCs w:val="16"/>
              </w:rPr>
              <w:tab/>
            </w:r>
            <w:r w:rsidRPr="00224684">
              <w:rPr>
                <w:rFonts w:ascii="Arial" w:hAnsi="Arial"/>
                <w:sz w:val="16"/>
                <w:szCs w:val="16"/>
              </w:rPr>
              <w:t>Imię i nazwisko</w:t>
            </w:r>
          </w:p>
        </w:tc>
      </w:tr>
      <w:tr w:rsidR="006839E6" w14:paraId="5A6A7D8A" w14:textId="77777777" w:rsidTr="00987855">
        <w:tblPrEx>
          <w:tblCellMar>
            <w:bottom w:w="0" w:type="dxa"/>
          </w:tblCellMar>
        </w:tblPrEx>
        <w:trPr>
          <w:cantSplit/>
        </w:trPr>
        <w:tc>
          <w:tcPr>
            <w:tcW w:w="14750" w:type="dxa"/>
            <w:gridSpan w:val="26"/>
          </w:tcPr>
          <w:p w14:paraId="3B6CBD64" w14:textId="77777777" w:rsidR="006839E6" w:rsidRPr="00D7521D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D7521D">
              <w:rPr>
                <w:rFonts w:ascii="Arial" w:hAnsi="Arial"/>
                <w:sz w:val="16"/>
              </w:rPr>
              <w:t>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D7521D">
              <w:rPr>
                <w:rFonts w:ascii="Arial" w:hAnsi="Arial"/>
                <w:sz w:val="16"/>
              </w:rPr>
              <w:t>niepotrzebne skreślić</w:t>
            </w:r>
          </w:p>
          <w:p w14:paraId="55AA66D1" w14:textId="77777777" w:rsidR="006839E6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D7521D">
              <w:rPr>
                <w:rFonts w:ascii="Arial" w:hAnsi="Arial"/>
                <w:sz w:val="16"/>
              </w:rPr>
              <w:t>**</w:t>
            </w:r>
            <w:r>
              <w:rPr>
                <w:rFonts w:ascii="Arial" w:hAnsi="Arial"/>
                <w:sz w:val="16"/>
                <w:vertAlign w:val="superscript"/>
              </w:rPr>
              <w:t>)</w:t>
            </w:r>
            <w:r>
              <w:rPr>
                <w:rFonts w:ascii="Arial" w:hAnsi="Arial"/>
                <w:sz w:val="16"/>
              </w:rPr>
              <w:tab/>
            </w:r>
            <w:r w:rsidRPr="00D7521D">
              <w:rPr>
                <w:rFonts w:ascii="Arial" w:hAnsi="Arial"/>
                <w:sz w:val="16"/>
              </w:rPr>
              <w:t>dopuszcza się wypełnianie przez pracownika dozoru dokonującego oceny skuteczności ochrony</w:t>
            </w:r>
          </w:p>
          <w:p w14:paraId="05373054" w14:textId="77777777" w:rsidR="006839E6" w:rsidRPr="00D7521D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16"/>
              </w:rPr>
            </w:pPr>
            <w:r w:rsidRPr="00F13E56">
              <w:rPr>
                <w:rFonts w:ascii="Arial" w:hAnsi="Arial"/>
                <w:sz w:val="16"/>
              </w:rPr>
              <w:t>***) „w przypadku pomiaru rezystancji uziemienia metodą techniczną z pomiarem napięcia uziomowego i wymuszeniem prądowym”</w:t>
            </w:r>
          </w:p>
          <w:p w14:paraId="3145B62C" w14:textId="77777777" w:rsidR="006839E6" w:rsidRPr="008E52C6" w:rsidRDefault="006839E6" w:rsidP="00987855">
            <w:pPr>
              <w:tabs>
                <w:tab w:val="left" w:pos="212"/>
              </w:tabs>
              <w:spacing w:line="288" w:lineRule="auto"/>
              <w:rPr>
                <w:rFonts w:ascii="Arial" w:hAnsi="Arial"/>
                <w:sz w:val="22"/>
                <w:szCs w:val="22"/>
              </w:rPr>
            </w:pPr>
            <w:r w:rsidRPr="00D7521D">
              <w:rPr>
                <w:rFonts w:ascii="Arial" w:hAnsi="Arial"/>
                <w:sz w:val="16"/>
              </w:rPr>
              <w:t>W przypadku braku miejsca, tabelę kontynuować w załączniku (formularz identyczny z tą stron</w:t>
            </w:r>
            <w:r>
              <w:rPr>
                <w:rFonts w:ascii="Arial" w:hAnsi="Arial"/>
                <w:sz w:val="16"/>
              </w:rPr>
              <w:t>ą</w:t>
            </w:r>
            <w:r w:rsidRPr="00D7521D">
              <w:rPr>
                <w:rFonts w:ascii="Arial" w:hAnsi="Arial"/>
                <w:sz w:val="16"/>
              </w:rPr>
              <w:t xml:space="preserve"> protokołu)</w:t>
            </w:r>
          </w:p>
        </w:tc>
      </w:tr>
    </w:tbl>
    <w:p w14:paraId="425F02E1" w14:textId="77777777" w:rsidR="006839E6" w:rsidRPr="00F13E56" w:rsidRDefault="006839E6" w:rsidP="006839E6">
      <w:pPr>
        <w:rPr>
          <w:sz w:val="6"/>
          <w:szCs w:val="6"/>
        </w:rPr>
      </w:pPr>
    </w:p>
    <w:p w14:paraId="51FE5338" w14:textId="77777777" w:rsidR="006839E6" w:rsidRPr="00F13E56" w:rsidRDefault="006839E6" w:rsidP="006839E6">
      <w:pPr>
        <w:pStyle w:val="Tekstpodstawowy"/>
        <w:rPr>
          <w:rFonts w:eastAsia="Symbol"/>
          <w:sz w:val="18"/>
          <w:szCs w:val="20"/>
        </w:rPr>
        <w:sectPr w:rsidR="006839E6" w:rsidRPr="00F13E56" w:rsidSect="00287461">
          <w:pgSz w:w="16838" w:h="11906" w:orient="landscape" w:code="9"/>
          <w:pgMar w:top="1418" w:right="1418" w:bottom="1418" w:left="1418" w:header="709" w:footer="709" w:gutter="0"/>
          <w:cols w:space="708"/>
        </w:sect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8"/>
        <w:gridCol w:w="1558"/>
      </w:tblGrid>
      <w:tr w:rsidR="006839E6" w:rsidRPr="004963D0" w14:paraId="26944A2D" w14:textId="77777777" w:rsidTr="00987855">
        <w:tblPrEx>
          <w:tblCellMar>
            <w:bottom w:w="0" w:type="dxa"/>
          </w:tblCellMar>
        </w:tblPrEx>
        <w:trPr>
          <w:trHeight w:val="654"/>
          <w:jc w:val="center"/>
        </w:trPr>
        <w:tc>
          <w:tcPr>
            <w:tcW w:w="7798" w:type="dxa"/>
            <w:shd w:val="clear" w:color="auto" w:fill="E0E0E0"/>
            <w:vAlign w:val="center"/>
          </w:tcPr>
          <w:p w14:paraId="24CB7140" w14:textId="77777777" w:rsidR="006839E6" w:rsidRPr="0097586A" w:rsidRDefault="006839E6" w:rsidP="00987855">
            <w:pPr>
              <w:jc w:val="center"/>
              <w:rPr>
                <w:rFonts w:ascii="Arial" w:hAnsi="Arial"/>
                <w:bCs/>
              </w:rPr>
            </w:pPr>
            <w:r>
              <w:lastRenderedPageBreak/>
              <w:br w:type="page"/>
            </w:r>
            <w:r w:rsidRPr="00290A31">
              <w:rPr>
                <w:rFonts w:ascii="Arial" w:hAnsi="Arial"/>
                <w:b/>
              </w:rPr>
              <w:t>PROTOKÓŁ/ZAŁĄCZNIK nr ... do protokołu nr</w:t>
            </w:r>
            <w:r w:rsidRPr="00290A31">
              <w:rPr>
                <w:rFonts w:ascii="Arial" w:hAnsi="Arial"/>
                <w:bCs/>
              </w:rPr>
              <w:t>*</w:t>
            </w:r>
            <w:r w:rsidRPr="00290A31">
              <w:rPr>
                <w:rFonts w:ascii="Arial" w:hAnsi="Arial"/>
                <w:bCs/>
                <w:vertAlign w:val="superscript"/>
              </w:rPr>
              <w:t>)</w:t>
            </w:r>
            <w:r w:rsidRPr="00290A31">
              <w:rPr>
                <w:rFonts w:ascii="Arial" w:hAnsi="Arial"/>
                <w:b/>
              </w:rPr>
              <w:t> ..............</w:t>
            </w:r>
            <w:r>
              <w:rPr>
                <w:rFonts w:ascii="Arial" w:hAnsi="Arial"/>
                <w:bCs/>
              </w:rPr>
              <w:t> </w:t>
            </w:r>
            <w:r w:rsidRPr="007340D1">
              <w:rPr>
                <w:rFonts w:ascii="Arial" w:hAnsi="Arial"/>
                <w:bCs/>
              </w:rPr>
              <w:t>ciąg dalszy</w:t>
            </w:r>
          </w:p>
        </w:tc>
        <w:tc>
          <w:tcPr>
            <w:tcW w:w="1558" w:type="dxa"/>
            <w:shd w:val="clear" w:color="auto" w:fill="E0E0E0"/>
            <w:vAlign w:val="center"/>
          </w:tcPr>
          <w:p w14:paraId="2BC458ED" w14:textId="77777777" w:rsidR="006839E6" w:rsidRDefault="006839E6" w:rsidP="00987855">
            <w:pPr>
              <w:jc w:val="center"/>
            </w:pPr>
            <w:r w:rsidRPr="0064079E">
              <w:rPr>
                <w:rFonts w:ascii="Arial" w:hAnsi="Arial"/>
                <w:sz w:val="16"/>
              </w:rPr>
              <w:t>str</w:t>
            </w:r>
            <w:r>
              <w:rPr>
                <w:rFonts w:ascii="Arial" w:hAnsi="Arial"/>
                <w:sz w:val="16"/>
              </w:rPr>
              <w:t>. 4</w:t>
            </w:r>
            <w:r w:rsidRPr="0064079E">
              <w:rPr>
                <w:rFonts w:ascii="Arial" w:hAnsi="Arial"/>
                <w:sz w:val="16"/>
              </w:rPr>
              <w:t>/</w:t>
            </w:r>
            <w:r>
              <w:rPr>
                <w:rFonts w:ascii="Arial" w:hAnsi="Arial"/>
                <w:sz w:val="16"/>
              </w:rPr>
              <w:t> </w:t>
            </w:r>
            <w:r w:rsidRPr="0064079E">
              <w:rPr>
                <w:rFonts w:ascii="Arial" w:hAnsi="Arial"/>
                <w:szCs w:val="40"/>
              </w:rPr>
              <w:t>...</w:t>
            </w:r>
          </w:p>
        </w:tc>
      </w:tr>
      <w:tr w:rsidR="006839E6" w14:paraId="509F457A" w14:textId="77777777" w:rsidTr="00987855">
        <w:tblPrEx>
          <w:tblCellMar>
            <w:bottom w:w="0" w:type="dxa"/>
          </w:tblCellMar>
        </w:tblPrEx>
        <w:trPr>
          <w:trHeight w:val="495"/>
          <w:jc w:val="center"/>
        </w:trPr>
        <w:tc>
          <w:tcPr>
            <w:tcW w:w="9356" w:type="dxa"/>
            <w:gridSpan w:val="2"/>
            <w:shd w:val="clear" w:color="auto" w:fill="E0E0E0"/>
            <w:vAlign w:val="center"/>
          </w:tcPr>
          <w:p w14:paraId="21EE5E2A" w14:textId="77777777" w:rsidR="006839E6" w:rsidRPr="00215783" w:rsidRDefault="006839E6" w:rsidP="00987855">
            <w:pPr>
              <w:jc w:val="center"/>
              <w:rPr>
                <w:rFonts w:ascii="Arial" w:hAnsi="Arial"/>
                <w:b/>
              </w:rPr>
            </w:pPr>
            <w:r>
              <w:rPr>
                <w:rFonts w:eastAsia="Symbol"/>
              </w:rPr>
              <w:br w:type="page"/>
            </w:r>
            <w:r w:rsidRPr="0097586A">
              <w:rPr>
                <w:rFonts w:ascii="Arial" w:hAnsi="Arial"/>
                <w:b/>
              </w:rPr>
              <w:t xml:space="preserve">CZĘŚĆ TRZECIA: OSTATECZNA OCENA OCHRONY PRZED PORAŻENIEM </w:t>
            </w:r>
            <w:r>
              <w:rPr>
                <w:rFonts w:ascii="Arial" w:hAnsi="Arial"/>
                <w:b/>
              </w:rPr>
              <w:br/>
            </w:r>
            <w:r w:rsidRPr="0097586A">
              <w:rPr>
                <w:rFonts w:ascii="Arial" w:hAnsi="Arial"/>
                <w:b/>
              </w:rPr>
              <w:t>W LINII WN</w:t>
            </w:r>
          </w:p>
        </w:tc>
      </w:tr>
      <w:tr w:rsidR="006839E6" w14:paraId="12FCEBE2" w14:textId="77777777" w:rsidTr="00987855">
        <w:tblPrEx>
          <w:tblCellMar>
            <w:bottom w:w="0" w:type="dxa"/>
          </w:tblCellMar>
        </w:tblPrEx>
        <w:trPr>
          <w:trHeight w:val="3324"/>
          <w:jc w:val="center"/>
        </w:trPr>
        <w:tc>
          <w:tcPr>
            <w:tcW w:w="9356" w:type="dxa"/>
            <w:gridSpan w:val="2"/>
          </w:tcPr>
          <w:p w14:paraId="09393975" w14:textId="77777777" w:rsidR="006839E6" w:rsidRPr="0097586A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97586A">
              <w:rPr>
                <w:rFonts w:ascii="Arial" w:hAnsi="Arial"/>
              </w:rPr>
              <w:t xml:space="preserve">Nr słupów dopuszczonych do dalszej eksploatacji </w:t>
            </w:r>
            <w:r w:rsidRPr="0097586A">
              <w:rPr>
                <w:rFonts w:ascii="Arial" w:hAnsi="Arial"/>
                <w:b/>
                <w:bCs/>
              </w:rPr>
              <w:t>warunkowo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</w:r>
            <w:r w:rsidRPr="0097586A">
              <w:rPr>
                <w:rFonts w:ascii="Arial" w:hAnsi="Arial"/>
              </w:rPr>
              <w:t>..........................................................................................................................................</w:t>
            </w:r>
          </w:p>
          <w:p w14:paraId="735DF2B3" w14:textId="77777777" w:rsidR="006839E6" w:rsidRPr="0097586A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97586A">
              <w:rPr>
                <w:rFonts w:ascii="Arial" w:hAnsi="Arial"/>
              </w:rPr>
              <w:t xml:space="preserve">Nr słupów </w:t>
            </w:r>
            <w:r w:rsidRPr="0097586A">
              <w:rPr>
                <w:rFonts w:ascii="Arial" w:hAnsi="Arial"/>
                <w:b/>
                <w:bCs/>
              </w:rPr>
              <w:t>nie dopuszczonych</w:t>
            </w:r>
            <w:r w:rsidRPr="0097586A">
              <w:rPr>
                <w:rFonts w:ascii="Arial" w:hAnsi="Arial"/>
              </w:rPr>
              <w:t xml:space="preserve"> do dalszej eksploatacji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br/>
              <w:t>..</w:t>
            </w:r>
            <w:r w:rsidRPr="0097586A">
              <w:rPr>
                <w:rFonts w:ascii="Arial" w:hAnsi="Arial"/>
              </w:rPr>
              <w:t>........................................................................................................................................</w:t>
            </w:r>
          </w:p>
          <w:p w14:paraId="7634BBE1" w14:textId="77777777" w:rsidR="006839E6" w:rsidRPr="00F13E56" w:rsidRDefault="006839E6" w:rsidP="00987855">
            <w:pPr>
              <w:spacing w:line="312" w:lineRule="auto"/>
              <w:rPr>
                <w:rFonts w:ascii="Arial" w:hAnsi="Arial"/>
              </w:rPr>
            </w:pPr>
            <w:r w:rsidRPr="00F13E56">
              <w:rPr>
                <w:rFonts w:ascii="Arial" w:hAnsi="Arial"/>
              </w:rPr>
              <w:t>Pozostałe słupy dopuszczono do dalszej eksploatacji bez zastrzeżeń.</w:t>
            </w:r>
          </w:p>
          <w:p w14:paraId="60189482" w14:textId="77777777" w:rsidR="006839E6" w:rsidRPr="0097586A" w:rsidRDefault="006839E6" w:rsidP="00987855">
            <w:pPr>
              <w:rPr>
                <w:rFonts w:ascii="Arial" w:hAnsi="Arial"/>
                <w:sz w:val="12"/>
                <w:szCs w:val="12"/>
              </w:rPr>
            </w:pPr>
          </w:p>
          <w:p w14:paraId="2A061D1D" w14:textId="77777777" w:rsidR="006839E6" w:rsidRPr="0097586A" w:rsidRDefault="006839E6" w:rsidP="00987855">
            <w:pPr>
              <w:tabs>
                <w:tab w:val="right" w:pos="9210"/>
              </w:tabs>
              <w:spacing w:line="312" w:lineRule="auto"/>
              <w:rPr>
                <w:rFonts w:ascii="Arial" w:hAnsi="Arial"/>
                <w:vertAlign w:val="superscript"/>
              </w:rPr>
            </w:pPr>
            <w:r w:rsidRPr="0097586A">
              <w:rPr>
                <w:rFonts w:ascii="Arial" w:hAnsi="Arial"/>
              </w:rPr>
              <w:t>Ochrona przed porażeniem w linii WN</w:t>
            </w:r>
            <w:r>
              <w:rPr>
                <w:rFonts w:ascii="Arial" w:hAnsi="Arial"/>
              </w:rPr>
              <w:t>:</w:t>
            </w:r>
            <w:r>
              <w:rPr>
                <w:rFonts w:ascii="Arial" w:hAnsi="Arial"/>
              </w:rPr>
              <w:tab/>
            </w:r>
            <w:r w:rsidRPr="0097586A">
              <w:rPr>
                <w:rFonts w:ascii="Arial" w:hAnsi="Arial"/>
              </w:rPr>
              <w:t xml:space="preserve"> </w:t>
            </w:r>
            <w:r w:rsidRPr="0097586A">
              <w:rPr>
                <w:rFonts w:ascii="Arial" w:hAnsi="Arial"/>
                <w:b/>
                <w:bCs/>
              </w:rPr>
              <w:t>SKUTECZNA</w:t>
            </w:r>
            <w:r>
              <w:rPr>
                <w:rFonts w:ascii="Arial" w:hAnsi="Arial"/>
                <w:b/>
                <w:bCs/>
              </w:rPr>
              <w:t> </w:t>
            </w:r>
            <w:r w:rsidRPr="0097586A">
              <w:rPr>
                <w:rFonts w:ascii="Arial" w:hAnsi="Arial"/>
              </w:rPr>
              <w:t>/</w:t>
            </w:r>
            <w:r>
              <w:rPr>
                <w:rFonts w:ascii="Arial" w:hAnsi="Arial"/>
              </w:rPr>
              <w:t> </w:t>
            </w:r>
            <w:r w:rsidRPr="0097586A">
              <w:rPr>
                <w:rFonts w:ascii="Arial" w:hAnsi="Arial"/>
                <w:b/>
                <w:bCs/>
              </w:rPr>
              <w:t>NIESKUTECZNA</w:t>
            </w:r>
            <w:r w:rsidRPr="0097586A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  <w:p w14:paraId="4797ABDD" w14:textId="77777777" w:rsidR="006839E6" w:rsidRDefault="006839E6" w:rsidP="00987855">
            <w:pPr>
              <w:tabs>
                <w:tab w:val="center" w:pos="7016"/>
              </w:tabs>
              <w:spacing w:line="264" w:lineRule="auto"/>
              <w:rPr>
                <w:rFonts w:ascii="Arial" w:hAnsi="Arial"/>
              </w:rPr>
            </w:pPr>
            <w:r w:rsidRPr="0097586A">
              <w:rPr>
                <w:rFonts w:ascii="Arial" w:hAnsi="Arial"/>
              </w:rPr>
              <w:t>Linia WN dopuszczona do dalszej eksploatacji</w:t>
            </w:r>
            <w:r>
              <w:rPr>
                <w:rFonts w:ascii="Arial" w:hAnsi="Arial"/>
              </w:rPr>
              <w:t>:</w:t>
            </w:r>
          </w:p>
          <w:p w14:paraId="20A91E52" w14:textId="77777777" w:rsidR="006839E6" w:rsidRPr="0097586A" w:rsidRDefault="006839E6" w:rsidP="00987855">
            <w:pPr>
              <w:tabs>
                <w:tab w:val="center" w:pos="7016"/>
              </w:tabs>
              <w:spacing w:before="60" w:line="312" w:lineRule="auto"/>
              <w:jc w:val="right"/>
              <w:rPr>
                <w:rFonts w:ascii="Arial" w:hAnsi="Arial"/>
                <w:bCs/>
                <w:vertAlign w:val="superscript"/>
              </w:rPr>
            </w:pPr>
            <w:r w:rsidRPr="0097586A">
              <w:rPr>
                <w:rFonts w:ascii="Arial" w:hAnsi="Arial"/>
                <w:b/>
                <w:bCs/>
              </w:rPr>
              <w:t>BEZ ZASTRZEŻEŃ</w:t>
            </w:r>
            <w:r w:rsidRPr="0097586A">
              <w:rPr>
                <w:rFonts w:ascii="Arial" w:hAnsi="Arial"/>
              </w:rPr>
              <w:t>/</w:t>
            </w:r>
            <w:r w:rsidRPr="0097586A">
              <w:rPr>
                <w:rFonts w:ascii="Arial" w:hAnsi="Arial"/>
                <w:b/>
                <w:bCs/>
              </w:rPr>
              <w:t>WARUNKOWO</w:t>
            </w:r>
            <w:r w:rsidRPr="0097586A">
              <w:rPr>
                <w:rFonts w:ascii="Arial" w:hAnsi="Arial"/>
              </w:rPr>
              <w:t>/</w:t>
            </w:r>
            <w:r w:rsidRPr="0097586A">
              <w:rPr>
                <w:rFonts w:ascii="Arial" w:hAnsi="Arial"/>
                <w:b/>
                <w:bCs/>
              </w:rPr>
              <w:t>NIEDOPUSZCZONA</w:t>
            </w:r>
            <w:r w:rsidRPr="0097586A">
              <w:rPr>
                <w:rFonts w:ascii="Arial" w:hAnsi="Arial"/>
              </w:rPr>
              <w:t>*</w:t>
            </w:r>
            <w:r>
              <w:rPr>
                <w:rFonts w:ascii="Arial" w:hAnsi="Arial"/>
                <w:vertAlign w:val="superscript"/>
              </w:rPr>
              <w:t>)</w:t>
            </w:r>
          </w:p>
        </w:tc>
      </w:tr>
      <w:tr w:rsidR="006839E6" w:rsidRPr="0097586A" w14:paraId="5F89C2B0" w14:textId="77777777" w:rsidTr="00987855">
        <w:tblPrEx>
          <w:tblCellMar>
            <w:bottom w:w="0" w:type="dxa"/>
          </w:tblCellMar>
        </w:tblPrEx>
        <w:trPr>
          <w:trHeight w:val="1304"/>
          <w:jc w:val="center"/>
        </w:trPr>
        <w:tc>
          <w:tcPr>
            <w:tcW w:w="9356" w:type="dxa"/>
            <w:gridSpan w:val="2"/>
          </w:tcPr>
          <w:p w14:paraId="0BF20A82" w14:textId="77777777" w:rsidR="006839E6" w:rsidRDefault="006839E6" w:rsidP="00987855">
            <w:pPr>
              <w:spacing w:line="312" w:lineRule="auto"/>
            </w:pPr>
            <w:r w:rsidRPr="0097586A">
              <w:rPr>
                <w:rFonts w:ascii="Arial" w:hAnsi="Arial"/>
              </w:rPr>
              <w:t>Uwagi pokontrolne, wymagane do wykonania prace wraz z terminem ich zakończenia</w:t>
            </w:r>
            <w:r>
              <w:rPr>
                <w:rFonts w:ascii="Arial" w:hAnsi="Arial"/>
              </w:rPr>
              <w:t xml:space="preserve">: </w:t>
            </w:r>
            <w:r w:rsidRPr="0097586A">
              <w:rPr>
                <w:rFonts w:ascii="Arial" w:hAnsi="Arial"/>
                <w:b/>
                <w:sz w:val="18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6839E6" w14:paraId="0BD2CBA7" w14:textId="77777777" w:rsidTr="00987855">
        <w:tblPrEx>
          <w:tblCellMar>
            <w:bottom w:w="0" w:type="dxa"/>
          </w:tblCellMar>
        </w:tblPrEx>
        <w:trPr>
          <w:jc w:val="center"/>
        </w:trPr>
        <w:tc>
          <w:tcPr>
            <w:tcW w:w="9356" w:type="dxa"/>
            <w:gridSpan w:val="2"/>
          </w:tcPr>
          <w:p w14:paraId="42FED33F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Ocenę sporządził: </w:t>
            </w:r>
          </w:p>
          <w:p w14:paraId="44FAF4A6" w14:textId="77777777" w:rsidR="006839E6" w:rsidRDefault="006839E6" w:rsidP="00987855">
            <w:pPr>
              <w:spacing w:line="288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…......................................................................................................................................</w:t>
            </w:r>
          </w:p>
          <w:p w14:paraId="6A885932" w14:textId="77777777" w:rsidR="006839E6" w:rsidRDefault="006839E6" w:rsidP="00987855">
            <w:pPr>
              <w:tabs>
                <w:tab w:val="center" w:pos="1201"/>
                <w:tab w:val="center" w:pos="4320"/>
                <w:tab w:val="center" w:pos="7013"/>
                <w:tab w:val="center" w:pos="8431"/>
              </w:tabs>
              <w:spacing w:line="312" w:lineRule="auto"/>
              <w:rPr>
                <w:rFonts w:ascii="Arial" w:hAnsi="Arial"/>
              </w:rPr>
            </w:pPr>
            <w:r>
              <w:rPr>
                <w:rFonts w:ascii="Arial" w:hAnsi="Arial"/>
                <w:sz w:val="16"/>
              </w:rPr>
              <w:tab/>
              <w:t>Imię nazwisko</w:t>
            </w:r>
            <w:r>
              <w:rPr>
                <w:rFonts w:ascii="Arial" w:hAnsi="Arial"/>
                <w:sz w:val="16"/>
              </w:rPr>
              <w:tab/>
              <w:t>Nr i rodzaj świadectwa kwalifikacyjnego</w:t>
            </w:r>
            <w:r>
              <w:rPr>
                <w:rFonts w:ascii="Arial" w:hAnsi="Arial"/>
                <w:sz w:val="16"/>
              </w:rPr>
              <w:tab/>
              <w:t>Data</w:t>
            </w:r>
            <w:r>
              <w:rPr>
                <w:rFonts w:ascii="Arial" w:hAnsi="Arial"/>
                <w:sz w:val="16"/>
              </w:rPr>
              <w:tab/>
              <w:t>Podpis</w:t>
            </w:r>
          </w:p>
        </w:tc>
      </w:tr>
    </w:tbl>
    <w:p w14:paraId="30DB7C24" w14:textId="77777777" w:rsidR="006839E6" w:rsidRDefault="006839E6" w:rsidP="006839E6">
      <w:pPr>
        <w:pStyle w:val="Tekstpodstawowy2OPP"/>
      </w:pPr>
    </w:p>
    <w:p w14:paraId="6F364CF0" w14:textId="77777777" w:rsidR="006839E6" w:rsidRPr="009E4EBA" w:rsidRDefault="006839E6" w:rsidP="006839E6">
      <w:pPr>
        <w:pStyle w:val="ZaKomentarz"/>
      </w:pPr>
    </w:p>
    <w:p w14:paraId="1132878E" w14:textId="77777777" w:rsidR="006839E6" w:rsidRPr="00E37620" w:rsidRDefault="006839E6" w:rsidP="005061DF">
      <w:pPr>
        <w:tabs>
          <w:tab w:val="left" w:pos="567"/>
          <w:tab w:val="left" w:pos="709"/>
        </w:tabs>
        <w:rPr>
          <w:rFonts w:ascii="Arial" w:hAnsi="Arial"/>
          <w:sz w:val="18"/>
        </w:rPr>
      </w:pPr>
    </w:p>
    <w:sectPr w:rsidR="006839E6" w:rsidRPr="00E37620" w:rsidSect="00E37620">
      <w:pgSz w:w="11906" w:h="16838" w:code="9"/>
      <w:pgMar w:top="851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1A0CA" w14:textId="77777777" w:rsidR="00987855" w:rsidRDefault="00987855">
      <w:r>
        <w:separator/>
      </w:r>
    </w:p>
  </w:endnote>
  <w:endnote w:type="continuationSeparator" w:id="0">
    <w:p w14:paraId="3BBBD9D2" w14:textId="77777777" w:rsidR="00987855" w:rsidRDefault="0098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tzerlandBlack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D90EC" w14:textId="77777777" w:rsidR="00987855" w:rsidRDefault="009878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450D2" w14:textId="77777777" w:rsidR="00987855" w:rsidRDefault="009878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12E008" w14:textId="77777777" w:rsidR="00987855" w:rsidRDefault="00987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235CA" w14:textId="77777777" w:rsidR="00987855" w:rsidRDefault="00987855">
      <w:r>
        <w:separator/>
      </w:r>
    </w:p>
  </w:footnote>
  <w:footnote w:type="continuationSeparator" w:id="0">
    <w:p w14:paraId="7E99A92E" w14:textId="77777777" w:rsidR="00987855" w:rsidRDefault="009878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C995C1" w14:textId="77777777" w:rsidR="00987855" w:rsidRPr="00987855" w:rsidRDefault="00987855" w:rsidP="006839E6">
    <w:pPr>
      <w:tabs>
        <w:tab w:val="center" w:pos="4536"/>
        <w:tab w:val="right" w:pos="9072"/>
      </w:tabs>
      <w:jc w:val="right"/>
      <w:rPr>
        <w:rFonts w:ascii="Arial" w:hAnsi="Arial" w:cs="Arial"/>
        <w:b/>
        <w:i/>
        <w:sz w:val="20"/>
      </w:rPr>
    </w:pPr>
    <w:r w:rsidRPr="00987855">
      <w:rPr>
        <w:rFonts w:ascii="Arial" w:hAnsi="Arial" w:cs="Arial"/>
        <w:b/>
        <w:i/>
        <w:sz w:val="20"/>
      </w:rPr>
      <w:t>Załącznik nr 23 do Za</w:t>
    </w:r>
    <w:r w:rsidRPr="00987855">
      <w:rPr>
        <w:rFonts w:ascii="Arial" w:hAnsi="Arial" w:cs="Arial" w:hint="eastAsia"/>
        <w:b/>
        <w:i/>
        <w:sz w:val="20"/>
      </w:rPr>
      <w:t>łą</w:t>
    </w:r>
    <w:r w:rsidRPr="00987855">
      <w:rPr>
        <w:rFonts w:ascii="Arial" w:hAnsi="Arial" w:cs="Arial"/>
        <w:b/>
        <w:i/>
        <w:sz w:val="20"/>
      </w:rPr>
      <w:t>cznika 1 do Zasad i standardów technicznych eksploatacji sieci dystrybucyjnej w TAURON Dystrybucja S.A.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5DFD6A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4FCF9B75" w14:textId="77777777" w:rsidR="00987855" w:rsidRPr="00856F1C" w:rsidRDefault="00987855" w:rsidP="00856F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20EA7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64C8E4BF" w14:textId="77777777" w:rsidR="00987855" w:rsidRPr="00856F1C" w:rsidRDefault="00987855" w:rsidP="00856F1C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A0ADC" w14:textId="77777777" w:rsidR="00987855" w:rsidRPr="002A379A" w:rsidRDefault="00987855" w:rsidP="00987855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96AC6" w14:textId="77777777" w:rsidR="00987855" w:rsidRPr="00987855" w:rsidRDefault="00987855" w:rsidP="00987855">
    <w:pPr>
      <w:tabs>
        <w:tab w:val="center" w:pos="4536"/>
        <w:tab w:val="right" w:pos="9072"/>
      </w:tabs>
      <w:jc w:val="right"/>
      <w:rPr>
        <w:rFonts w:ascii="Arial" w:hAnsi="Arial" w:cs="Arial"/>
        <w:b/>
        <w:i/>
        <w:sz w:val="20"/>
      </w:rPr>
    </w:pPr>
    <w:r w:rsidRPr="00987855">
      <w:rPr>
        <w:rFonts w:ascii="Arial" w:hAnsi="Arial" w:cs="Arial"/>
        <w:b/>
        <w:i/>
        <w:sz w:val="20"/>
      </w:rPr>
      <w:t>Załącznik nr 23 do Za</w:t>
    </w:r>
    <w:r w:rsidRPr="00987855">
      <w:rPr>
        <w:rFonts w:ascii="Arial" w:hAnsi="Arial" w:cs="Arial" w:hint="eastAsia"/>
        <w:b/>
        <w:i/>
        <w:sz w:val="20"/>
      </w:rPr>
      <w:t>łą</w:t>
    </w:r>
    <w:r w:rsidRPr="00987855">
      <w:rPr>
        <w:rFonts w:ascii="Arial" w:hAnsi="Arial" w:cs="Arial"/>
        <w:b/>
        <w:i/>
        <w:sz w:val="20"/>
      </w:rPr>
      <w:t>cznika 1 do Zasad i standardów technicznych eksploatacji sieci dystrybucyjnej w TAURON Dystrybucja S.A.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10D657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37FB6D4C" w14:textId="77777777" w:rsidR="00987855" w:rsidRPr="00856F1C" w:rsidRDefault="00987855" w:rsidP="00856F1C">
    <w:pPr>
      <w:pStyle w:val="Nagwek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5AC7B" w14:textId="77777777" w:rsidR="00987855" w:rsidRDefault="00987855">
    <w:pPr>
      <w:pStyle w:val="Nagwek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C7E13" w14:textId="77777777" w:rsidR="00987855" w:rsidRPr="00987855" w:rsidRDefault="00987855" w:rsidP="00987855">
    <w:pPr>
      <w:tabs>
        <w:tab w:val="center" w:pos="4536"/>
        <w:tab w:val="right" w:pos="9072"/>
      </w:tabs>
      <w:jc w:val="right"/>
      <w:rPr>
        <w:rFonts w:ascii="Arial" w:hAnsi="Arial" w:cs="Arial"/>
        <w:b/>
        <w:i/>
        <w:sz w:val="20"/>
      </w:rPr>
    </w:pPr>
    <w:r w:rsidRPr="00987855">
      <w:rPr>
        <w:rFonts w:ascii="Arial" w:hAnsi="Arial" w:cs="Arial"/>
        <w:b/>
        <w:i/>
        <w:sz w:val="20"/>
      </w:rPr>
      <w:t>Załącznik nr 23 do Za</w:t>
    </w:r>
    <w:r w:rsidRPr="00987855">
      <w:rPr>
        <w:rFonts w:ascii="Arial" w:hAnsi="Arial" w:cs="Arial" w:hint="eastAsia"/>
        <w:b/>
        <w:i/>
        <w:sz w:val="20"/>
      </w:rPr>
      <w:t>łą</w:t>
    </w:r>
    <w:r w:rsidRPr="00987855">
      <w:rPr>
        <w:rFonts w:ascii="Arial" w:hAnsi="Arial" w:cs="Arial"/>
        <w:b/>
        <w:i/>
        <w:sz w:val="20"/>
      </w:rPr>
      <w:t>cznika 1 do Zasad i standardów technicznych eksploatacji sieci dystrybucyjnej w TAURON Dystrybucja S.A.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05350" w14:textId="77777777" w:rsidR="00987855" w:rsidRPr="000431A4" w:rsidRDefault="00987855" w:rsidP="00856F1C">
    <w:pPr>
      <w:pStyle w:val="Nagwek"/>
      <w:pBdr>
        <w:bottom w:val="single" w:sz="4" w:space="1" w:color="auto"/>
      </w:pBdr>
      <w:tabs>
        <w:tab w:val="clear" w:pos="4536"/>
        <w:tab w:val="right" w:pos="9180"/>
      </w:tabs>
    </w:pPr>
    <w:r w:rsidRPr="001F37E7">
      <w:rPr>
        <w:i/>
      </w:rPr>
      <w:t>Zasady ochrony przed porażeniem …</w:t>
    </w:r>
    <w:r w:rsidRPr="000431A4">
      <w:tab/>
    </w:r>
    <w:r w:rsidRPr="000431A4">
      <w:rPr>
        <w:rStyle w:val="Numerstrony"/>
      </w:rPr>
      <w:fldChar w:fldCharType="begin"/>
    </w:r>
    <w:r w:rsidRPr="000431A4">
      <w:rPr>
        <w:rStyle w:val="Numerstrony"/>
      </w:rPr>
      <w:instrText xml:space="preserve"> PAGE </w:instrText>
    </w:r>
    <w:r w:rsidRPr="000431A4">
      <w:rPr>
        <w:rStyle w:val="Numerstrony"/>
      </w:rPr>
      <w:fldChar w:fldCharType="separate"/>
    </w:r>
    <w:r>
      <w:rPr>
        <w:rStyle w:val="Numerstrony"/>
        <w:noProof/>
      </w:rPr>
      <w:t>1</w:t>
    </w:r>
    <w:r w:rsidRPr="000431A4">
      <w:rPr>
        <w:rStyle w:val="Numerstrony"/>
      </w:rPr>
      <w:fldChar w:fldCharType="end"/>
    </w:r>
  </w:p>
  <w:p w14:paraId="03590D0B" w14:textId="77777777" w:rsidR="00987855" w:rsidRPr="00856F1C" w:rsidRDefault="00987855" w:rsidP="00856F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CEE116"/>
    <w:lvl w:ilvl="0">
      <w:start w:val="1"/>
      <w:numFmt w:val="decimal"/>
      <w:pStyle w:val="Nagwek1"/>
      <w:lvlText w:val="%1.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98"/>
        </w:tabs>
        <w:ind w:left="198" w:hanging="567"/>
      </w:pPr>
      <w:rPr>
        <w:rFonts w:cs="Times New Roman"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83"/>
        </w:tabs>
        <w:ind w:left="283" w:hanging="652"/>
      </w:pPr>
      <w:rPr>
        <w:rFonts w:cs="Times New Roman"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396"/>
        </w:tabs>
        <w:ind w:left="396" w:hanging="765"/>
      </w:pPr>
      <w:rPr>
        <w:rFonts w:cs="Times New Roman"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7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0000006"/>
    <w:multiLevelType w:val="singleLevel"/>
    <w:tmpl w:val="00000006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2592D12"/>
    <w:multiLevelType w:val="hybridMultilevel"/>
    <w:tmpl w:val="0A805226"/>
    <w:lvl w:ilvl="0" w:tplc="EC6CAB2C">
      <w:start w:val="1"/>
      <w:numFmt w:val="bullet"/>
      <w:pStyle w:val="WyliczankaKomentarzOPP2"/>
      <w:lvlText w:val="−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12B7F"/>
    <w:multiLevelType w:val="multilevel"/>
    <w:tmpl w:val="F670E7DA"/>
    <w:lvl w:ilvl="0">
      <w:start w:val="1"/>
      <w:numFmt w:val="decimal"/>
      <w:pStyle w:val="NagwekD1"/>
      <w:lvlText w:val="D%1."/>
      <w:lvlJc w:val="left"/>
      <w:pPr>
        <w:tabs>
          <w:tab w:val="num" w:pos="1095"/>
        </w:tabs>
        <w:ind w:left="1095" w:hanging="369"/>
      </w:pPr>
      <w:rPr>
        <w:rFonts w:cs="Times New Roman" w:hint="default"/>
      </w:rPr>
    </w:lvl>
    <w:lvl w:ilvl="1">
      <w:start w:val="1"/>
      <w:numFmt w:val="decimal"/>
      <w:pStyle w:val="NagwekD12"/>
      <w:lvlText w:val="D%1.%2."/>
      <w:lvlJc w:val="left"/>
      <w:pPr>
        <w:tabs>
          <w:tab w:val="num" w:pos="924"/>
        </w:tabs>
        <w:ind w:left="924" w:hanging="567"/>
      </w:pPr>
      <w:rPr>
        <w:rFonts w:cs="Times New Roman" w:hint="default"/>
      </w:rPr>
    </w:lvl>
    <w:lvl w:ilvl="2">
      <w:start w:val="1"/>
      <w:numFmt w:val="decimal"/>
      <w:pStyle w:val="NagwekD13"/>
      <w:lvlText w:val="D%1.%2.%3."/>
      <w:lvlJc w:val="left"/>
      <w:pPr>
        <w:tabs>
          <w:tab w:val="num" w:pos="1009"/>
        </w:tabs>
        <w:ind w:left="1009" w:hanging="65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22"/>
        </w:tabs>
        <w:ind w:left="1122" w:hanging="7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60"/>
        </w:tabs>
        <w:ind w:left="1860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878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2022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2166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2310" w:hanging="1584"/>
      </w:pPr>
      <w:rPr>
        <w:rFonts w:cs="Times New Roman" w:hint="default"/>
      </w:rPr>
    </w:lvl>
  </w:abstractNum>
  <w:abstractNum w:abstractNumId="8" w15:restartNumberingAfterBreak="0">
    <w:nsid w:val="18D845A5"/>
    <w:multiLevelType w:val="multilevel"/>
    <w:tmpl w:val="AAE6C71C"/>
    <w:lvl w:ilvl="0">
      <w:start w:val="1"/>
      <w:numFmt w:val="decimal"/>
      <w:pStyle w:val="NagwekZ1"/>
      <w:lvlText w:val="Z%1.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NagwekZ12"/>
      <w:lvlText w:val="Z%1.%2."/>
      <w:lvlJc w:val="left"/>
      <w:pPr>
        <w:tabs>
          <w:tab w:val="num" w:pos="198"/>
        </w:tabs>
        <w:ind w:left="198" w:hanging="567"/>
      </w:pPr>
      <w:rPr>
        <w:rFonts w:cs="Times New Roman" w:hint="default"/>
      </w:rPr>
    </w:lvl>
    <w:lvl w:ilvl="2">
      <w:start w:val="1"/>
      <w:numFmt w:val="decimal"/>
      <w:pStyle w:val="NagwekZ13"/>
      <w:lvlText w:val="Z%1.%2.%3."/>
      <w:lvlJc w:val="left"/>
      <w:pPr>
        <w:tabs>
          <w:tab w:val="num" w:pos="283"/>
        </w:tabs>
        <w:ind w:left="283" w:hanging="65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6"/>
        </w:tabs>
        <w:ind w:left="396" w:hanging="7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9" w15:restartNumberingAfterBreak="0">
    <w:nsid w:val="1C51018F"/>
    <w:multiLevelType w:val="singleLevel"/>
    <w:tmpl w:val="DEB424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 w15:restartNumberingAfterBreak="0">
    <w:nsid w:val="1F844F1E"/>
    <w:multiLevelType w:val="hybridMultilevel"/>
    <w:tmpl w:val="FE361192"/>
    <w:lvl w:ilvl="0" w:tplc="4A40F8B2">
      <w:start w:val="1"/>
      <w:numFmt w:val="lowerLetter"/>
      <w:pStyle w:val="Wyliczankaabc1OPP"/>
      <w:lvlText w:val="%1)"/>
      <w:lvlJc w:val="left"/>
      <w:pPr>
        <w:tabs>
          <w:tab w:val="num" w:pos="567"/>
        </w:tabs>
        <w:ind w:left="0" w:firstLine="284"/>
      </w:pPr>
      <w:rPr>
        <w:rFonts w:cs="Times New Roman" w:hint="default"/>
        <w:sz w:val="24"/>
      </w:rPr>
    </w:lvl>
    <w:lvl w:ilvl="1" w:tplc="4874EFB6">
      <w:start w:val="1"/>
      <w:numFmt w:val="lowerLetter"/>
      <w:pStyle w:val="Wyliczankaabc1OPP"/>
      <w:lvlText w:val="%2)"/>
      <w:lvlJc w:val="left"/>
      <w:pPr>
        <w:tabs>
          <w:tab w:val="num" w:pos="778"/>
        </w:tabs>
        <w:ind w:left="69" w:firstLine="357"/>
      </w:pPr>
      <w:rPr>
        <w:rFonts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  <w:rPr>
        <w:rFonts w:cs="Times New Roman"/>
      </w:rPr>
    </w:lvl>
  </w:abstractNum>
  <w:abstractNum w:abstractNumId="11" w15:restartNumberingAfterBreak="0">
    <w:nsid w:val="21D64598"/>
    <w:multiLevelType w:val="hybridMultilevel"/>
    <w:tmpl w:val="1A8CB8C2"/>
    <w:lvl w:ilvl="0" w:tplc="D8386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C85EED"/>
    <w:multiLevelType w:val="multilevel"/>
    <w:tmpl w:val="0540C2B6"/>
    <w:name w:val="NB13"/>
    <w:lvl w:ilvl="0">
      <w:start w:val="1"/>
      <w:numFmt w:val="upperLetter"/>
      <w:suff w:val="nothing"/>
      <w:lvlText w:val="%1."/>
      <w:lvlJc w:val="left"/>
      <w:pPr>
        <w:ind w:left="432" w:hanging="432"/>
      </w:pPr>
      <w:rPr>
        <w:rFonts w:cs="Times New Roman" w:hint="default"/>
        <w:b/>
      </w:rPr>
    </w:lvl>
    <w:lvl w:ilvl="1">
      <w:start w:val="1"/>
      <w:numFmt w:val="decimal"/>
      <w:suff w:val="nothing"/>
      <w:lvlText w:val="%1. %2.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suff w:val="nothing"/>
      <w:lvlText w:val="%1. 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suff w:val="nothing"/>
      <w:lvlText w:val="%1. %2.%3.%4."/>
      <w:lvlJc w:val="left"/>
      <w:pPr>
        <w:ind w:left="864" w:hanging="864"/>
      </w:pPr>
      <w:rPr>
        <w:rFonts w:cs="Times New Roman" w:hint="default"/>
        <w:b/>
      </w:rPr>
    </w:lvl>
    <w:lvl w:ilvl="4">
      <w:start w:val="1"/>
      <w:numFmt w:val="decimal"/>
      <w:suff w:val="nothing"/>
      <w:lvlText w:val="%1. %2.%3.%4.%5"/>
      <w:lvlJc w:val="left"/>
      <w:pPr>
        <w:ind w:left="1008" w:hanging="1008"/>
      </w:pPr>
      <w:rPr>
        <w:rFonts w:cs="Times New Roman" w:hint="default"/>
        <w:b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 w:hint="default"/>
        <w:b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 w:hint="default"/>
        <w:b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 w:hint="default"/>
        <w:b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 w:hint="default"/>
        <w:b/>
      </w:rPr>
    </w:lvl>
  </w:abstractNum>
  <w:abstractNum w:abstractNumId="13" w15:restartNumberingAfterBreak="0">
    <w:nsid w:val="3559425F"/>
    <w:multiLevelType w:val="hybridMultilevel"/>
    <w:tmpl w:val="1488FCCC"/>
    <w:lvl w:ilvl="0" w:tplc="9BDAA124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pStyle w:val="Tematkomentarza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661636D"/>
    <w:multiLevelType w:val="hybridMultilevel"/>
    <w:tmpl w:val="BEB47CFC"/>
    <w:lvl w:ilvl="0" w:tplc="77962C28">
      <w:start w:val="1"/>
      <w:numFmt w:val="decimal"/>
      <w:pStyle w:val="WyliczankaA"/>
      <w:lvlText w:val="[A%1]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8C33F43"/>
    <w:multiLevelType w:val="hybridMultilevel"/>
    <w:tmpl w:val="38EC4786"/>
    <w:lvl w:ilvl="0" w:tplc="6D5004C2">
      <w:start w:val="1"/>
      <w:numFmt w:val="decimal"/>
      <w:pStyle w:val="WyliczankaLitOPP"/>
      <w:lvlText w:val="[%1]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D2414D"/>
    <w:multiLevelType w:val="hybridMultilevel"/>
    <w:tmpl w:val="D2D8243E"/>
    <w:lvl w:ilvl="0" w:tplc="D8386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DA7EA5"/>
    <w:multiLevelType w:val="multilevel"/>
    <w:tmpl w:val="BDD405EA"/>
    <w:lvl w:ilvl="0">
      <w:start w:val="1"/>
      <w:numFmt w:val="decimal"/>
      <w:pStyle w:val="StylNagwek3Punkt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StylNagwek4Punkt"/>
      <w:lvlText w:val="%1.%2."/>
      <w:lvlJc w:val="left"/>
      <w:pPr>
        <w:tabs>
          <w:tab w:val="num" w:pos="964"/>
        </w:tabs>
        <w:ind w:left="425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pStyle w:val="StylNagwek5Punkt"/>
      <w:lvlText w:val="%1.%2.%3."/>
      <w:lvlJc w:val="left"/>
      <w:pPr>
        <w:tabs>
          <w:tab w:val="num" w:pos="1815"/>
        </w:tabs>
        <w:ind w:left="1815" w:hanging="907"/>
      </w:pPr>
      <w:rPr>
        <w:rFonts w:cs="Times New Roman" w:hint="default"/>
      </w:rPr>
    </w:lvl>
    <w:lvl w:ilvl="3">
      <w:start w:val="1"/>
      <w:numFmt w:val="decimal"/>
      <w:pStyle w:val="StylNagwek6Punkt"/>
      <w:lvlText w:val="%1.%2.%3.%4."/>
      <w:lvlJc w:val="left"/>
      <w:pPr>
        <w:tabs>
          <w:tab w:val="num" w:pos="2042"/>
        </w:tabs>
        <w:ind w:left="2042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69"/>
        </w:tabs>
        <w:ind w:left="2269" w:hanging="1361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96"/>
        </w:tabs>
        <w:ind w:left="2496" w:hanging="158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8"/>
        </w:tabs>
        <w:ind w:left="414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8"/>
        </w:tabs>
        <w:ind w:left="465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8"/>
        </w:tabs>
        <w:ind w:left="5228" w:hanging="1440"/>
      </w:pPr>
      <w:rPr>
        <w:rFonts w:cs="Times New Roman" w:hint="default"/>
      </w:rPr>
    </w:lvl>
  </w:abstractNum>
  <w:abstractNum w:abstractNumId="18" w15:restartNumberingAfterBreak="0">
    <w:nsid w:val="46CA7F88"/>
    <w:multiLevelType w:val="hybridMultilevel"/>
    <w:tmpl w:val="F18C0E4E"/>
    <w:lvl w:ilvl="0" w:tplc="1FF42E18">
      <w:start w:val="1"/>
      <w:numFmt w:val="decimal"/>
      <w:pStyle w:val="WyliczankaP-OPP"/>
      <w:lvlText w:val="[P%1]"/>
      <w:lvlJc w:val="left"/>
      <w:pPr>
        <w:tabs>
          <w:tab w:val="num" w:pos="1066"/>
        </w:tabs>
        <w:ind w:left="1066" w:hanging="709"/>
      </w:pPr>
      <w:rPr>
        <w:rFonts w:cs="Times New Roman" w:hint="default"/>
      </w:rPr>
    </w:lvl>
    <w:lvl w:ilvl="1" w:tplc="23EEB18E">
      <w:start w:val="1"/>
      <w:numFmt w:val="decimal"/>
      <w:pStyle w:val="WyliczankaNOPP"/>
      <w:lvlText w:val="[N%2]"/>
      <w:lvlJc w:val="left"/>
      <w:pPr>
        <w:tabs>
          <w:tab w:val="num" w:pos="2146"/>
        </w:tabs>
        <w:ind w:left="2146" w:hanging="709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9" w15:restartNumberingAfterBreak="0">
    <w:nsid w:val="472052A5"/>
    <w:multiLevelType w:val="hybridMultilevel"/>
    <w:tmpl w:val="D0946058"/>
    <w:lvl w:ilvl="0" w:tplc="7D824DC8">
      <w:start w:val="1"/>
      <w:numFmt w:val="bullet"/>
      <w:pStyle w:val="Wyliczanka7-OPP"/>
      <w:lvlText w:val=""/>
      <w:lvlJc w:val="left"/>
      <w:pPr>
        <w:tabs>
          <w:tab w:val="num" w:pos="-4049"/>
        </w:tabs>
        <w:ind w:left="-4219" w:firstLine="0"/>
      </w:pPr>
      <w:rPr>
        <w:rFonts w:ascii="Wingdings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-2779"/>
        </w:tabs>
        <w:ind w:left="-27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-2059"/>
        </w:tabs>
        <w:ind w:left="-20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-1339"/>
        </w:tabs>
        <w:ind w:left="-1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-619"/>
        </w:tabs>
        <w:ind w:left="-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101"/>
        </w:tabs>
        <w:ind w:left="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1"/>
        </w:tabs>
        <w:ind w:left="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1541"/>
        </w:tabs>
        <w:ind w:left="1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2261"/>
        </w:tabs>
        <w:ind w:left="2261" w:hanging="360"/>
      </w:pPr>
      <w:rPr>
        <w:rFonts w:ascii="Wingdings" w:hAnsi="Wingdings" w:hint="default"/>
      </w:rPr>
    </w:lvl>
  </w:abstractNum>
  <w:abstractNum w:abstractNumId="20" w15:restartNumberingAfterBreak="0">
    <w:nsid w:val="47901A78"/>
    <w:multiLevelType w:val="hybridMultilevel"/>
    <w:tmpl w:val="5A3630F6"/>
    <w:lvl w:ilvl="0" w:tplc="DEB424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B11EAF"/>
    <w:multiLevelType w:val="hybridMultilevel"/>
    <w:tmpl w:val="33DE5598"/>
    <w:lvl w:ilvl="0" w:tplc="70DAD664">
      <w:start w:val="1"/>
      <w:numFmt w:val="lowerLetter"/>
      <w:lvlText w:val="%1)"/>
      <w:lvlJc w:val="left"/>
      <w:pPr>
        <w:tabs>
          <w:tab w:val="num" w:pos="352"/>
        </w:tabs>
        <w:ind w:left="-357" w:firstLine="357"/>
      </w:pPr>
      <w:rPr>
        <w:rFonts w:cs="Times New Roman" w:hint="default"/>
        <w:sz w:val="24"/>
      </w:rPr>
    </w:lvl>
    <w:lvl w:ilvl="1" w:tplc="3F922D6A">
      <w:start w:val="1"/>
      <w:numFmt w:val="bullet"/>
      <w:pStyle w:val="Wyliczanka5-OPP"/>
      <w:lvlText w:val=""/>
      <w:lvlJc w:val="left"/>
      <w:pPr>
        <w:tabs>
          <w:tab w:val="num" w:pos="1250"/>
        </w:tabs>
        <w:ind w:left="1080" w:firstLine="0"/>
      </w:pPr>
      <w:rPr>
        <w:rFonts w:ascii="Wingdings" w:hAnsi="Wingdings" w:cs="Times New Roman" w:hint="default"/>
        <w:sz w:val="24"/>
      </w:rPr>
    </w:lvl>
    <w:lvl w:ilvl="2" w:tplc="86CE1D78">
      <w:start w:val="1"/>
      <w:numFmt w:val="lowerLetter"/>
      <w:lvlText w:val="%3)"/>
      <w:lvlJc w:val="left"/>
      <w:pPr>
        <w:tabs>
          <w:tab w:val="num" w:pos="2332"/>
        </w:tabs>
        <w:ind w:left="1623" w:firstLine="357"/>
      </w:pPr>
      <w:rPr>
        <w:rFonts w:cs="Times New Roman" w:hint="default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CE5778C"/>
    <w:multiLevelType w:val="hybridMultilevel"/>
    <w:tmpl w:val="F468DDC8"/>
    <w:lvl w:ilvl="0" w:tplc="542C9BB0">
      <w:start w:val="1"/>
      <w:numFmt w:val="upperLetter"/>
      <w:pStyle w:val="WyliczankaabcOPP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243B83"/>
    <w:multiLevelType w:val="hybridMultilevel"/>
    <w:tmpl w:val="7272F71E"/>
    <w:lvl w:ilvl="0" w:tplc="D39E15AC">
      <w:start w:val="1"/>
      <w:numFmt w:val="bullet"/>
      <w:pStyle w:val="Wyliczanka-OPP"/>
      <w:lvlText w:val="−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sz w:val="18"/>
      </w:rPr>
    </w:lvl>
    <w:lvl w:ilvl="1" w:tplc="444A6204">
      <w:start w:val="1"/>
      <w:numFmt w:val="bullet"/>
      <w:lvlText w:val="−"/>
      <w:lvlJc w:val="left"/>
      <w:pPr>
        <w:tabs>
          <w:tab w:val="num" w:pos="2500"/>
        </w:tabs>
        <w:ind w:left="2500" w:hanging="284"/>
      </w:pPr>
      <w:rPr>
        <w:rFonts w:ascii="Arial" w:hAnsi="Aria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24" w15:restartNumberingAfterBreak="0">
    <w:nsid w:val="63296960"/>
    <w:multiLevelType w:val="hybridMultilevel"/>
    <w:tmpl w:val="F64EA748"/>
    <w:lvl w:ilvl="0" w:tplc="F07C5C0C">
      <w:start w:val="1"/>
      <w:numFmt w:val="bullet"/>
      <w:pStyle w:val="Wyliczanka6-OPP"/>
      <w:lvlText w:val=""/>
      <w:lvlJc w:val="left"/>
      <w:pPr>
        <w:tabs>
          <w:tab w:val="num" w:pos="170"/>
        </w:tabs>
        <w:ind w:left="0" w:firstLine="0"/>
      </w:pPr>
      <w:rPr>
        <w:rFonts w:ascii="Wingdings" w:hAnsi="Wingdings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E769FE"/>
    <w:multiLevelType w:val="multilevel"/>
    <w:tmpl w:val="FCE20534"/>
    <w:lvl w:ilvl="0">
      <w:start w:val="1"/>
      <w:numFmt w:val="upperLetter"/>
      <w:pStyle w:val="Nagwek20"/>
      <w:lvlText w:val="%1."/>
      <w:lvlJc w:val="left"/>
      <w:pPr>
        <w:tabs>
          <w:tab w:val="num" w:pos="738"/>
        </w:tabs>
        <w:ind w:left="738" w:hanging="369"/>
      </w:pPr>
      <w:rPr>
        <w:rFonts w:cs="Times New Roman" w:hint="default"/>
      </w:rPr>
    </w:lvl>
    <w:lvl w:ilvl="1">
      <w:start w:val="1"/>
      <w:numFmt w:val="decimal"/>
      <w:pStyle w:val="Nagwek30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65"/>
        </w:tabs>
        <w:ind w:left="765" w:hanging="76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03"/>
        </w:tabs>
        <w:ind w:left="1503" w:hanging="1134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1521" w:hanging="1152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1665" w:hanging="1296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1809" w:hanging="144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953" w:hanging="1584"/>
      </w:pPr>
      <w:rPr>
        <w:rFonts w:cs="Times New Roman" w:hint="default"/>
      </w:rPr>
    </w:lvl>
  </w:abstractNum>
  <w:abstractNum w:abstractNumId="26" w15:restartNumberingAfterBreak="0">
    <w:nsid w:val="76AD1857"/>
    <w:multiLevelType w:val="hybridMultilevel"/>
    <w:tmpl w:val="92BCDFBA"/>
    <w:lvl w:ilvl="0" w:tplc="D5245616">
      <w:start w:val="1"/>
      <w:numFmt w:val="decimal"/>
      <w:pStyle w:val="Wyliczanka123OPPW"/>
      <w:lvlText w:val="Krok %1."/>
      <w:lvlJc w:val="left"/>
      <w:pPr>
        <w:tabs>
          <w:tab w:val="num" w:pos="992"/>
        </w:tabs>
        <w:ind w:left="0" w:firstLine="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4"/>
        </w:tabs>
        <w:ind w:left="30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24"/>
        </w:tabs>
        <w:ind w:left="10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744"/>
        </w:tabs>
        <w:ind w:left="17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464"/>
        </w:tabs>
        <w:ind w:left="24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184"/>
        </w:tabs>
        <w:ind w:left="31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04"/>
        </w:tabs>
        <w:ind w:left="39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24"/>
        </w:tabs>
        <w:ind w:left="46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344"/>
        </w:tabs>
        <w:ind w:left="5344" w:hanging="180"/>
      </w:pPr>
    </w:lvl>
  </w:abstractNum>
  <w:abstractNum w:abstractNumId="27" w15:restartNumberingAfterBreak="0">
    <w:nsid w:val="77EE31E6"/>
    <w:multiLevelType w:val="singleLevel"/>
    <w:tmpl w:val="D8386D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8" w15:restartNumberingAfterBreak="0">
    <w:nsid w:val="7CEA6F1B"/>
    <w:multiLevelType w:val="hybridMultilevel"/>
    <w:tmpl w:val="7CF65336"/>
    <w:lvl w:ilvl="0" w:tplc="DEB424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17"/>
    <w:lvlOverride w:ilvl="0">
      <w:lvl w:ilvl="0">
        <w:start w:val="1"/>
        <w:numFmt w:val="decimal"/>
        <w:pStyle w:val="StylNagwek3Punkt"/>
        <w:lvlText w:val="%1."/>
        <w:lvlJc w:val="left"/>
        <w:pPr>
          <w:tabs>
            <w:tab w:val="num" w:pos="425"/>
          </w:tabs>
          <w:ind w:left="425" w:hanging="425"/>
        </w:pPr>
        <w:rPr>
          <w:rFonts w:ascii="Times New Roman" w:hAnsi="Times New Roman" w:cs="Times New Roman" w:hint="default"/>
          <w:b/>
          <w:i w:val="0"/>
          <w:sz w:val="28"/>
          <w:szCs w:val="28"/>
        </w:rPr>
      </w:lvl>
    </w:lvlOverride>
    <w:lvlOverride w:ilvl="1">
      <w:lvl w:ilvl="1">
        <w:start w:val="1"/>
        <w:numFmt w:val="decimal"/>
        <w:pStyle w:val="StylNagwek4Punkt"/>
        <w:lvlText w:val="%1.%2."/>
        <w:lvlJc w:val="left"/>
        <w:pPr>
          <w:tabs>
            <w:tab w:val="num" w:pos="964"/>
          </w:tabs>
          <w:ind w:left="425"/>
        </w:pPr>
        <w:rPr>
          <w:rFonts w:ascii="Times New Roman" w:hAnsi="Times New Roman" w:cs="Times New Roman" w:hint="default"/>
          <w:b/>
          <w:sz w:val="26"/>
          <w:szCs w:val="26"/>
        </w:rPr>
      </w:lvl>
    </w:lvlOverride>
    <w:lvlOverride w:ilvl="2">
      <w:lvl w:ilvl="2">
        <w:start w:val="1"/>
        <w:numFmt w:val="decimal"/>
        <w:pStyle w:val="StylNagwek5Punkt"/>
        <w:lvlText w:val="%1.%2.%3."/>
        <w:lvlJc w:val="left"/>
        <w:pPr>
          <w:tabs>
            <w:tab w:val="num" w:pos="425"/>
          </w:tabs>
          <w:ind w:left="1134" w:hanging="709"/>
        </w:pPr>
        <w:rPr>
          <w:rFonts w:ascii="Times New Roman" w:hAnsi="Times New Roman" w:cs="Times New Roman" w:hint="default"/>
          <w:b/>
          <w:i w:val="0"/>
          <w:sz w:val="26"/>
          <w:szCs w:val="26"/>
        </w:rPr>
      </w:lvl>
    </w:lvlOverride>
    <w:lvlOverride w:ilvl="3">
      <w:lvl w:ilvl="3">
        <w:start w:val="1"/>
        <w:numFmt w:val="decimal"/>
        <w:pStyle w:val="StylNagwek6Punkt"/>
        <w:lvlText w:val="%1.%2.%3.%4."/>
        <w:lvlJc w:val="left"/>
        <w:pPr>
          <w:tabs>
            <w:tab w:val="num" w:pos="2042"/>
          </w:tabs>
          <w:ind w:left="2042" w:hanging="1134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69"/>
          </w:tabs>
          <w:ind w:left="2269" w:hanging="1361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496"/>
          </w:tabs>
          <w:ind w:left="2496" w:hanging="1588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508"/>
          </w:tabs>
          <w:ind w:left="4148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28"/>
          </w:tabs>
          <w:ind w:left="4652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588"/>
          </w:tabs>
          <w:ind w:left="5228" w:hanging="1440"/>
        </w:pPr>
        <w:rPr>
          <w:rFonts w:cs="Times New Roman" w:hint="default"/>
        </w:rPr>
      </w:lvl>
    </w:lvlOverride>
  </w:num>
  <w:num w:numId="3">
    <w:abstractNumId w:val="0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9"/>
  </w:num>
  <w:num w:numId="7">
    <w:abstractNumId w:val="21"/>
    <w:lvlOverride w:ilvl="0">
      <w:startOverride w:val="1"/>
    </w:lvlOverride>
  </w:num>
  <w:num w:numId="8">
    <w:abstractNumId w:val="18"/>
  </w:num>
  <w:num w:numId="9">
    <w:abstractNumId w:val="24"/>
  </w:num>
  <w:num w:numId="10">
    <w:abstractNumId w:val="8"/>
  </w:num>
  <w:num w:numId="11">
    <w:abstractNumId w:val="28"/>
  </w:num>
  <w:num w:numId="12">
    <w:abstractNumId w:val="11"/>
  </w:num>
  <w:num w:numId="13">
    <w:abstractNumId w:val="20"/>
  </w:num>
  <w:num w:numId="14">
    <w:abstractNumId w:val="16"/>
  </w:num>
  <w:num w:numId="15">
    <w:abstractNumId w:val="10"/>
  </w:num>
  <w:num w:numId="16">
    <w:abstractNumId w:val="9"/>
  </w:num>
  <w:num w:numId="17">
    <w:abstractNumId w:val="2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10"/>
  </w:num>
  <w:num w:numId="21">
    <w:abstractNumId w:val="6"/>
  </w:num>
  <w:num w:numId="22">
    <w:abstractNumId w:val="26"/>
  </w:num>
  <w:num w:numId="23">
    <w:abstractNumId w:val="7"/>
  </w:num>
  <w:num w:numId="24">
    <w:abstractNumId w:val="14"/>
  </w:num>
  <w:num w:numId="25">
    <w:abstractNumId w:val="15"/>
  </w:num>
  <w:num w:numId="26">
    <w:abstractNumId w:val="10"/>
    <w:lvlOverride w:ilvl="0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A49"/>
    <w:rsid w:val="00000484"/>
    <w:rsid w:val="000007AF"/>
    <w:rsid w:val="00000AE7"/>
    <w:rsid w:val="00003A18"/>
    <w:rsid w:val="0000510B"/>
    <w:rsid w:val="00005A6E"/>
    <w:rsid w:val="00007303"/>
    <w:rsid w:val="00010678"/>
    <w:rsid w:val="0001109A"/>
    <w:rsid w:val="000151F9"/>
    <w:rsid w:val="0001567B"/>
    <w:rsid w:val="000164C7"/>
    <w:rsid w:val="00016CE1"/>
    <w:rsid w:val="00017166"/>
    <w:rsid w:val="00020596"/>
    <w:rsid w:val="00023145"/>
    <w:rsid w:val="000231DD"/>
    <w:rsid w:val="0002333B"/>
    <w:rsid w:val="00030188"/>
    <w:rsid w:val="0003120D"/>
    <w:rsid w:val="00031548"/>
    <w:rsid w:val="000315D2"/>
    <w:rsid w:val="00033628"/>
    <w:rsid w:val="00034A01"/>
    <w:rsid w:val="00034A10"/>
    <w:rsid w:val="000404CB"/>
    <w:rsid w:val="00041627"/>
    <w:rsid w:val="00041C94"/>
    <w:rsid w:val="000431A4"/>
    <w:rsid w:val="000454BD"/>
    <w:rsid w:val="0004762A"/>
    <w:rsid w:val="00047DF0"/>
    <w:rsid w:val="000519CE"/>
    <w:rsid w:val="00051C89"/>
    <w:rsid w:val="00055D93"/>
    <w:rsid w:val="00055E89"/>
    <w:rsid w:val="000562BA"/>
    <w:rsid w:val="00056A99"/>
    <w:rsid w:val="00056C77"/>
    <w:rsid w:val="00057AA6"/>
    <w:rsid w:val="00057F14"/>
    <w:rsid w:val="000601EC"/>
    <w:rsid w:val="00060A30"/>
    <w:rsid w:val="00060A5A"/>
    <w:rsid w:val="00060B1F"/>
    <w:rsid w:val="0006114C"/>
    <w:rsid w:val="00062563"/>
    <w:rsid w:val="00062FE3"/>
    <w:rsid w:val="00064764"/>
    <w:rsid w:val="00065DFA"/>
    <w:rsid w:val="0006663A"/>
    <w:rsid w:val="00066917"/>
    <w:rsid w:val="00070205"/>
    <w:rsid w:val="00070812"/>
    <w:rsid w:val="00070F8E"/>
    <w:rsid w:val="00071DF6"/>
    <w:rsid w:val="00072A13"/>
    <w:rsid w:val="00072EDC"/>
    <w:rsid w:val="00074D19"/>
    <w:rsid w:val="000752B7"/>
    <w:rsid w:val="0007545E"/>
    <w:rsid w:val="000771AC"/>
    <w:rsid w:val="00077C69"/>
    <w:rsid w:val="00081CCE"/>
    <w:rsid w:val="0008244D"/>
    <w:rsid w:val="00082714"/>
    <w:rsid w:val="00082934"/>
    <w:rsid w:val="00082F6F"/>
    <w:rsid w:val="00083087"/>
    <w:rsid w:val="00083D04"/>
    <w:rsid w:val="000853DA"/>
    <w:rsid w:val="00085F22"/>
    <w:rsid w:val="00086C0A"/>
    <w:rsid w:val="00086CD6"/>
    <w:rsid w:val="00086D7A"/>
    <w:rsid w:val="000875A8"/>
    <w:rsid w:val="00087E51"/>
    <w:rsid w:val="0009242E"/>
    <w:rsid w:val="0009426F"/>
    <w:rsid w:val="000A3050"/>
    <w:rsid w:val="000A3181"/>
    <w:rsid w:val="000A39F2"/>
    <w:rsid w:val="000A5650"/>
    <w:rsid w:val="000B13FC"/>
    <w:rsid w:val="000B3A90"/>
    <w:rsid w:val="000B3CCF"/>
    <w:rsid w:val="000B68F9"/>
    <w:rsid w:val="000B72AB"/>
    <w:rsid w:val="000C0796"/>
    <w:rsid w:val="000C291A"/>
    <w:rsid w:val="000C335E"/>
    <w:rsid w:val="000C3DA2"/>
    <w:rsid w:val="000C412F"/>
    <w:rsid w:val="000C48FE"/>
    <w:rsid w:val="000C7506"/>
    <w:rsid w:val="000D14AC"/>
    <w:rsid w:val="000D1653"/>
    <w:rsid w:val="000D19A0"/>
    <w:rsid w:val="000D1C7C"/>
    <w:rsid w:val="000D2542"/>
    <w:rsid w:val="000D268C"/>
    <w:rsid w:val="000D2FEC"/>
    <w:rsid w:val="000D6474"/>
    <w:rsid w:val="000D74C8"/>
    <w:rsid w:val="000D7569"/>
    <w:rsid w:val="000D7DD6"/>
    <w:rsid w:val="000E0221"/>
    <w:rsid w:val="000E028D"/>
    <w:rsid w:val="000E139A"/>
    <w:rsid w:val="000E1776"/>
    <w:rsid w:val="000E1EB3"/>
    <w:rsid w:val="000E4257"/>
    <w:rsid w:val="000E52F8"/>
    <w:rsid w:val="000E6ABD"/>
    <w:rsid w:val="000E6B53"/>
    <w:rsid w:val="000F1162"/>
    <w:rsid w:val="000F38C6"/>
    <w:rsid w:val="000F4BA0"/>
    <w:rsid w:val="000F553E"/>
    <w:rsid w:val="000F55A9"/>
    <w:rsid w:val="000F629C"/>
    <w:rsid w:val="000F64A0"/>
    <w:rsid w:val="000F6DEE"/>
    <w:rsid w:val="000F7C7F"/>
    <w:rsid w:val="000F7FE2"/>
    <w:rsid w:val="00101610"/>
    <w:rsid w:val="00104C57"/>
    <w:rsid w:val="00105BD8"/>
    <w:rsid w:val="0010617B"/>
    <w:rsid w:val="00110278"/>
    <w:rsid w:val="00110434"/>
    <w:rsid w:val="0011322E"/>
    <w:rsid w:val="00113261"/>
    <w:rsid w:val="00113F36"/>
    <w:rsid w:val="001141BB"/>
    <w:rsid w:val="00114592"/>
    <w:rsid w:val="00114A26"/>
    <w:rsid w:val="00115C98"/>
    <w:rsid w:val="00116587"/>
    <w:rsid w:val="00116B9C"/>
    <w:rsid w:val="00120170"/>
    <w:rsid w:val="0012175B"/>
    <w:rsid w:val="00121E46"/>
    <w:rsid w:val="001245C3"/>
    <w:rsid w:val="00124C2E"/>
    <w:rsid w:val="00125C08"/>
    <w:rsid w:val="001262BA"/>
    <w:rsid w:val="00127612"/>
    <w:rsid w:val="00127D38"/>
    <w:rsid w:val="00130303"/>
    <w:rsid w:val="00130EDB"/>
    <w:rsid w:val="00134764"/>
    <w:rsid w:val="00136768"/>
    <w:rsid w:val="00137001"/>
    <w:rsid w:val="00137D41"/>
    <w:rsid w:val="00143ABB"/>
    <w:rsid w:val="00143D10"/>
    <w:rsid w:val="001453C7"/>
    <w:rsid w:val="00146483"/>
    <w:rsid w:val="00146A34"/>
    <w:rsid w:val="0014734E"/>
    <w:rsid w:val="0015211F"/>
    <w:rsid w:val="0015253A"/>
    <w:rsid w:val="001530B7"/>
    <w:rsid w:val="00155378"/>
    <w:rsid w:val="001559F6"/>
    <w:rsid w:val="00156C3E"/>
    <w:rsid w:val="00160361"/>
    <w:rsid w:val="00161598"/>
    <w:rsid w:val="00161FA0"/>
    <w:rsid w:val="001631B0"/>
    <w:rsid w:val="0016329C"/>
    <w:rsid w:val="00163337"/>
    <w:rsid w:val="00163D67"/>
    <w:rsid w:val="00164058"/>
    <w:rsid w:val="00165CE7"/>
    <w:rsid w:val="00167032"/>
    <w:rsid w:val="00171AE7"/>
    <w:rsid w:val="00171B77"/>
    <w:rsid w:val="001722BB"/>
    <w:rsid w:val="00173F2A"/>
    <w:rsid w:val="00175470"/>
    <w:rsid w:val="00176D48"/>
    <w:rsid w:val="00177231"/>
    <w:rsid w:val="00180690"/>
    <w:rsid w:val="00181CA4"/>
    <w:rsid w:val="00181F29"/>
    <w:rsid w:val="00182143"/>
    <w:rsid w:val="00183620"/>
    <w:rsid w:val="00183D0E"/>
    <w:rsid w:val="00184756"/>
    <w:rsid w:val="00185373"/>
    <w:rsid w:val="00187052"/>
    <w:rsid w:val="001900BF"/>
    <w:rsid w:val="00190387"/>
    <w:rsid w:val="00191DB3"/>
    <w:rsid w:val="0019423F"/>
    <w:rsid w:val="00197E49"/>
    <w:rsid w:val="001A294D"/>
    <w:rsid w:val="001A329B"/>
    <w:rsid w:val="001A3CB1"/>
    <w:rsid w:val="001A40D7"/>
    <w:rsid w:val="001A4D0E"/>
    <w:rsid w:val="001A5849"/>
    <w:rsid w:val="001A60D9"/>
    <w:rsid w:val="001A6921"/>
    <w:rsid w:val="001A73F7"/>
    <w:rsid w:val="001B1426"/>
    <w:rsid w:val="001B28AA"/>
    <w:rsid w:val="001B3B93"/>
    <w:rsid w:val="001B5040"/>
    <w:rsid w:val="001B59DA"/>
    <w:rsid w:val="001B73E1"/>
    <w:rsid w:val="001B7456"/>
    <w:rsid w:val="001C110D"/>
    <w:rsid w:val="001C1949"/>
    <w:rsid w:val="001C1B68"/>
    <w:rsid w:val="001C23BA"/>
    <w:rsid w:val="001C2BB8"/>
    <w:rsid w:val="001C35BF"/>
    <w:rsid w:val="001C46C5"/>
    <w:rsid w:val="001C4C51"/>
    <w:rsid w:val="001C54B3"/>
    <w:rsid w:val="001D0026"/>
    <w:rsid w:val="001D06C3"/>
    <w:rsid w:val="001D0EF8"/>
    <w:rsid w:val="001D1BE4"/>
    <w:rsid w:val="001D252D"/>
    <w:rsid w:val="001D28C7"/>
    <w:rsid w:val="001D3006"/>
    <w:rsid w:val="001D49D3"/>
    <w:rsid w:val="001D552C"/>
    <w:rsid w:val="001D5741"/>
    <w:rsid w:val="001D65E0"/>
    <w:rsid w:val="001D6CFB"/>
    <w:rsid w:val="001D7534"/>
    <w:rsid w:val="001D7C1F"/>
    <w:rsid w:val="001D7E2F"/>
    <w:rsid w:val="001E0C82"/>
    <w:rsid w:val="001E14F8"/>
    <w:rsid w:val="001E1CB0"/>
    <w:rsid w:val="001E21EC"/>
    <w:rsid w:val="001E3746"/>
    <w:rsid w:val="001E453A"/>
    <w:rsid w:val="001E6308"/>
    <w:rsid w:val="001E69FA"/>
    <w:rsid w:val="001F02F8"/>
    <w:rsid w:val="001F0C47"/>
    <w:rsid w:val="001F1829"/>
    <w:rsid w:val="001F1C2A"/>
    <w:rsid w:val="001F37E7"/>
    <w:rsid w:val="001F40A7"/>
    <w:rsid w:val="001F601C"/>
    <w:rsid w:val="001F6670"/>
    <w:rsid w:val="002003D2"/>
    <w:rsid w:val="00200B61"/>
    <w:rsid w:val="0020143B"/>
    <w:rsid w:val="00201FE9"/>
    <w:rsid w:val="002025DC"/>
    <w:rsid w:val="00202AE6"/>
    <w:rsid w:val="002037D3"/>
    <w:rsid w:val="00205859"/>
    <w:rsid w:val="0021057E"/>
    <w:rsid w:val="00210CC9"/>
    <w:rsid w:val="00211E03"/>
    <w:rsid w:val="002125AB"/>
    <w:rsid w:val="00212E64"/>
    <w:rsid w:val="002248D6"/>
    <w:rsid w:val="00225440"/>
    <w:rsid w:val="00230AB3"/>
    <w:rsid w:val="002311C1"/>
    <w:rsid w:val="00231D7B"/>
    <w:rsid w:val="00231F89"/>
    <w:rsid w:val="0023255B"/>
    <w:rsid w:val="002326CE"/>
    <w:rsid w:val="002327C1"/>
    <w:rsid w:val="00232D06"/>
    <w:rsid w:val="00232D7E"/>
    <w:rsid w:val="002332D4"/>
    <w:rsid w:val="00234A6C"/>
    <w:rsid w:val="002353F2"/>
    <w:rsid w:val="0023671A"/>
    <w:rsid w:val="0024014A"/>
    <w:rsid w:val="00240CE0"/>
    <w:rsid w:val="00240FDD"/>
    <w:rsid w:val="00241383"/>
    <w:rsid w:val="002421E8"/>
    <w:rsid w:val="00242EFF"/>
    <w:rsid w:val="00243874"/>
    <w:rsid w:val="00243BB3"/>
    <w:rsid w:val="0024607A"/>
    <w:rsid w:val="00246325"/>
    <w:rsid w:val="00246398"/>
    <w:rsid w:val="002465EA"/>
    <w:rsid w:val="00247535"/>
    <w:rsid w:val="0024789F"/>
    <w:rsid w:val="00247B08"/>
    <w:rsid w:val="002504D6"/>
    <w:rsid w:val="0025073A"/>
    <w:rsid w:val="0025076D"/>
    <w:rsid w:val="00252A0C"/>
    <w:rsid w:val="00254576"/>
    <w:rsid w:val="002559F4"/>
    <w:rsid w:val="00256FCF"/>
    <w:rsid w:val="00257F49"/>
    <w:rsid w:val="0026234F"/>
    <w:rsid w:val="00263AE9"/>
    <w:rsid w:val="00264034"/>
    <w:rsid w:val="002641F5"/>
    <w:rsid w:val="00264EBD"/>
    <w:rsid w:val="00271576"/>
    <w:rsid w:val="00272A74"/>
    <w:rsid w:val="00272B9C"/>
    <w:rsid w:val="002733E9"/>
    <w:rsid w:val="00275CDF"/>
    <w:rsid w:val="0027643D"/>
    <w:rsid w:val="00277C1E"/>
    <w:rsid w:val="00277F12"/>
    <w:rsid w:val="002809B2"/>
    <w:rsid w:val="00280A25"/>
    <w:rsid w:val="00281073"/>
    <w:rsid w:val="002815DB"/>
    <w:rsid w:val="00281BDC"/>
    <w:rsid w:val="0028248A"/>
    <w:rsid w:val="002836DE"/>
    <w:rsid w:val="002839AB"/>
    <w:rsid w:val="002851DC"/>
    <w:rsid w:val="002856B7"/>
    <w:rsid w:val="00287461"/>
    <w:rsid w:val="0029125A"/>
    <w:rsid w:val="0029163F"/>
    <w:rsid w:val="00291A08"/>
    <w:rsid w:val="00293D17"/>
    <w:rsid w:val="00295492"/>
    <w:rsid w:val="00295DCE"/>
    <w:rsid w:val="00295DE0"/>
    <w:rsid w:val="00295EDE"/>
    <w:rsid w:val="00297957"/>
    <w:rsid w:val="002A0DD5"/>
    <w:rsid w:val="002A127C"/>
    <w:rsid w:val="002A1FA3"/>
    <w:rsid w:val="002A4A18"/>
    <w:rsid w:val="002A5601"/>
    <w:rsid w:val="002A69C8"/>
    <w:rsid w:val="002B1697"/>
    <w:rsid w:val="002B30C9"/>
    <w:rsid w:val="002B5D95"/>
    <w:rsid w:val="002B61CD"/>
    <w:rsid w:val="002B64AE"/>
    <w:rsid w:val="002B7557"/>
    <w:rsid w:val="002B7F74"/>
    <w:rsid w:val="002C1133"/>
    <w:rsid w:val="002C2B85"/>
    <w:rsid w:val="002C3A42"/>
    <w:rsid w:val="002C6511"/>
    <w:rsid w:val="002C6C1C"/>
    <w:rsid w:val="002C7CAF"/>
    <w:rsid w:val="002D001A"/>
    <w:rsid w:val="002D123D"/>
    <w:rsid w:val="002D1C99"/>
    <w:rsid w:val="002D2372"/>
    <w:rsid w:val="002D326B"/>
    <w:rsid w:val="002D3A07"/>
    <w:rsid w:val="002D4E5B"/>
    <w:rsid w:val="002E061F"/>
    <w:rsid w:val="002E0E87"/>
    <w:rsid w:val="002E1825"/>
    <w:rsid w:val="002E1EB4"/>
    <w:rsid w:val="002E2529"/>
    <w:rsid w:val="002E4609"/>
    <w:rsid w:val="002E5132"/>
    <w:rsid w:val="002E75AB"/>
    <w:rsid w:val="002F1016"/>
    <w:rsid w:val="002F14F1"/>
    <w:rsid w:val="002F19F6"/>
    <w:rsid w:val="002F2831"/>
    <w:rsid w:val="002F2B18"/>
    <w:rsid w:val="002F3251"/>
    <w:rsid w:val="002F4228"/>
    <w:rsid w:val="002F42B6"/>
    <w:rsid w:val="002F4B94"/>
    <w:rsid w:val="002F4E4C"/>
    <w:rsid w:val="002F5886"/>
    <w:rsid w:val="002F6C88"/>
    <w:rsid w:val="002F7D43"/>
    <w:rsid w:val="002F7D8F"/>
    <w:rsid w:val="003005FB"/>
    <w:rsid w:val="00301C8D"/>
    <w:rsid w:val="00303BB9"/>
    <w:rsid w:val="00304DC1"/>
    <w:rsid w:val="0030699C"/>
    <w:rsid w:val="003071E8"/>
    <w:rsid w:val="00307546"/>
    <w:rsid w:val="0031061A"/>
    <w:rsid w:val="003152D4"/>
    <w:rsid w:val="003153B6"/>
    <w:rsid w:val="00316242"/>
    <w:rsid w:val="00317658"/>
    <w:rsid w:val="003178FF"/>
    <w:rsid w:val="00321F82"/>
    <w:rsid w:val="00322358"/>
    <w:rsid w:val="0032684A"/>
    <w:rsid w:val="00327790"/>
    <w:rsid w:val="003305B2"/>
    <w:rsid w:val="00330D2E"/>
    <w:rsid w:val="00332594"/>
    <w:rsid w:val="00332D4B"/>
    <w:rsid w:val="00334918"/>
    <w:rsid w:val="00336B89"/>
    <w:rsid w:val="00337B81"/>
    <w:rsid w:val="0034000F"/>
    <w:rsid w:val="00340058"/>
    <w:rsid w:val="00340870"/>
    <w:rsid w:val="00340BFF"/>
    <w:rsid w:val="00341203"/>
    <w:rsid w:val="00345BC0"/>
    <w:rsid w:val="00350269"/>
    <w:rsid w:val="00351D24"/>
    <w:rsid w:val="00353CF6"/>
    <w:rsid w:val="0035572B"/>
    <w:rsid w:val="003574A3"/>
    <w:rsid w:val="003636BA"/>
    <w:rsid w:val="00365DF8"/>
    <w:rsid w:val="0036759D"/>
    <w:rsid w:val="00367C6D"/>
    <w:rsid w:val="00370B35"/>
    <w:rsid w:val="00370DED"/>
    <w:rsid w:val="00370F66"/>
    <w:rsid w:val="003725EC"/>
    <w:rsid w:val="0037288A"/>
    <w:rsid w:val="0037333F"/>
    <w:rsid w:val="00375140"/>
    <w:rsid w:val="0037587F"/>
    <w:rsid w:val="00376453"/>
    <w:rsid w:val="0037736D"/>
    <w:rsid w:val="003773FD"/>
    <w:rsid w:val="00380730"/>
    <w:rsid w:val="00382BC8"/>
    <w:rsid w:val="0038378D"/>
    <w:rsid w:val="0038536F"/>
    <w:rsid w:val="00390F0D"/>
    <w:rsid w:val="0039172F"/>
    <w:rsid w:val="00392C12"/>
    <w:rsid w:val="003938AF"/>
    <w:rsid w:val="00395791"/>
    <w:rsid w:val="0039644D"/>
    <w:rsid w:val="00396858"/>
    <w:rsid w:val="00396F6D"/>
    <w:rsid w:val="003A0663"/>
    <w:rsid w:val="003A09F8"/>
    <w:rsid w:val="003A12AA"/>
    <w:rsid w:val="003A1D50"/>
    <w:rsid w:val="003A3176"/>
    <w:rsid w:val="003A3843"/>
    <w:rsid w:val="003A3EA5"/>
    <w:rsid w:val="003A407D"/>
    <w:rsid w:val="003A5A43"/>
    <w:rsid w:val="003A7291"/>
    <w:rsid w:val="003B0E93"/>
    <w:rsid w:val="003B1256"/>
    <w:rsid w:val="003B1C5C"/>
    <w:rsid w:val="003B1DB7"/>
    <w:rsid w:val="003B2F33"/>
    <w:rsid w:val="003B5311"/>
    <w:rsid w:val="003B57D3"/>
    <w:rsid w:val="003B58F7"/>
    <w:rsid w:val="003B7730"/>
    <w:rsid w:val="003C0233"/>
    <w:rsid w:val="003C1596"/>
    <w:rsid w:val="003C1D16"/>
    <w:rsid w:val="003C26F6"/>
    <w:rsid w:val="003C49D1"/>
    <w:rsid w:val="003C52A4"/>
    <w:rsid w:val="003C5B15"/>
    <w:rsid w:val="003C6171"/>
    <w:rsid w:val="003C6269"/>
    <w:rsid w:val="003D044E"/>
    <w:rsid w:val="003D0C9C"/>
    <w:rsid w:val="003D1209"/>
    <w:rsid w:val="003D1394"/>
    <w:rsid w:val="003D1A4B"/>
    <w:rsid w:val="003D23A8"/>
    <w:rsid w:val="003D447E"/>
    <w:rsid w:val="003D5844"/>
    <w:rsid w:val="003D629B"/>
    <w:rsid w:val="003D64B2"/>
    <w:rsid w:val="003D707D"/>
    <w:rsid w:val="003D7AD0"/>
    <w:rsid w:val="003D7C49"/>
    <w:rsid w:val="003E0695"/>
    <w:rsid w:val="003E50FD"/>
    <w:rsid w:val="003E61DA"/>
    <w:rsid w:val="003E6B43"/>
    <w:rsid w:val="003F00C8"/>
    <w:rsid w:val="003F1C75"/>
    <w:rsid w:val="003F232B"/>
    <w:rsid w:val="003F252A"/>
    <w:rsid w:val="003F2F7E"/>
    <w:rsid w:val="003F6909"/>
    <w:rsid w:val="003F6B6E"/>
    <w:rsid w:val="003F7165"/>
    <w:rsid w:val="00403323"/>
    <w:rsid w:val="00403508"/>
    <w:rsid w:val="0040363B"/>
    <w:rsid w:val="0040473B"/>
    <w:rsid w:val="0040479C"/>
    <w:rsid w:val="004050BA"/>
    <w:rsid w:val="00407121"/>
    <w:rsid w:val="004108DF"/>
    <w:rsid w:val="00410B8A"/>
    <w:rsid w:val="0041158C"/>
    <w:rsid w:val="00413E56"/>
    <w:rsid w:val="00414254"/>
    <w:rsid w:val="00414C75"/>
    <w:rsid w:val="0041556F"/>
    <w:rsid w:val="00415FE6"/>
    <w:rsid w:val="00417993"/>
    <w:rsid w:val="004201F6"/>
    <w:rsid w:val="00420A0A"/>
    <w:rsid w:val="00423619"/>
    <w:rsid w:val="004303D1"/>
    <w:rsid w:val="00430EBA"/>
    <w:rsid w:val="00431789"/>
    <w:rsid w:val="004318C4"/>
    <w:rsid w:val="00431A53"/>
    <w:rsid w:val="00435CE4"/>
    <w:rsid w:val="00436D24"/>
    <w:rsid w:val="00436D6C"/>
    <w:rsid w:val="00440B83"/>
    <w:rsid w:val="00440C0D"/>
    <w:rsid w:val="00440FAA"/>
    <w:rsid w:val="004420BE"/>
    <w:rsid w:val="00442156"/>
    <w:rsid w:val="00443040"/>
    <w:rsid w:val="004434B3"/>
    <w:rsid w:val="00444E26"/>
    <w:rsid w:val="00445169"/>
    <w:rsid w:val="0044537B"/>
    <w:rsid w:val="00445442"/>
    <w:rsid w:val="004458F3"/>
    <w:rsid w:val="00445E39"/>
    <w:rsid w:val="0044666F"/>
    <w:rsid w:val="004472AA"/>
    <w:rsid w:val="00451A96"/>
    <w:rsid w:val="00452EC6"/>
    <w:rsid w:val="004534AB"/>
    <w:rsid w:val="00455537"/>
    <w:rsid w:val="00457E44"/>
    <w:rsid w:val="004600F6"/>
    <w:rsid w:val="00461CEA"/>
    <w:rsid w:val="0046210D"/>
    <w:rsid w:val="00463E7A"/>
    <w:rsid w:val="00464D30"/>
    <w:rsid w:val="00470B56"/>
    <w:rsid w:val="0047104E"/>
    <w:rsid w:val="004714F3"/>
    <w:rsid w:val="00471F0D"/>
    <w:rsid w:val="004720F4"/>
    <w:rsid w:val="00473226"/>
    <w:rsid w:val="00473AD1"/>
    <w:rsid w:val="00473E7B"/>
    <w:rsid w:val="00474385"/>
    <w:rsid w:val="00474891"/>
    <w:rsid w:val="00476D8B"/>
    <w:rsid w:val="00480AC9"/>
    <w:rsid w:val="00481BCB"/>
    <w:rsid w:val="00482D17"/>
    <w:rsid w:val="00484025"/>
    <w:rsid w:val="00484066"/>
    <w:rsid w:val="004846CC"/>
    <w:rsid w:val="0048472F"/>
    <w:rsid w:val="004853E8"/>
    <w:rsid w:val="004867F9"/>
    <w:rsid w:val="0048696A"/>
    <w:rsid w:val="004905CA"/>
    <w:rsid w:val="004926D9"/>
    <w:rsid w:val="004952A7"/>
    <w:rsid w:val="004A2F2A"/>
    <w:rsid w:val="004A38E8"/>
    <w:rsid w:val="004A4D9C"/>
    <w:rsid w:val="004A597F"/>
    <w:rsid w:val="004A650C"/>
    <w:rsid w:val="004A68FE"/>
    <w:rsid w:val="004A6DCD"/>
    <w:rsid w:val="004B0F0F"/>
    <w:rsid w:val="004B4D13"/>
    <w:rsid w:val="004B53A3"/>
    <w:rsid w:val="004B55D8"/>
    <w:rsid w:val="004B55F5"/>
    <w:rsid w:val="004B5863"/>
    <w:rsid w:val="004B6033"/>
    <w:rsid w:val="004B7150"/>
    <w:rsid w:val="004C0B06"/>
    <w:rsid w:val="004C1156"/>
    <w:rsid w:val="004C18DF"/>
    <w:rsid w:val="004C2849"/>
    <w:rsid w:val="004C5C67"/>
    <w:rsid w:val="004C7989"/>
    <w:rsid w:val="004D1310"/>
    <w:rsid w:val="004D1745"/>
    <w:rsid w:val="004D2A40"/>
    <w:rsid w:val="004D3D53"/>
    <w:rsid w:val="004D4889"/>
    <w:rsid w:val="004D52E5"/>
    <w:rsid w:val="004D7357"/>
    <w:rsid w:val="004D750C"/>
    <w:rsid w:val="004E0034"/>
    <w:rsid w:val="004E38E6"/>
    <w:rsid w:val="004E3CBF"/>
    <w:rsid w:val="004E6A3E"/>
    <w:rsid w:val="004E7AC7"/>
    <w:rsid w:val="004F1F80"/>
    <w:rsid w:val="004F3A83"/>
    <w:rsid w:val="004F458D"/>
    <w:rsid w:val="004F5359"/>
    <w:rsid w:val="004F5774"/>
    <w:rsid w:val="004F62B7"/>
    <w:rsid w:val="004F7DD1"/>
    <w:rsid w:val="004F7DE8"/>
    <w:rsid w:val="004F7ED7"/>
    <w:rsid w:val="00500D12"/>
    <w:rsid w:val="00501D3E"/>
    <w:rsid w:val="00502759"/>
    <w:rsid w:val="005030A1"/>
    <w:rsid w:val="005030F5"/>
    <w:rsid w:val="00503685"/>
    <w:rsid w:val="00503828"/>
    <w:rsid w:val="0050480F"/>
    <w:rsid w:val="005061DF"/>
    <w:rsid w:val="00506B9D"/>
    <w:rsid w:val="00510A1E"/>
    <w:rsid w:val="00511437"/>
    <w:rsid w:val="00522B00"/>
    <w:rsid w:val="00524639"/>
    <w:rsid w:val="00525DF5"/>
    <w:rsid w:val="0052631A"/>
    <w:rsid w:val="00527AF7"/>
    <w:rsid w:val="00527D4A"/>
    <w:rsid w:val="00530297"/>
    <w:rsid w:val="005344BA"/>
    <w:rsid w:val="005347D8"/>
    <w:rsid w:val="00535A3D"/>
    <w:rsid w:val="00535DDF"/>
    <w:rsid w:val="0054283C"/>
    <w:rsid w:val="005433F2"/>
    <w:rsid w:val="00545AA3"/>
    <w:rsid w:val="00546C2B"/>
    <w:rsid w:val="0055212F"/>
    <w:rsid w:val="0055369A"/>
    <w:rsid w:val="005536B7"/>
    <w:rsid w:val="005537F8"/>
    <w:rsid w:val="00553957"/>
    <w:rsid w:val="005549C5"/>
    <w:rsid w:val="00554D80"/>
    <w:rsid w:val="00555EBF"/>
    <w:rsid w:val="0055637D"/>
    <w:rsid w:val="005566B8"/>
    <w:rsid w:val="00556F2C"/>
    <w:rsid w:val="00557757"/>
    <w:rsid w:val="0056461B"/>
    <w:rsid w:val="00564D56"/>
    <w:rsid w:val="00565121"/>
    <w:rsid w:val="005665BD"/>
    <w:rsid w:val="0057038A"/>
    <w:rsid w:val="00571961"/>
    <w:rsid w:val="00572233"/>
    <w:rsid w:val="005732CE"/>
    <w:rsid w:val="00574FAC"/>
    <w:rsid w:val="00583256"/>
    <w:rsid w:val="00583F5A"/>
    <w:rsid w:val="00584D4B"/>
    <w:rsid w:val="00585AAF"/>
    <w:rsid w:val="005919B6"/>
    <w:rsid w:val="00593543"/>
    <w:rsid w:val="00594392"/>
    <w:rsid w:val="00594F7E"/>
    <w:rsid w:val="005962B9"/>
    <w:rsid w:val="005970B3"/>
    <w:rsid w:val="00597B63"/>
    <w:rsid w:val="00597F1E"/>
    <w:rsid w:val="005A1CCF"/>
    <w:rsid w:val="005A3E28"/>
    <w:rsid w:val="005A53ED"/>
    <w:rsid w:val="005A5AFC"/>
    <w:rsid w:val="005A6882"/>
    <w:rsid w:val="005A6BFB"/>
    <w:rsid w:val="005A7575"/>
    <w:rsid w:val="005B1B25"/>
    <w:rsid w:val="005B26D2"/>
    <w:rsid w:val="005B2EBC"/>
    <w:rsid w:val="005B3139"/>
    <w:rsid w:val="005B313F"/>
    <w:rsid w:val="005B3A78"/>
    <w:rsid w:val="005B3C08"/>
    <w:rsid w:val="005B43B6"/>
    <w:rsid w:val="005B5CE9"/>
    <w:rsid w:val="005B60CD"/>
    <w:rsid w:val="005B60E5"/>
    <w:rsid w:val="005B6A3B"/>
    <w:rsid w:val="005B6D05"/>
    <w:rsid w:val="005C0606"/>
    <w:rsid w:val="005C1932"/>
    <w:rsid w:val="005C2015"/>
    <w:rsid w:val="005C3A6D"/>
    <w:rsid w:val="005C4A38"/>
    <w:rsid w:val="005C5034"/>
    <w:rsid w:val="005C50DB"/>
    <w:rsid w:val="005C591A"/>
    <w:rsid w:val="005C63B5"/>
    <w:rsid w:val="005C65D1"/>
    <w:rsid w:val="005C7D6D"/>
    <w:rsid w:val="005D0E41"/>
    <w:rsid w:val="005D1D41"/>
    <w:rsid w:val="005D430B"/>
    <w:rsid w:val="005D494B"/>
    <w:rsid w:val="005D55AD"/>
    <w:rsid w:val="005D5B2E"/>
    <w:rsid w:val="005D62EE"/>
    <w:rsid w:val="005D73D0"/>
    <w:rsid w:val="005E07F9"/>
    <w:rsid w:val="005E5649"/>
    <w:rsid w:val="005E5776"/>
    <w:rsid w:val="005E6238"/>
    <w:rsid w:val="005F027B"/>
    <w:rsid w:val="005F15D7"/>
    <w:rsid w:val="005F1F47"/>
    <w:rsid w:val="005F38B5"/>
    <w:rsid w:val="005F4A1F"/>
    <w:rsid w:val="005F7980"/>
    <w:rsid w:val="00600019"/>
    <w:rsid w:val="00601746"/>
    <w:rsid w:val="00601EC0"/>
    <w:rsid w:val="00602303"/>
    <w:rsid w:val="0060287A"/>
    <w:rsid w:val="00602FD8"/>
    <w:rsid w:val="00603F9F"/>
    <w:rsid w:val="006052B5"/>
    <w:rsid w:val="006055F2"/>
    <w:rsid w:val="00605C46"/>
    <w:rsid w:val="006065CE"/>
    <w:rsid w:val="00607D82"/>
    <w:rsid w:val="00612893"/>
    <w:rsid w:val="0061397B"/>
    <w:rsid w:val="00615F62"/>
    <w:rsid w:val="00616B29"/>
    <w:rsid w:val="00616E89"/>
    <w:rsid w:val="0061790F"/>
    <w:rsid w:val="0062050A"/>
    <w:rsid w:val="00622AC6"/>
    <w:rsid w:val="00624E99"/>
    <w:rsid w:val="00625586"/>
    <w:rsid w:val="0062616F"/>
    <w:rsid w:val="0062654E"/>
    <w:rsid w:val="00627103"/>
    <w:rsid w:val="006278C1"/>
    <w:rsid w:val="00627992"/>
    <w:rsid w:val="006356B3"/>
    <w:rsid w:val="0063580D"/>
    <w:rsid w:val="00636512"/>
    <w:rsid w:val="00636A13"/>
    <w:rsid w:val="00637CA9"/>
    <w:rsid w:val="006408E5"/>
    <w:rsid w:val="00641A75"/>
    <w:rsid w:val="00642BBD"/>
    <w:rsid w:val="00642D71"/>
    <w:rsid w:val="0064327D"/>
    <w:rsid w:val="006461C5"/>
    <w:rsid w:val="006471D4"/>
    <w:rsid w:val="00647B57"/>
    <w:rsid w:val="00647E79"/>
    <w:rsid w:val="0065004E"/>
    <w:rsid w:val="006503F6"/>
    <w:rsid w:val="006525E3"/>
    <w:rsid w:val="00652AFD"/>
    <w:rsid w:val="0065366E"/>
    <w:rsid w:val="006579C3"/>
    <w:rsid w:val="0066079B"/>
    <w:rsid w:val="00660B72"/>
    <w:rsid w:val="00661288"/>
    <w:rsid w:val="00661D68"/>
    <w:rsid w:val="006629ED"/>
    <w:rsid w:val="00665B7A"/>
    <w:rsid w:val="006667EB"/>
    <w:rsid w:val="00666FF1"/>
    <w:rsid w:val="00667A8B"/>
    <w:rsid w:val="0067102F"/>
    <w:rsid w:val="006715CB"/>
    <w:rsid w:val="00671700"/>
    <w:rsid w:val="0067502E"/>
    <w:rsid w:val="006756CC"/>
    <w:rsid w:val="0068237F"/>
    <w:rsid w:val="00683387"/>
    <w:rsid w:val="006839E6"/>
    <w:rsid w:val="00683BA0"/>
    <w:rsid w:val="0068472C"/>
    <w:rsid w:val="00685493"/>
    <w:rsid w:val="00686705"/>
    <w:rsid w:val="006876E1"/>
    <w:rsid w:val="00690446"/>
    <w:rsid w:val="006912B0"/>
    <w:rsid w:val="00691F3D"/>
    <w:rsid w:val="00692604"/>
    <w:rsid w:val="00693DBE"/>
    <w:rsid w:val="006953F2"/>
    <w:rsid w:val="006959C1"/>
    <w:rsid w:val="00695C65"/>
    <w:rsid w:val="00696287"/>
    <w:rsid w:val="00696AB4"/>
    <w:rsid w:val="006A005E"/>
    <w:rsid w:val="006A0648"/>
    <w:rsid w:val="006A0C2B"/>
    <w:rsid w:val="006A1CB3"/>
    <w:rsid w:val="006A2DE7"/>
    <w:rsid w:val="006A2F09"/>
    <w:rsid w:val="006A4F1B"/>
    <w:rsid w:val="006A66A5"/>
    <w:rsid w:val="006A7164"/>
    <w:rsid w:val="006A747A"/>
    <w:rsid w:val="006A7C4C"/>
    <w:rsid w:val="006B0DE4"/>
    <w:rsid w:val="006B26D6"/>
    <w:rsid w:val="006B430B"/>
    <w:rsid w:val="006B4B89"/>
    <w:rsid w:val="006B6689"/>
    <w:rsid w:val="006C03EB"/>
    <w:rsid w:val="006C0BB9"/>
    <w:rsid w:val="006C1E17"/>
    <w:rsid w:val="006C399F"/>
    <w:rsid w:val="006C414B"/>
    <w:rsid w:val="006C4FBC"/>
    <w:rsid w:val="006C6068"/>
    <w:rsid w:val="006C60D5"/>
    <w:rsid w:val="006D03E3"/>
    <w:rsid w:val="006D042B"/>
    <w:rsid w:val="006D0950"/>
    <w:rsid w:val="006D0FC5"/>
    <w:rsid w:val="006D0FEA"/>
    <w:rsid w:val="006D336F"/>
    <w:rsid w:val="006D3BFE"/>
    <w:rsid w:val="006D3E5F"/>
    <w:rsid w:val="006D40B2"/>
    <w:rsid w:val="006D464B"/>
    <w:rsid w:val="006D4F39"/>
    <w:rsid w:val="006D514A"/>
    <w:rsid w:val="006D6F49"/>
    <w:rsid w:val="006E0CFC"/>
    <w:rsid w:val="006E11D8"/>
    <w:rsid w:val="006E1A2B"/>
    <w:rsid w:val="006E468F"/>
    <w:rsid w:val="006E4D72"/>
    <w:rsid w:val="006E59B4"/>
    <w:rsid w:val="006E5C86"/>
    <w:rsid w:val="006E65FD"/>
    <w:rsid w:val="006E7BEB"/>
    <w:rsid w:val="006F04C2"/>
    <w:rsid w:val="006F04D7"/>
    <w:rsid w:val="006F1237"/>
    <w:rsid w:val="006F1E3F"/>
    <w:rsid w:val="006F2009"/>
    <w:rsid w:val="006F43CF"/>
    <w:rsid w:val="006F4A68"/>
    <w:rsid w:val="006F7535"/>
    <w:rsid w:val="00700642"/>
    <w:rsid w:val="0070094F"/>
    <w:rsid w:val="007014DB"/>
    <w:rsid w:val="00701BD2"/>
    <w:rsid w:val="00701D7D"/>
    <w:rsid w:val="00703A61"/>
    <w:rsid w:val="00705DB6"/>
    <w:rsid w:val="00705F35"/>
    <w:rsid w:val="007062DF"/>
    <w:rsid w:val="00707DB5"/>
    <w:rsid w:val="00713206"/>
    <w:rsid w:val="007155D7"/>
    <w:rsid w:val="00717488"/>
    <w:rsid w:val="0071765B"/>
    <w:rsid w:val="00717900"/>
    <w:rsid w:val="007203D4"/>
    <w:rsid w:val="00722B46"/>
    <w:rsid w:val="00723178"/>
    <w:rsid w:val="007234BB"/>
    <w:rsid w:val="00726457"/>
    <w:rsid w:val="00727108"/>
    <w:rsid w:val="00730BF9"/>
    <w:rsid w:val="007328FE"/>
    <w:rsid w:val="00736472"/>
    <w:rsid w:val="00736846"/>
    <w:rsid w:val="007374C2"/>
    <w:rsid w:val="00737801"/>
    <w:rsid w:val="00740861"/>
    <w:rsid w:val="00740D04"/>
    <w:rsid w:val="0074226D"/>
    <w:rsid w:val="00743D94"/>
    <w:rsid w:val="00743EEE"/>
    <w:rsid w:val="007441C2"/>
    <w:rsid w:val="00745658"/>
    <w:rsid w:val="00746C6B"/>
    <w:rsid w:val="00747F4C"/>
    <w:rsid w:val="007502DC"/>
    <w:rsid w:val="00750662"/>
    <w:rsid w:val="00752393"/>
    <w:rsid w:val="00752407"/>
    <w:rsid w:val="00752DB6"/>
    <w:rsid w:val="00753089"/>
    <w:rsid w:val="00753398"/>
    <w:rsid w:val="00754055"/>
    <w:rsid w:val="00754324"/>
    <w:rsid w:val="00755389"/>
    <w:rsid w:val="007562BF"/>
    <w:rsid w:val="007567A1"/>
    <w:rsid w:val="00756E79"/>
    <w:rsid w:val="007573DA"/>
    <w:rsid w:val="0076159B"/>
    <w:rsid w:val="00762F9B"/>
    <w:rsid w:val="0076394A"/>
    <w:rsid w:val="00764182"/>
    <w:rsid w:val="00764CF7"/>
    <w:rsid w:val="007678EC"/>
    <w:rsid w:val="00767B84"/>
    <w:rsid w:val="00767E91"/>
    <w:rsid w:val="007742E2"/>
    <w:rsid w:val="00774730"/>
    <w:rsid w:val="0077612B"/>
    <w:rsid w:val="0078185B"/>
    <w:rsid w:val="007826A3"/>
    <w:rsid w:val="00782DD2"/>
    <w:rsid w:val="00783BE9"/>
    <w:rsid w:val="00785E2D"/>
    <w:rsid w:val="00786C87"/>
    <w:rsid w:val="007879A4"/>
    <w:rsid w:val="00787D29"/>
    <w:rsid w:val="00791A2E"/>
    <w:rsid w:val="00792350"/>
    <w:rsid w:val="007928F0"/>
    <w:rsid w:val="00792FF2"/>
    <w:rsid w:val="00795405"/>
    <w:rsid w:val="00796324"/>
    <w:rsid w:val="00797962"/>
    <w:rsid w:val="007A0AA5"/>
    <w:rsid w:val="007A1B53"/>
    <w:rsid w:val="007A241E"/>
    <w:rsid w:val="007A31CA"/>
    <w:rsid w:val="007A4D43"/>
    <w:rsid w:val="007A5727"/>
    <w:rsid w:val="007A68E0"/>
    <w:rsid w:val="007A6C07"/>
    <w:rsid w:val="007B0194"/>
    <w:rsid w:val="007B364C"/>
    <w:rsid w:val="007B44D8"/>
    <w:rsid w:val="007B4B87"/>
    <w:rsid w:val="007B74A5"/>
    <w:rsid w:val="007C18A9"/>
    <w:rsid w:val="007C2A2A"/>
    <w:rsid w:val="007C6413"/>
    <w:rsid w:val="007C7132"/>
    <w:rsid w:val="007C7C78"/>
    <w:rsid w:val="007C7EE8"/>
    <w:rsid w:val="007D1324"/>
    <w:rsid w:val="007D25EF"/>
    <w:rsid w:val="007D2E47"/>
    <w:rsid w:val="007D2FA8"/>
    <w:rsid w:val="007D4015"/>
    <w:rsid w:val="007D6D03"/>
    <w:rsid w:val="007D7A53"/>
    <w:rsid w:val="007E1AAF"/>
    <w:rsid w:val="007E3213"/>
    <w:rsid w:val="007E4E9B"/>
    <w:rsid w:val="007E57F8"/>
    <w:rsid w:val="007E6939"/>
    <w:rsid w:val="007E7EE3"/>
    <w:rsid w:val="007F1156"/>
    <w:rsid w:val="007F21C9"/>
    <w:rsid w:val="007F401A"/>
    <w:rsid w:val="00802194"/>
    <w:rsid w:val="00802C7F"/>
    <w:rsid w:val="008047E3"/>
    <w:rsid w:val="00804F6A"/>
    <w:rsid w:val="00807BA0"/>
    <w:rsid w:val="0081052B"/>
    <w:rsid w:val="00810E2D"/>
    <w:rsid w:val="0081160E"/>
    <w:rsid w:val="008126FF"/>
    <w:rsid w:val="00813B1A"/>
    <w:rsid w:val="00814B69"/>
    <w:rsid w:val="008154DD"/>
    <w:rsid w:val="00815B03"/>
    <w:rsid w:val="008165C6"/>
    <w:rsid w:val="008219AA"/>
    <w:rsid w:val="00821EF3"/>
    <w:rsid w:val="00821F50"/>
    <w:rsid w:val="008220BE"/>
    <w:rsid w:val="008230B6"/>
    <w:rsid w:val="0082636D"/>
    <w:rsid w:val="00826A49"/>
    <w:rsid w:val="00827098"/>
    <w:rsid w:val="0082736A"/>
    <w:rsid w:val="008277E2"/>
    <w:rsid w:val="00830526"/>
    <w:rsid w:val="00830C70"/>
    <w:rsid w:val="00832112"/>
    <w:rsid w:val="00834158"/>
    <w:rsid w:val="0083487C"/>
    <w:rsid w:val="00834B3F"/>
    <w:rsid w:val="0083631A"/>
    <w:rsid w:val="008367FE"/>
    <w:rsid w:val="0084006E"/>
    <w:rsid w:val="00840A58"/>
    <w:rsid w:val="00840B01"/>
    <w:rsid w:val="00842D32"/>
    <w:rsid w:val="00843092"/>
    <w:rsid w:val="00845FAA"/>
    <w:rsid w:val="008477EF"/>
    <w:rsid w:val="00850DCD"/>
    <w:rsid w:val="00851976"/>
    <w:rsid w:val="00851FBD"/>
    <w:rsid w:val="008522EF"/>
    <w:rsid w:val="00852B8D"/>
    <w:rsid w:val="00855559"/>
    <w:rsid w:val="008565A7"/>
    <w:rsid w:val="00856CB6"/>
    <w:rsid w:val="00856F1C"/>
    <w:rsid w:val="00857D23"/>
    <w:rsid w:val="0086222F"/>
    <w:rsid w:val="008631D3"/>
    <w:rsid w:val="008637F8"/>
    <w:rsid w:val="00863871"/>
    <w:rsid w:val="00865583"/>
    <w:rsid w:val="008667C8"/>
    <w:rsid w:val="00867D09"/>
    <w:rsid w:val="00867F68"/>
    <w:rsid w:val="00874081"/>
    <w:rsid w:val="0087450A"/>
    <w:rsid w:val="008762BC"/>
    <w:rsid w:val="0088198B"/>
    <w:rsid w:val="00882D5F"/>
    <w:rsid w:val="00883273"/>
    <w:rsid w:val="0088349E"/>
    <w:rsid w:val="008835F7"/>
    <w:rsid w:val="00884568"/>
    <w:rsid w:val="008845B2"/>
    <w:rsid w:val="00885906"/>
    <w:rsid w:val="0088703E"/>
    <w:rsid w:val="008923B0"/>
    <w:rsid w:val="008924F1"/>
    <w:rsid w:val="008939B6"/>
    <w:rsid w:val="008943D5"/>
    <w:rsid w:val="0089487A"/>
    <w:rsid w:val="00896666"/>
    <w:rsid w:val="00897663"/>
    <w:rsid w:val="008977B7"/>
    <w:rsid w:val="008A0307"/>
    <w:rsid w:val="008A07CD"/>
    <w:rsid w:val="008A0C61"/>
    <w:rsid w:val="008A2EEC"/>
    <w:rsid w:val="008A4A82"/>
    <w:rsid w:val="008A5554"/>
    <w:rsid w:val="008A6614"/>
    <w:rsid w:val="008A68B0"/>
    <w:rsid w:val="008A6A8D"/>
    <w:rsid w:val="008A76D9"/>
    <w:rsid w:val="008A7E69"/>
    <w:rsid w:val="008B0ECB"/>
    <w:rsid w:val="008B13C5"/>
    <w:rsid w:val="008B1889"/>
    <w:rsid w:val="008B3F5F"/>
    <w:rsid w:val="008B3FBA"/>
    <w:rsid w:val="008B5AC0"/>
    <w:rsid w:val="008B63E5"/>
    <w:rsid w:val="008C0610"/>
    <w:rsid w:val="008C1BAE"/>
    <w:rsid w:val="008C1FAB"/>
    <w:rsid w:val="008C4270"/>
    <w:rsid w:val="008C5E52"/>
    <w:rsid w:val="008C6D18"/>
    <w:rsid w:val="008D0080"/>
    <w:rsid w:val="008D0A22"/>
    <w:rsid w:val="008D4E1E"/>
    <w:rsid w:val="008D4F54"/>
    <w:rsid w:val="008D5C49"/>
    <w:rsid w:val="008D630C"/>
    <w:rsid w:val="008D67AC"/>
    <w:rsid w:val="008D7865"/>
    <w:rsid w:val="008D7921"/>
    <w:rsid w:val="008D7AF2"/>
    <w:rsid w:val="008E06F4"/>
    <w:rsid w:val="008E1A94"/>
    <w:rsid w:val="008E4613"/>
    <w:rsid w:val="008E5DC5"/>
    <w:rsid w:val="008E6134"/>
    <w:rsid w:val="008E67F9"/>
    <w:rsid w:val="008E6838"/>
    <w:rsid w:val="008E719E"/>
    <w:rsid w:val="008F0D25"/>
    <w:rsid w:val="008F1481"/>
    <w:rsid w:val="008F1BAA"/>
    <w:rsid w:val="008F28F0"/>
    <w:rsid w:val="008F3D13"/>
    <w:rsid w:val="008F3DB2"/>
    <w:rsid w:val="009000AD"/>
    <w:rsid w:val="00900D75"/>
    <w:rsid w:val="00901D5B"/>
    <w:rsid w:val="009025DC"/>
    <w:rsid w:val="00903537"/>
    <w:rsid w:val="00903C55"/>
    <w:rsid w:val="00903E25"/>
    <w:rsid w:val="00903EE5"/>
    <w:rsid w:val="00907259"/>
    <w:rsid w:val="00910CB8"/>
    <w:rsid w:val="009129C7"/>
    <w:rsid w:val="0091574D"/>
    <w:rsid w:val="00916793"/>
    <w:rsid w:val="00921CAE"/>
    <w:rsid w:val="00923D10"/>
    <w:rsid w:val="00924E38"/>
    <w:rsid w:val="00925C80"/>
    <w:rsid w:val="00926C8C"/>
    <w:rsid w:val="009270D4"/>
    <w:rsid w:val="00927D5A"/>
    <w:rsid w:val="00930190"/>
    <w:rsid w:val="00930B29"/>
    <w:rsid w:val="00934049"/>
    <w:rsid w:val="009340AD"/>
    <w:rsid w:val="00934567"/>
    <w:rsid w:val="00934FEF"/>
    <w:rsid w:val="00935F68"/>
    <w:rsid w:val="00936089"/>
    <w:rsid w:val="00936518"/>
    <w:rsid w:val="00937E69"/>
    <w:rsid w:val="00940767"/>
    <w:rsid w:val="00940931"/>
    <w:rsid w:val="00942C0F"/>
    <w:rsid w:val="00943319"/>
    <w:rsid w:val="00943F9E"/>
    <w:rsid w:val="0094423B"/>
    <w:rsid w:val="00944D7E"/>
    <w:rsid w:val="00947F37"/>
    <w:rsid w:val="00951B7F"/>
    <w:rsid w:val="00953C38"/>
    <w:rsid w:val="00954546"/>
    <w:rsid w:val="00954C3A"/>
    <w:rsid w:val="00955614"/>
    <w:rsid w:val="00955B60"/>
    <w:rsid w:val="0095648C"/>
    <w:rsid w:val="009570AC"/>
    <w:rsid w:val="00957881"/>
    <w:rsid w:val="00961901"/>
    <w:rsid w:val="00962CCD"/>
    <w:rsid w:val="0096440E"/>
    <w:rsid w:val="0096499E"/>
    <w:rsid w:val="009655AA"/>
    <w:rsid w:val="00965D8B"/>
    <w:rsid w:val="00965DB0"/>
    <w:rsid w:val="00966F8D"/>
    <w:rsid w:val="0097086E"/>
    <w:rsid w:val="00970BA5"/>
    <w:rsid w:val="00971069"/>
    <w:rsid w:val="009711FD"/>
    <w:rsid w:val="00971914"/>
    <w:rsid w:val="00973A74"/>
    <w:rsid w:val="00973F3C"/>
    <w:rsid w:val="00977B40"/>
    <w:rsid w:val="00977CA8"/>
    <w:rsid w:val="0098003C"/>
    <w:rsid w:val="00980AD1"/>
    <w:rsid w:val="00980C67"/>
    <w:rsid w:val="009831B0"/>
    <w:rsid w:val="009845B6"/>
    <w:rsid w:val="0098460A"/>
    <w:rsid w:val="00986FDF"/>
    <w:rsid w:val="00987855"/>
    <w:rsid w:val="00991B2F"/>
    <w:rsid w:val="009925F7"/>
    <w:rsid w:val="00992CA3"/>
    <w:rsid w:val="00993522"/>
    <w:rsid w:val="00993C29"/>
    <w:rsid w:val="00993C37"/>
    <w:rsid w:val="00994650"/>
    <w:rsid w:val="009963C4"/>
    <w:rsid w:val="0099720D"/>
    <w:rsid w:val="009A0F34"/>
    <w:rsid w:val="009A10D5"/>
    <w:rsid w:val="009A3B52"/>
    <w:rsid w:val="009A494C"/>
    <w:rsid w:val="009A697C"/>
    <w:rsid w:val="009A6F86"/>
    <w:rsid w:val="009A7316"/>
    <w:rsid w:val="009A7AE2"/>
    <w:rsid w:val="009B15D8"/>
    <w:rsid w:val="009B30E9"/>
    <w:rsid w:val="009B31AF"/>
    <w:rsid w:val="009B3B2F"/>
    <w:rsid w:val="009B4A8B"/>
    <w:rsid w:val="009B5130"/>
    <w:rsid w:val="009B7066"/>
    <w:rsid w:val="009B708D"/>
    <w:rsid w:val="009C1304"/>
    <w:rsid w:val="009C2DC6"/>
    <w:rsid w:val="009C3126"/>
    <w:rsid w:val="009C3B18"/>
    <w:rsid w:val="009C5224"/>
    <w:rsid w:val="009C573D"/>
    <w:rsid w:val="009C665B"/>
    <w:rsid w:val="009C67BF"/>
    <w:rsid w:val="009C7D2C"/>
    <w:rsid w:val="009D1C9D"/>
    <w:rsid w:val="009D314C"/>
    <w:rsid w:val="009D5737"/>
    <w:rsid w:val="009D76E0"/>
    <w:rsid w:val="009D782A"/>
    <w:rsid w:val="009E10DA"/>
    <w:rsid w:val="009E135C"/>
    <w:rsid w:val="009E444E"/>
    <w:rsid w:val="009E521B"/>
    <w:rsid w:val="009F0100"/>
    <w:rsid w:val="009F0339"/>
    <w:rsid w:val="009F0DE1"/>
    <w:rsid w:val="009F1FE7"/>
    <w:rsid w:val="009F2811"/>
    <w:rsid w:val="009F488B"/>
    <w:rsid w:val="009F50CB"/>
    <w:rsid w:val="009F519A"/>
    <w:rsid w:val="009F562D"/>
    <w:rsid w:val="00A03C24"/>
    <w:rsid w:val="00A05B4A"/>
    <w:rsid w:val="00A05DD0"/>
    <w:rsid w:val="00A06B0B"/>
    <w:rsid w:val="00A07029"/>
    <w:rsid w:val="00A07711"/>
    <w:rsid w:val="00A07F32"/>
    <w:rsid w:val="00A11357"/>
    <w:rsid w:val="00A1188A"/>
    <w:rsid w:val="00A11F04"/>
    <w:rsid w:val="00A1312A"/>
    <w:rsid w:val="00A13229"/>
    <w:rsid w:val="00A1605D"/>
    <w:rsid w:val="00A174FA"/>
    <w:rsid w:val="00A20B91"/>
    <w:rsid w:val="00A21B9E"/>
    <w:rsid w:val="00A23C8C"/>
    <w:rsid w:val="00A2429B"/>
    <w:rsid w:val="00A2594D"/>
    <w:rsid w:val="00A27BFE"/>
    <w:rsid w:val="00A310AF"/>
    <w:rsid w:val="00A31D08"/>
    <w:rsid w:val="00A32654"/>
    <w:rsid w:val="00A32CFE"/>
    <w:rsid w:val="00A32E12"/>
    <w:rsid w:val="00A330D1"/>
    <w:rsid w:val="00A331D6"/>
    <w:rsid w:val="00A35D62"/>
    <w:rsid w:val="00A35E53"/>
    <w:rsid w:val="00A35FD1"/>
    <w:rsid w:val="00A370E0"/>
    <w:rsid w:val="00A41A9E"/>
    <w:rsid w:val="00A421F6"/>
    <w:rsid w:val="00A42C1B"/>
    <w:rsid w:val="00A42FF1"/>
    <w:rsid w:val="00A431A3"/>
    <w:rsid w:val="00A450C4"/>
    <w:rsid w:val="00A458FA"/>
    <w:rsid w:val="00A46522"/>
    <w:rsid w:val="00A466EC"/>
    <w:rsid w:val="00A50719"/>
    <w:rsid w:val="00A5138A"/>
    <w:rsid w:val="00A52565"/>
    <w:rsid w:val="00A52E45"/>
    <w:rsid w:val="00A52FC1"/>
    <w:rsid w:val="00A545A9"/>
    <w:rsid w:val="00A5467C"/>
    <w:rsid w:val="00A54C2A"/>
    <w:rsid w:val="00A54C82"/>
    <w:rsid w:val="00A54E47"/>
    <w:rsid w:val="00A55276"/>
    <w:rsid w:val="00A56A0F"/>
    <w:rsid w:val="00A56F0A"/>
    <w:rsid w:val="00A57500"/>
    <w:rsid w:val="00A621CA"/>
    <w:rsid w:val="00A62C5F"/>
    <w:rsid w:val="00A6485D"/>
    <w:rsid w:val="00A65552"/>
    <w:rsid w:val="00A661BF"/>
    <w:rsid w:val="00A664AA"/>
    <w:rsid w:val="00A67BFB"/>
    <w:rsid w:val="00A70460"/>
    <w:rsid w:val="00A70FB6"/>
    <w:rsid w:val="00A71BF6"/>
    <w:rsid w:val="00A72E72"/>
    <w:rsid w:val="00A74267"/>
    <w:rsid w:val="00A74679"/>
    <w:rsid w:val="00A763E1"/>
    <w:rsid w:val="00A76664"/>
    <w:rsid w:val="00A80A02"/>
    <w:rsid w:val="00A82812"/>
    <w:rsid w:val="00A85A9B"/>
    <w:rsid w:val="00A85BD8"/>
    <w:rsid w:val="00A85C06"/>
    <w:rsid w:val="00A92661"/>
    <w:rsid w:val="00A94C16"/>
    <w:rsid w:val="00A964CF"/>
    <w:rsid w:val="00A96720"/>
    <w:rsid w:val="00A97624"/>
    <w:rsid w:val="00AA2368"/>
    <w:rsid w:val="00AA299C"/>
    <w:rsid w:val="00AA3938"/>
    <w:rsid w:val="00AA3F49"/>
    <w:rsid w:val="00AA5E65"/>
    <w:rsid w:val="00AA5F8C"/>
    <w:rsid w:val="00AB1B5C"/>
    <w:rsid w:val="00AB5901"/>
    <w:rsid w:val="00AB6299"/>
    <w:rsid w:val="00AC0103"/>
    <w:rsid w:val="00AC0182"/>
    <w:rsid w:val="00AC11AC"/>
    <w:rsid w:val="00AC20BA"/>
    <w:rsid w:val="00AC3953"/>
    <w:rsid w:val="00AC4B92"/>
    <w:rsid w:val="00AC4FF6"/>
    <w:rsid w:val="00AC5060"/>
    <w:rsid w:val="00AC7751"/>
    <w:rsid w:val="00AD07FD"/>
    <w:rsid w:val="00AD0E63"/>
    <w:rsid w:val="00AD107A"/>
    <w:rsid w:val="00AD6C00"/>
    <w:rsid w:val="00AD71E2"/>
    <w:rsid w:val="00AE1476"/>
    <w:rsid w:val="00AE1CEB"/>
    <w:rsid w:val="00AE25E7"/>
    <w:rsid w:val="00AE2901"/>
    <w:rsid w:val="00AE3928"/>
    <w:rsid w:val="00AE3DBA"/>
    <w:rsid w:val="00AE5A82"/>
    <w:rsid w:val="00AF0003"/>
    <w:rsid w:val="00AF0208"/>
    <w:rsid w:val="00AF0DA4"/>
    <w:rsid w:val="00AF19D5"/>
    <w:rsid w:val="00AF24EB"/>
    <w:rsid w:val="00AF3CAE"/>
    <w:rsid w:val="00AF62C7"/>
    <w:rsid w:val="00AF62F6"/>
    <w:rsid w:val="00AF6676"/>
    <w:rsid w:val="00B00062"/>
    <w:rsid w:val="00B006AA"/>
    <w:rsid w:val="00B00C85"/>
    <w:rsid w:val="00B02492"/>
    <w:rsid w:val="00B026FF"/>
    <w:rsid w:val="00B03218"/>
    <w:rsid w:val="00B0434C"/>
    <w:rsid w:val="00B04AB4"/>
    <w:rsid w:val="00B05493"/>
    <w:rsid w:val="00B055FF"/>
    <w:rsid w:val="00B06DC0"/>
    <w:rsid w:val="00B073E1"/>
    <w:rsid w:val="00B113D7"/>
    <w:rsid w:val="00B11FB9"/>
    <w:rsid w:val="00B1282F"/>
    <w:rsid w:val="00B12E95"/>
    <w:rsid w:val="00B1458E"/>
    <w:rsid w:val="00B15685"/>
    <w:rsid w:val="00B15B61"/>
    <w:rsid w:val="00B17736"/>
    <w:rsid w:val="00B17C34"/>
    <w:rsid w:val="00B20940"/>
    <w:rsid w:val="00B21559"/>
    <w:rsid w:val="00B2161E"/>
    <w:rsid w:val="00B2298C"/>
    <w:rsid w:val="00B230C1"/>
    <w:rsid w:val="00B236AB"/>
    <w:rsid w:val="00B26469"/>
    <w:rsid w:val="00B27FFB"/>
    <w:rsid w:val="00B3074E"/>
    <w:rsid w:val="00B31894"/>
    <w:rsid w:val="00B31EE3"/>
    <w:rsid w:val="00B32B88"/>
    <w:rsid w:val="00B33EEA"/>
    <w:rsid w:val="00B3416F"/>
    <w:rsid w:val="00B4084C"/>
    <w:rsid w:val="00B461B9"/>
    <w:rsid w:val="00B50267"/>
    <w:rsid w:val="00B50364"/>
    <w:rsid w:val="00B507CD"/>
    <w:rsid w:val="00B50A37"/>
    <w:rsid w:val="00B5164E"/>
    <w:rsid w:val="00B544AE"/>
    <w:rsid w:val="00B54925"/>
    <w:rsid w:val="00B57B85"/>
    <w:rsid w:val="00B60681"/>
    <w:rsid w:val="00B60994"/>
    <w:rsid w:val="00B629B6"/>
    <w:rsid w:val="00B62BDE"/>
    <w:rsid w:val="00B632F2"/>
    <w:rsid w:val="00B66F7B"/>
    <w:rsid w:val="00B679F7"/>
    <w:rsid w:val="00B71811"/>
    <w:rsid w:val="00B7308A"/>
    <w:rsid w:val="00B73152"/>
    <w:rsid w:val="00B73A62"/>
    <w:rsid w:val="00B74028"/>
    <w:rsid w:val="00B741B7"/>
    <w:rsid w:val="00B773FC"/>
    <w:rsid w:val="00B77A3D"/>
    <w:rsid w:val="00B80203"/>
    <w:rsid w:val="00B8145B"/>
    <w:rsid w:val="00B81C50"/>
    <w:rsid w:val="00B8426E"/>
    <w:rsid w:val="00B845A3"/>
    <w:rsid w:val="00B85EBC"/>
    <w:rsid w:val="00B86C4F"/>
    <w:rsid w:val="00B86E6E"/>
    <w:rsid w:val="00B8708C"/>
    <w:rsid w:val="00B87496"/>
    <w:rsid w:val="00B918DC"/>
    <w:rsid w:val="00B93DF6"/>
    <w:rsid w:val="00B96B7B"/>
    <w:rsid w:val="00B96EF3"/>
    <w:rsid w:val="00BA008E"/>
    <w:rsid w:val="00BA0359"/>
    <w:rsid w:val="00BA0F8E"/>
    <w:rsid w:val="00BA1FA2"/>
    <w:rsid w:val="00BA363F"/>
    <w:rsid w:val="00BA69BD"/>
    <w:rsid w:val="00BA6C48"/>
    <w:rsid w:val="00BA744B"/>
    <w:rsid w:val="00BB0251"/>
    <w:rsid w:val="00BB0942"/>
    <w:rsid w:val="00BB0C40"/>
    <w:rsid w:val="00BB17C8"/>
    <w:rsid w:val="00BB4E50"/>
    <w:rsid w:val="00BB5268"/>
    <w:rsid w:val="00BB56E7"/>
    <w:rsid w:val="00BB61AA"/>
    <w:rsid w:val="00BB6D91"/>
    <w:rsid w:val="00BB7629"/>
    <w:rsid w:val="00BB766C"/>
    <w:rsid w:val="00BB76B7"/>
    <w:rsid w:val="00BC06FF"/>
    <w:rsid w:val="00BC128A"/>
    <w:rsid w:val="00BC2838"/>
    <w:rsid w:val="00BC2853"/>
    <w:rsid w:val="00BC2891"/>
    <w:rsid w:val="00BC29DD"/>
    <w:rsid w:val="00BC3F06"/>
    <w:rsid w:val="00BC4E8A"/>
    <w:rsid w:val="00BC5224"/>
    <w:rsid w:val="00BC5950"/>
    <w:rsid w:val="00BC6228"/>
    <w:rsid w:val="00BC6563"/>
    <w:rsid w:val="00BD010F"/>
    <w:rsid w:val="00BD0687"/>
    <w:rsid w:val="00BD4D27"/>
    <w:rsid w:val="00BD50F2"/>
    <w:rsid w:val="00BD5A0F"/>
    <w:rsid w:val="00BD5ED7"/>
    <w:rsid w:val="00BD63EA"/>
    <w:rsid w:val="00BD6F4E"/>
    <w:rsid w:val="00BD763D"/>
    <w:rsid w:val="00BE1795"/>
    <w:rsid w:val="00BE1C16"/>
    <w:rsid w:val="00BE5AD4"/>
    <w:rsid w:val="00BE5D39"/>
    <w:rsid w:val="00BF07AB"/>
    <w:rsid w:val="00BF0F7E"/>
    <w:rsid w:val="00BF10C5"/>
    <w:rsid w:val="00BF12D0"/>
    <w:rsid w:val="00BF2A1D"/>
    <w:rsid w:val="00BF5D5F"/>
    <w:rsid w:val="00C02F99"/>
    <w:rsid w:val="00C03D94"/>
    <w:rsid w:val="00C04C25"/>
    <w:rsid w:val="00C04DFA"/>
    <w:rsid w:val="00C060BF"/>
    <w:rsid w:val="00C07405"/>
    <w:rsid w:val="00C10FCA"/>
    <w:rsid w:val="00C11E8C"/>
    <w:rsid w:val="00C1205B"/>
    <w:rsid w:val="00C1218F"/>
    <w:rsid w:val="00C121D4"/>
    <w:rsid w:val="00C145E2"/>
    <w:rsid w:val="00C148DE"/>
    <w:rsid w:val="00C15601"/>
    <w:rsid w:val="00C15706"/>
    <w:rsid w:val="00C169A3"/>
    <w:rsid w:val="00C16D1B"/>
    <w:rsid w:val="00C17B68"/>
    <w:rsid w:val="00C210D7"/>
    <w:rsid w:val="00C23357"/>
    <w:rsid w:val="00C24C6E"/>
    <w:rsid w:val="00C25B82"/>
    <w:rsid w:val="00C264AE"/>
    <w:rsid w:val="00C311A8"/>
    <w:rsid w:val="00C3260C"/>
    <w:rsid w:val="00C32DA3"/>
    <w:rsid w:val="00C33FE2"/>
    <w:rsid w:val="00C359E2"/>
    <w:rsid w:val="00C35C34"/>
    <w:rsid w:val="00C40ED1"/>
    <w:rsid w:val="00C41C53"/>
    <w:rsid w:val="00C4225D"/>
    <w:rsid w:val="00C43832"/>
    <w:rsid w:val="00C45FE4"/>
    <w:rsid w:val="00C50226"/>
    <w:rsid w:val="00C503F7"/>
    <w:rsid w:val="00C51BA2"/>
    <w:rsid w:val="00C52F02"/>
    <w:rsid w:val="00C54488"/>
    <w:rsid w:val="00C5486E"/>
    <w:rsid w:val="00C55733"/>
    <w:rsid w:val="00C56C54"/>
    <w:rsid w:val="00C60D06"/>
    <w:rsid w:val="00C61EDD"/>
    <w:rsid w:val="00C623E0"/>
    <w:rsid w:val="00C62AA1"/>
    <w:rsid w:val="00C62EC0"/>
    <w:rsid w:val="00C6484F"/>
    <w:rsid w:val="00C66D55"/>
    <w:rsid w:val="00C67D51"/>
    <w:rsid w:val="00C67DF8"/>
    <w:rsid w:val="00C7058A"/>
    <w:rsid w:val="00C70ED4"/>
    <w:rsid w:val="00C720F4"/>
    <w:rsid w:val="00C74749"/>
    <w:rsid w:val="00C75A74"/>
    <w:rsid w:val="00C76BA1"/>
    <w:rsid w:val="00C77B0C"/>
    <w:rsid w:val="00C80134"/>
    <w:rsid w:val="00C81B87"/>
    <w:rsid w:val="00C8284B"/>
    <w:rsid w:val="00C83143"/>
    <w:rsid w:val="00C83591"/>
    <w:rsid w:val="00C83AC3"/>
    <w:rsid w:val="00C8453C"/>
    <w:rsid w:val="00C84DF5"/>
    <w:rsid w:val="00C878ED"/>
    <w:rsid w:val="00C903D1"/>
    <w:rsid w:val="00C915D3"/>
    <w:rsid w:val="00C9280C"/>
    <w:rsid w:val="00C93815"/>
    <w:rsid w:val="00C96C19"/>
    <w:rsid w:val="00CA0095"/>
    <w:rsid w:val="00CA02AA"/>
    <w:rsid w:val="00CA10E3"/>
    <w:rsid w:val="00CA25DF"/>
    <w:rsid w:val="00CA2C41"/>
    <w:rsid w:val="00CA3045"/>
    <w:rsid w:val="00CA4098"/>
    <w:rsid w:val="00CA4922"/>
    <w:rsid w:val="00CA4CF0"/>
    <w:rsid w:val="00CA5F00"/>
    <w:rsid w:val="00CA7B9A"/>
    <w:rsid w:val="00CB0114"/>
    <w:rsid w:val="00CB079F"/>
    <w:rsid w:val="00CB0CBE"/>
    <w:rsid w:val="00CB38EC"/>
    <w:rsid w:val="00CB4189"/>
    <w:rsid w:val="00CB5C56"/>
    <w:rsid w:val="00CB6E0A"/>
    <w:rsid w:val="00CB714C"/>
    <w:rsid w:val="00CB7A1C"/>
    <w:rsid w:val="00CC088D"/>
    <w:rsid w:val="00CC17EC"/>
    <w:rsid w:val="00CC2195"/>
    <w:rsid w:val="00CC2FCF"/>
    <w:rsid w:val="00CC3BC3"/>
    <w:rsid w:val="00CC3BEF"/>
    <w:rsid w:val="00CC44C5"/>
    <w:rsid w:val="00CC6009"/>
    <w:rsid w:val="00CC6600"/>
    <w:rsid w:val="00CC7E2A"/>
    <w:rsid w:val="00CD05A6"/>
    <w:rsid w:val="00CD181D"/>
    <w:rsid w:val="00CD523E"/>
    <w:rsid w:val="00CD564F"/>
    <w:rsid w:val="00CD66DD"/>
    <w:rsid w:val="00CD707B"/>
    <w:rsid w:val="00CD7890"/>
    <w:rsid w:val="00CD7D4B"/>
    <w:rsid w:val="00CE1B61"/>
    <w:rsid w:val="00CE4268"/>
    <w:rsid w:val="00CE59BC"/>
    <w:rsid w:val="00CE60AF"/>
    <w:rsid w:val="00CE6727"/>
    <w:rsid w:val="00CE7F28"/>
    <w:rsid w:val="00CF01F8"/>
    <w:rsid w:val="00CF0276"/>
    <w:rsid w:val="00CF0BDB"/>
    <w:rsid w:val="00CF139E"/>
    <w:rsid w:val="00CF189F"/>
    <w:rsid w:val="00CF2764"/>
    <w:rsid w:val="00CF6957"/>
    <w:rsid w:val="00CF6BBE"/>
    <w:rsid w:val="00D00CA7"/>
    <w:rsid w:val="00D00EE8"/>
    <w:rsid w:val="00D01480"/>
    <w:rsid w:val="00D01C27"/>
    <w:rsid w:val="00D01F27"/>
    <w:rsid w:val="00D022C3"/>
    <w:rsid w:val="00D05B5A"/>
    <w:rsid w:val="00D07561"/>
    <w:rsid w:val="00D07836"/>
    <w:rsid w:val="00D079E1"/>
    <w:rsid w:val="00D1118F"/>
    <w:rsid w:val="00D12C98"/>
    <w:rsid w:val="00D13CAB"/>
    <w:rsid w:val="00D15243"/>
    <w:rsid w:val="00D15AF3"/>
    <w:rsid w:val="00D171F8"/>
    <w:rsid w:val="00D2053E"/>
    <w:rsid w:val="00D2074D"/>
    <w:rsid w:val="00D20DDD"/>
    <w:rsid w:val="00D21570"/>
    <w:rsid w:val="00D22218"/>
    <w:rsid w:val="00D22A72"/>
    <w:rsid w:val="00D22B17"/>
    <w:rsid w:val="00D2404D"/>
    <w:rsid w:val="00D2762A"/>
    <w:rsid w:val="00D27D22"/>
    <w:rsid w:val="00D305AD"/>
    <w:rsid w:val="00D30AB1"/>
    <w:rsid w:val="00D336F8"/>
    <w:rsid w:val="00D35102"/>
    <w:rsid w:val="00D35DE1"/>
    <w:rsid w:val="00D40125"/>
    <w:rsid w:val="00D40E5A"/>
    <w:rsid w:val="00D4146C"/>
    <w:rsid w:val="00D43EFC"/>
    <w:rsid w:val="00D44176"/>
    <w:rsid w:val="00D44622"/>
    <w:rsid w:val="00D4790D"/>
    <w:rsid w:val="00D50585"/>
    <w:rsid w:val="00D5064A"/>
    <w:rsid w:val="00D50797"/>
    <w:rsid w:val="00D51DB4"/>
    <w:rsid w:val="00D52979"/>
    <w:rsid w:val="00D53B9F"/>
    <w:rsid w:val="00D55C4A"/>
    <w:rsid w:val="00D56F0E"/>
    <w:rsid w:val="00D5726C"/>
    <w:rsid w:val="00D60BA6"/>
    <w:rsid w:val="00D62F46"/>
    <w:rsid w:val="00D64D48"/>
    <w:rsid w:val="00D65F4E"/>
    <w:rsid w:val="00D6792D"/>
    <w:rsid w:val="00D72089"/>
    <w:rsid w:val="00D7216D"/>
    <w:rsid w:val="00D72EFA"/>
    <w:rsid w:val="00D75556"/>
    <w:rsid w:val="00D801EB"/>
    <w:rsid w:val="00D80E6E"/>
    <w:rsid w:val="00D82B09"/>
    <w:rsid w:val="00D84EF0"/>
    <w:rsid w:val="00D8547E"/>
    <w:rsid w:val="00D867B5"/>
    <w:rsid w:val="00D87851"/>
    <w:rsid w:val="00D91365"/>
    <w:rsid w:val="00D92475"/>
    <w:rsid w:val="00D94DF0"/>
    <w:rsid w:val="00D95AA2"/>
    <w:rsid w:val="00D966D3"/>
    <w:rsid w:val="00D967E6"/>
    <w:rsid w:val="00D96AB0"/>
    <w:rsid w:val="00DA1240"/>
    <w:rsid w:val="00DA1553"/>
    <w:rsid w:val="00DA1AD6"/>
    <w:rsid w:val="00DA265D"/>
    <w:rsid w:val="00DA2D7D"/>
    <w:rsid w:val="00DA2F26"/>
    <w:rsid w:val="00DA30AE"/>
    <w:rsid w:val="00DB36F4"/>
    <w:rsid w:val="00DB4542"/>
    <w:rsid w:val="00DB562F"/>
    <w:rsid w:val="00DB72FA"/>
    <w:rsid w:val="00DB7816"/>
    <w:rsid w:val="00DB7FAE"/>
    <w:rsid w:val="00DC0762"/>
    <w:rsid w:val="00DC12B3"/>
    <w:rsid w:val="00DC1698"/>
    <w:rsid w:val="00DC1956"/>
    <w:rsid w:val="00DC1CDC"/>
    <w:rsid w:val="00DC25B1"/>
    <w:rsid w:val="00DC2CEF"/>
    <w:rsid w:val="00DC49E1"/>
    <w:rsid w:val="00DC4B28"/>
    <w:rsid w:val="00DC4E3F"/>
    <w:rsid w:val="00DC6080"/>
    <w:rsid w:val="00DC783E"/>
    <w:rsid w:val="00DC7A01"/>
    <w:rsid w:val="00DC7F2F"/>
    <w:rsid w:val="00DD0136"/>
    <w:rsid w:val="00DD01DB"/>
    <w:rsid w:val="00DD0208"/>
    <w:rsid w:val="00DD1943"/>
    <w:rsid w:val="00DD230B"/>
    <w:rsid w:val="00DD26A1"/>
    <w:rsid w:val="00DD2CC5"/>
    <w:rsid w:val="00DD3E5E"/>
    <w:rsid w:val="00DD413B"/>
    <w:rsid w:val="00DD439B"/>
    <w:rsid w:val="00DD5677"/>
    <w:rsid w:val="00DD579D"/>
    <w:rsid w:val="00DD5A49"/>
    <w:rsid w:val="00DD67D6"/>
    <w:rsid w:val="00DD69EB"/>
    <w:rsid w:val="00DD700C"/>
    <w:rsid w:val="00DE029D"/>
    <w:rsid w:val="00DE0A95"/>
    <w:rsid w:val="00DE16A2"/>
    <w:rsid w:val="00DE2120"/>
    <w:rsid w:val="00DE2B20"/>
    <w:rsid w:val="00DE2E77"/>
    <w:rsid w:val="00DE3960"/>
    <w:rsid w:val="00DE4CE1"/>
    <w:rsid w:val="00DE4E4B"/>
    <w:rsid w:val="00DE69BD"/>
    <w:rsid w:val="00DE76DB"/>
    <w:rsid w:val="00DE7976"/>
    <w:rsid w:val="00DE7B83"/>
    <w:rsid w:val="00DE7F6E"/>
    <w:rsid w:val="00DF0F93"/>
    <w:rsid w:val="00DF22BB"/>
    <w:rsid w:val="00DF260A"/>
    <w:rsid w:val="00DF4BA3"/>
    <w:rsid w:val="00DF6B2B"/>
    <w:rsid w:val="00DF6EEB"/>
    <w:rsid w:val="00DF7AD0"/>
    <w:rsid w:val="00E00922"/>
    <w:rsid w:val="00E02566"/>
    <w:rsid w:val="00E028BA"/>
    <w:rsid w:val="00E0454E"/>
    <w:rsid w:val="00E0584D"/>
    <w:rsid w:val="00E05AC6"/>
    <w:rsid w:val="00E05EBF"/>
    <w:rsid w:val="00E06466"/>
    <w:rsid w:val="00E077B6"/>
    <w:rsid w:val="00E10348"/>
    <w:rsid w:val="00E10424"/>
    <w:rsid w:val="00E10EDE"/>
    <w:rsid w:val="00E13A2E"/>
    <w:rsid w:val="00E14C39"/>
    <w:rsid w:val="00E15E3C"/>
    <w:rsid w:val="00E15F3A"/>
    <w:rsid w:val="00E179CF"/>
    <w:rsid w:val="00E2027B"/>
    <w:rsid w:val="00E20876"/>
    <w:rsid w:val="00E20B28"/>
    <w:rsid w:val="00E21333"/>
    <w:rsid w:val="00E2414D"/>
    <w:rsid w:val="00E25CE1"/>
    <w:rsid w:val="00E25D18"/>
    <w:rsid w:val="00E26A1C"/>
    <w:rsid w:val="00E27FD2"/>
    <w:rsid w:val="00E3025E"/>
    <w:rsid w:val="00E3067F"/>
    <w:rsid w:val="00E32169"/>
    <w:rsid w:val="00E32FD6"/>
    <w:rsid w:val="00E33E8B"/>
    <w:rsid w:val="00E35959"/>
    <w:rsid w:val="00E3633B"/>
    <w:rsid w:val="00E37620"/>
    <w:rsid w:val="00E3774C"/>
    <w:rsid w:val="00E40876"/>
    <w:rsid w:val="00E44FD0"/>
    <w:rsid w:val="00E459D2"/>
    <w:rsid w:val="00E45CC2"/>
    <w:rsid w:val="00E45D57"/>
    <w:rsid w:val="00E46BCB"/>
    <w:rsid w:val="00E479DF"/>
    <w:rsid w:val="00E47F2A"/>
    <w:rsid w:val="00E5050F"/>
    <w:rsid w:val="00E5241F"/>
    <w:rsid w:val="00E55429"/>
    <w:rsid w:val="00E55C38"/>
    <w:rsid w:val="00E56306"/>
    <w:rsid w:val="00E56564"/>
    <w:rsid w:val="00E56589"/>
    <w:rsid w:val="00E567C5"/>
    <w:rsid w:val="00E56B6D"/>
    <w:rsid w:val="00E63B55"/>
    <w:rsid w:val="00E6644E"/>
    <w:rsid w:val="00E67492"/>
    <w:rsid w:val="00E67DC7"/>
    <w:rsid w:val="00E7015A"/>
    <w:rsid w:val="00E72DF6"/>
    <w:rsid w:val="00E7553A"/>
    <w:rsid w:val="00E75A85"/>
    <w:rsid w:val="00E76218"/>
    <w:rsid w:val="00E76A15"/>
    <w:rsid w:val="00E77FF2"/>
    <w:rsid w:val="00E82B67"/>
    <w:rsid w:val="00E82C12"/>
    <w:rsid w:val="00E83FB8"/>
    <w:rsid w:val="00E84604"/>
    <w:rsid w:val="00E8499A"/>
    <w:rsid w:val="00E85606"/>
    <w:rsid w:val="00E8707F"/>
    <w:rsid w:val="00E8738A"/>
    <w:rsid w:val="00E87CA9"/>
    <w:rsid w:val="00E93493"/>
    <w:rsid w:val="00E9354E"/>
    <w:rsid w:val="00E953C9"/>
    <w:rsid w:val="00E95B16"/>
    <w:rsid w:val="00E96ECE"/>
    <w:rsid w:val="00EA086F"/>
    <w:rsid w:val="00EA2FF9"/>
    <w:rsid w:val="00EA3234"/>
    <w:rsid w:val="00EA37CD"/>
    <w:rsid w:val="00EA4F79"/>
    <w:rsid w:val="00EA7159"/>
    <w:rsid w:val="00EA719A"/>
    <w:rsid w:val="00EA754B"/>
    <w:rsid w:val="00EB1023"/>
    <w:rsid w:val="00EB3DD4"/>
    <w:rsid w:val="00EB4180"/>
    <w:rsid w:val="00EB48B8"/>
    <w:rsid w:val="00EB4B78"/>
    <w:rsid w:val="00EB4BA5"/>
    <w:rsid w:val="00EB6D72"/>
    <w:rsid w:val="00EB72DA"/>
    <w:rsid w:val="00EB73B4"/>
    <w:rsid w:val="00EB7C8D"/>
    <w:rsid w:val="00EC1DB7"/>
    <w:rsid w:val="00EC1E64"/>
    <w:rsid w:val="00EC24EC"/>
    <w:rsid w:val="00EC52F4"/>
    <w:rsid w:val="00EC536E"/>
    <w:rsid w:val="00EC5FDD"/>
    <w:rsid w:val="00EC6494"/>
    <w:rsid w:val="00ED0DFD"/>
    <w:rsid w:val="00ED129B"/>
    <w:rsid w:val="00ED17D6"/>
    <w:rsid w:val="00ED30AD"/>
    <w:rsid w:val="00ED4C2F"/>
    <w:rsid w:val="00ED507A"/>
    <w:rsid w:val="00ED55C5"/>
    <w:rsid w:val="00ED5927"/>
    <w:rsid w:val="00ED6110"/>
    <w:rsid w:val="00ED6CE8"/>
    <w:rsid w:val="00EE0D64"/>
    <w:rsid w:val="00EE0DA1"/>
    <w:rsid w:val="00EE236B"/>
    <w:rsid w:val="00EE373C"/>
    <w:rsid w:val="00EE393A"/>
    <w:rsid w:val="00EE4083"/>
    <w:rsid w:val="00EE4841"/>
    <w:rsid w:val="00EE66A5"/>
    <w:rsid w:val="00EE70C7"/>
    <w:rsid w:val="00EF190F"/>
    <w:rsid w:val="00EF2115"/>
    <w:rsid w:val="00EF272C"/>
    <w:rsid w:val="00EF33BD"/>
    <w:rsid w:val="00F02C09"/>
    <w:rsid w:val="00F034BB"/>
    <w:rsid w:val="00F05AE3"/>
    <w:rsid w:val="00F0787A"/>
    <w:rsid w:val="00F108E1"/>
    <w:rsid w:val="00F109CE"/>
    <w:rsid w:val="00F119F6"/>
    <w:rsid w:val="00F11E68"/>
    <w:rsid w:val="00F13454"/>
    <w:rsid w:val="00F14361"/>
    <w:rsid w:val="00F2049F"/>
    <w:rsid w:val="00F212BA"/>
    <w:rsid w:val="00F22239"/>
    <w:rsid w:val="00F231D7"/>
    <w:rsid w:val="00F23ADE"/>
    <w:rsid w:val="00F24438"/>
    <w:rsid w:val="00F249DB"/>
    <w:rsid w:val="00F26226"/>
    <w:rsid w:val="00F26AA7"/>
    <w:rsid w:val="00F300BF"/>
    <w:rsid w:val="00F302F3"/>
    <w:rsid w:val="00F3155A"/>
    <w:rsid w:val="00F321D4"/>
    <w:rsid w:val="00F330D1"/>
    <w:rsid w:val="00F33777"/>
    <w:rsid w:val="00F34FEF"/>
    <w:rsid w:val="00F350D4"/>
    <w:rsid w:val="00F350EC"/>
    <w:rsid w:val="00F35626"/>
    <w:rsid w:val="00F35B13"/>
    <w:rsid w:val="00F36585"/>
    <w:rsid w:val="00F41A06"/>
    <w:rsid w:val="00F42994"/>
    <w:rsid w:val="00F42BA4"/>
    <w:rsid w:val="00F42C9F"/>
    <w:rsid w:val="00F43A4B"/>
    <w:rsid w:val="00F43C5B"/>
    <w:rsid w:val="00F4416A"/>
    <w:rsid w:val="00F447D8"/>
    <w:rsid w:val="00F44E5C"/>
    <w:rsid w:val="00F46169"/>
    <w:rsid w:val="00F46C96"/>
    <w:rsid w:val="00F47D7B"/>
    <w:rsid w:val="00F47F36"/>
    <w:rsid w:val="00F50493"/>
    <w:rsid w:val="00F50C26"/>
    <w:rsid w:val="00F51F77"/>
    <w:rsid w:val="00F5233E"/>
    <w:rsid w:val="00F5261C"/>
    <w:rsid w:val="00F53980"/>
    <w:rsid w:val="00F548E2"/>
    <w:rsid w:val="00F5528A"/>
    <w:rsid w:val="00F55369"/>
    <w:rsid w:val="00F568B5"/>
    <w:rsid w:val="00F568FE"/>
    <w:rsid w:val="00F56905"/>
    <w:rsid w:val="00F6042E"/>
    <w:rsid w:val="00F6047E"/>
    <w:rsid w:val="00F6156C"/>
    <w:rsid w:val="00F6171F"/>
    <w:rsid w:val="00F62408"/>
    <w:rsid w:val="00F62419"/>
    <w:rsid w:val="00F62993"/>
    <w:rsid w:val="00F62F6F"/>
    <w:rsid w:val="00F634E3"/>
    <w:rsid w:val="00F6365F"/>
    <w:rsid w:val="00F642E4"/>
    <w:rsid w:val="00F64A79"/>
    <w:rsid w:val="00F66148"/>
    <w:rsid w:val="00F6638F"/>
    <w:rsid w:val="00F706E6"/>
    <w:rsid w:val="00F70A77"/>
    <w:rsid w:val="00F715B3"/>
    <w:rsid w:val="00F7559E"/>
    <w:rsid w:val="00F77066"/>
    <w:rsid w:val="00F77A1F"/>
    <w:rsid w:val="00F82B73"/>
    <w:rsid w:val="00F82BD4"/>
    <w:rsid w:val="00F82BDC"/>
    <w:rsid w:val="00F82D29"/>
    <w:rsid w:val="00F82FF0"/>
    <w:rsid w:val="00F837DB"/>
    <w:rsid w:val="00F8444D"/>
    <w:rsid w:val="00F8494D"/>
    <w:rsid w:val="00F84E44"/>
    <w:rsid w:val="00F84F47"/>
    <w:rsid w:val="00F85FBB"/>
    <w:rsid w:val="00F86247"/>
    <w:rsid w:val="00F874C9"/>
    <w:rsid w:val="00F90730"/>
    <w:rsid w:val="00F90C47"/>
    <w:rsid w:val="00F90E4C"/>
    <w:rsid w:val="00F910F9"/>
    <w:rsid w:val="00F925DB"/>
    <w:rsid w:val="00F92C1A"/>
    <w:rsid w:val="00F94D77"/>
    <w:rsid w:val="00F97878"/>
    <w:rsid w:val="00FA0489"/>
    <w:rsid w:val="00FA2D5F"/>
    <w:rsid w:val="00FA6255"/>
    <w:rsid w:val="00FA7E64"/>
    <w:rsid w:val="00FB18BF"/>
    <w:rsid w:val="00FB2F5D"/>
    <w:rsid w:val="00FB2F6A"/>
    <w:rsid w:val="00FB4057"/>
    <w:rsid w:val="00FB4B21"/>
    <w:rsid w:val="00FB52D6"/>
    <w:rsid w:val="00FB6025"/>
    <w:rsid w:val="00FB7EAB"/>
    <w:rsid w:val="00FC042F"/>
    <w:rsid w:val="00FC219F"/>
    <w:rsid w:val="00FC2E2E"/>
    <w:rsid w:val="00FC4092"/>
    <w:rsid w:val="00FC4972"/>
    <w:rsid w:val="00FC4EF7"/>
    <w:rsid w:val="00FC617C"/>
    <w:rsid w:val="00FD0906"/>
    <w:rsid w:val="00FD0A97"/>
    <w:rsid w:val="00FD0D2A"/>
    <w:rsid w:val="00FD1E7A"/>
    <w:rsid w:val="00FD22A2"/>
    <w:rsid w:val="00FD2809"/>
    <w:rsid w:val="00FD2F91"/>
    <w:rsid w:val="00FD3A93"/>
    <w:rsid w:val="00FD4D62"/>
    <w:rsid w:val="00FD5CE1"/>
    <w:rsid w:val="00FD779E"/>
    <w:rsid w:val="00FE1108"/>
    <w:rsid w:val="00FE132D"/>
    <w:rsid w:val="00FE2433"/>
    <w:rsid w:val="00FE2B22"/>
    <w:rsid w:val="00FE34A2"/>
    <w:rsid w:val="00FE4AC3"/>
    <w:rsid w:val="00FE4F54"/>
    <w:rsid w:val="00FE5A7D"/>
    <w:rsid w:val="00FE5CC5"/>
    <w:rsid w:val="00FE609D"/>
    <w:rsid w:val="00FE63AD"/>
    <w:rsid w:val="00FE6786"/>
    <w:rsid w:val="00FE6948"/>
    <w:rsid w:val="00FF02CE"/>
    <w:rsid w:val="00FF0C1E"/>
    <w:rsid w:val="00FF0CBE"/>
    <w:rsid w:val="00FF1E13"/>
    <w:rsid w:val="00FF2B5A"/>
    <w:rsid w:val="00FF2B98"/>
    <w:rsid w:val="00FF4935"/>
    <w:rsid w:val="00FF621A"/>
    <w:rsid w:val="00FF6D6E"/>
    <w:rsid w:val="00FF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06661F6C"/>
  <w15:chartTrackingRefBased/>
  <w15:docId w15:val="{ABFAAF0C-DC23-41EE-A6B0-6B3F3FAF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 List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357"/>
    <w:rPr>
      <w:sz w:val="24"/>
      <w:szCs w:val="24"/>
    </w:rPr>
  </w:style>
  <w:style w:type="paragraph" w:styleId="Nagwek1">
    <w:name w:val="heading 1"/>
    <w:basedOn w:val="Normalny"/>
    <w:next w:val="Tekstpodstawowy"/>
    <w:link w:val="Nagwek1Znak1"/>
    <w:qFormat/>
    <w:rsid w:val="00690446"/>
    <w:pPr>
      <w:numPr>
        <w:numId w:val="18"/>
      </w:numPr>
      <w:suppressAutoHyphens/>
      <w:spacing w:before="851" w:after="567"/>
      <w:outlineLvl w:val="0"/>
    </w:pPr>
    <w:rPr>
      <w:b/>
      <w:sz w:val="28"/>
      <w:szCs w:val="20"/>
      <w:lang w:eastAsia="zh-CN"/>
    </w:rPr>
  </w:style>
  <w:style w:type="paragraph" w:styleId="Nagwek2">
    <w:name w:val="heading 2"/>
    <w:basedOn w:val="Nagwek1"/>
    <w:next w:val="Tekstpodstawowy"/>
    <w:link w:val="Nagwek2Znak1"/>
    <w:qFormat/>
    <w:rsid w:val="00FD779E"/>
    <w:pPr>
      <w:numPr>
        <w:ilvl w:val="1"/>
        <w:numId w:val="3"/>
      </w:numPr>
      <w:tabs>
        <w:tab w:val="clear" w:pos="198"/>
        <w:tab w:val="num" w:pos="709"/>
      </w:tabs>
      <w:ind w:left="709" w:hanging="709"/>
      <w:outlineLvl w:val="1"/>
    </w:pPr>
  </w:style>
  <w:style w:type="paragraph" w:styleId="Nagwek3">
    <w:name w:val="heading 3"/>
    <w:basedOn w:val="Nagwek2"/>
    <w:next w:val="Tekstpodstawowy"/>
    <w:link w:val="Nagwek3Znak1"/>
    <w:qFormat/>
    <w:rsid w:val="00C060BF"/>
    <w:pPr>
      <w:keepNext/>
      <w:numPr>
        <w:ilvl w:val="2"/>
      </w:numPr>
      <w:tabs>
        <w:tab w:val="clear" w:pos="283"/>
        <w:tab w:val="num" w:pos="709"/>
      </w:tabs>
      <w:spacing w:before="240" w:after="284"/>
      <w:ind w:left="709" w:hanging="709"/>
      <w:outlineLvl w:val="2"/>
    </w:pPr>
  </w:style>
  <w:style w:type="paragraph" w:styleId="Nagwek4">
    <w:name w:val="heading 4"/>
    <w:basedOn w:val="Normalny"/>
    <w:next w:val="Normalny"/>
    <w:link w:val="Nagwek4Znak1"/>
    <w:qFormat/>
    <w:rsid w:val="00690446"/>
    <w:pPr>
      <w:keepNext/>
      <w:numPr>
        <w:ilvl w:val="3"/>
        <w:numId w:val="3"/>
      </w:numPr>
      <w:spacing w:after="284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1"/>
    <w:qFormat/>
    <w:rsid w:val="00690446"/>
    <w:pPr>
      <w:numPr>
        <w:ilvl w:val="4"/>
        <w:numId w:val="3"/>
      </w:numPr>
      <w:spacing w:before="120" w:after="120"/>
      <w:outlineLvl w:val="4"/>
    </w:pPr>
    <w:rPr>
      <w:b/>
    </w:rPr>
  </w:style>
  <w:style w:type="paragraph" w:styleId="Nagwek6">
    <w:name w:val="heading 6"/>
    <w:basedOn w:val="Normalny"/>
    <w:next w:val="Normalny"/>
    <w:link w:val="Nagwek6Znak1"/>
    <w:qFormat/>
    <w:rsid w:val="00863871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863871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1"/>
    <w:qFormat/>
    <w:rsid w:val="00863871"/>
    <w:p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qFormat/>
    <w:rsid w:val="00863871"/>
    <w:pPr>
      <w:keepNext/>
      <w:spacing w:line="312" w:lineRule="auto"/>
      <w:ind w:firstLine="708"/>
      <w:jc w:val="both"/>
      <w:outlineLvl w:val="8"/>
    </w:pPr>
    <w:rPr>
      <w:b/>
      <w:color w:val="FF0000"/>
    </w:rPr>
  </w:style>
  <w:style w:type="character" w:default="1" w:styleId="Domylnaczcionkaakapitu">
    <w:name w:val="Default Paragraph Font"/>
    <w:semiHidden/>
    <w:rsid w:val="00863871"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rsid w:val="00863871"/>
  </w:style>
  <w:style w:type="paragraph" w:styleId="Tekstpodstawowy">
    <w:name w:val="Body Text"/>
    <w:basedOn w:val="Nagwek11"/>
    <w:link w:val="TekstpodstawowyZnak2"/>
    <w:rsid w:val="00863871"/>
    <w:pPr>
      <w:spacing w:before="0" w:after="0" w:line="312" w:lineRule="auto"/>
      <w:ind w:left="0" w:firstLine="357"/>
      <w:jc w:val="both"/>
    </w:pPr>
    <w:rPr>
      <w:b w:val="0"/>
      <w:sz w:val="24"/>
    </w:rPr>
  </w:style>
  <w:style w:type="paragraph" w:customStyle="1" w:styleId="Nagwek11">
    <w:name w:val="Nagłówek 11"/>
    <w:basedOn w:val="Nagwek1"/>
    <w:link w:val="Nagwek11Znak"/>
    <w:rsid w:val="00863871"/>
    <w:pPr>
      <w:numPr>
        <w:numId w:val="0"/>
      </w:numPr>
      <w:ind w:left="993" w:hanging="993"/>
    </w:pPr>
    <w:rPr>
      <w:szCs w:val="28"/>
    </w:rPr>
  </w:style>
  <w:style w:type="character" w:customStyle="1" w:styleId="Nagwek11Znak">
    <w:name w:val="Nagłówek 11 Znak"/>
    <w:link w:val="Nagwek11"/>
    <w:locked/>
    <w:rsid w:val="00863871"/>
    <w:rPr>
      <w:rFonts w:cs="Times New Roman"/>
      <w:b/>
      <w:sz w:val="28"/>
      <w:szCs w:val="28"/>
      <w:lang w:val="pl-PL" w:eastAsia="zh-CN" w:bidi="ar-SA"/>
    </w:rPr>
  </w:style>
  <w:style w:type="character" w:customStyle="1" w:styleId="ZnakZnak22">
    <w:name w:val=" Znak Znak22"/>
    <w:link w:val="Nagwek1"/>
    <w:locked/>
    <w:rsid w:val="00A13229"/>
    <w:rPr>
      <w:b/>
      <w:sz w:val="28"/>
      <w:lang w:val="pl-PL" w:eastAsia="zh-CN" w:bidi="ar-SA"/>
    </w:rPr>
  </w:style>
  <w:style w:type="character" w:customStyle="1" w:styleId="ZnakZnak13">
    <w:name w:val=" Znak Znak13"/>
    <w:link w:val="Tekstpodstawowy"/>
    <w:locked/>
    <w:rsid w:val="00353CF6"/>
    <w:rPr>
      <w:sz w:val="24"/>
      <w:lang w:val="pl-PL" w:eastAsia="zh-CN" w:bidi="ar-SA"/>
    </w:rPr>
  </w:style>
  <w:style w:type="character" w:customStyle="1" w:styleId="ZnakZnak21">
    <w:name w:val=" Znak Znak21"/>
    <w:link w:val="Nagwek2"/>
    <w:locked/>
    <w:rsid w:val="00EB6D72"/>
    <w:rPr>
      <w:b/>
      <w:sz w:val="28"/>
      <w:lang w:val="pl-PL" w:eastAsia="zh-CN" w:bidi="ar-SA"/>
    </w:rPr>
  </w:style>
  <w:style w:type="character" w:customStyle="1" w:styleId="ZnakZnak20">
    <w:name w:val=" Znak Znak20"/>
    <w:link w:val="Nagwek3"/>
    <w:semiHidden/>
    <w:locked/>
    <w:rsid w:val="00EB6D72"/>
    <w:rPr>
      <w:b/>
      <w:sz w:val="28"/>
      <w:lang w:val="pl-PL" w:eastAsia="zh-CN" w:bidi="ar-SA"/>
    </w:rPr>
  </w:style>
  <w:style w:type="character" w:customStyle="1" w:styleId="ZnakZnak19">
    <w:name w:val=" Znak Znak19"/>
    <w:link w:val="Nagwek4"/>
    <w:semiHidden/>
    <w:locked/>
    <w:rsid w:val="00EB6D72"/>
    <w:rPr>
      <w:b/>
      <w:bCs/>
      <w:sz w:val="24"/>
      <w:szCs w:val="28"/>
      <w:lang w:val="pl-PL" w:eastAsia="pl-PL" w:bidi="ar-SA"/>
    </w:rPr>
  </w:style>
  <w:style w:type="character" w:customStyle="1" w:styleId="ZnakZnak18">
    <w:name w:val=" Znak Znak18"/>
    <w:link w:val="Nagwek5"/>
    <w:semiHidden/>
    <w:locked/>
    <w:rsid w:val="00EB6D72"/>
    <w:rPr>
      <w:b/>
      <w:sz w:val="24"/>
      <w:szCs w:val="24"/>
      <w:lang w:val="pl-PL" w:eastAsia="pl-PL" w:bidi="ar-SA"/>
    </w:rPr>
  </w:style>
  <w:style w:type="character" w:customStyle="1" w:styleId="ZnakZnak17">
    <w:name w:val=" Znak Znak17"/>
    <w:link w:val="Nagwek6"/>
    <w:semiHidden/>
    <w:locked/>
    <w:rPr>
      <w:rFonts w:ascii="Calibri" w:hAnsi="Calibri" w:cs="Times New Roman"/>
      <w:b/>
      <w:bCs/>
    </w:rPr>
  </w:style>
  <w:style w:type="character" w:customStyle="1" w:styleId="ZnakZnak16">
    <w:name w:val=" Znak Znak16"/>
    <w:link w:val="Nagwek7"/>
    <w:semiHidden/>
    <w:locked/>
    <w:rPr>
      <w:rFonts w:ascii="Calibri" w:hAnsi="Calibri" w:cs="Times New Roman"/>
      <w:sz w:val="24"/>
      <w:szCs w:val="24"/>
    </w:rPr>
  </w:style>
  <w:style w:type="character" w:customStyle="1" w:styleId="ZnakZnak15">
    <w:name w:val=" Znak Znak15"/>
    <w:link w:val="Nagwek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ZnakZnak14">
    <w:name w:val=" Znak Znak14"/>
    <w:link w:val="Nagwek9"/>
    <w:semiHidden/>
    <w:locked/>
    <w:rPr>
      <w:rFonts w:ascii="Cambria" w:hAnsi="Cambria" w:cs="Times New Roman"/>
    </w:rPr>
  </w:style>
  <w:style w:type="character" w:customStyle="1" w:styleId="Heading1Char">
    <w:name w:val="Heading 1 Char"/>
    <w:locked/>
    <w:rsid w:val="0086387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semiHidden/>
    <w:locked/>
    <w:rsid w:val="00863871"/>
    <w:rPr>
      <w:rFonts w:ascii="Cambria" w:hAnsi="Cambria" w:cs="Times New Roman"/>
      <w:b/>
      <w:bCs/>
      <w:sz w:val="26"/>
      <w:szCs w:val="26"/>
    </w:rPr>
  </w:style>
  <w:style w:type="character" w:customStyle="1" w:styleId="BodyTextChar">
    <w:name w:val="Body Text Char"/>
    <w:semiHidden/>
    <w:locked/>
    <w:rsid w:val="00863871"/>
    <w:rPr>
      <w:rFonts w:cs="Times New Roman"/>
      <w:sz w:val="24"/>
      <w:szCs w:val="24"/>
    </w:rPr>
  </w:style>
  <w:style w:type="paragraph" w:customStyle="1" w:styleId="MIBETytupracy">
    <w:name w:val="MIBETytuł_pracy"/>
    <w:basedOn w:val="Tekstpodstawowy"/>
    <w:next w:val="Normalny"/>
    <w:rsid w:val="00863871"/>
    <w:pPr>
      <w:spacing w:before="1080" w:after="600"/>
      <w:jc w:val="center"/>
    </w:pPr>
    <w:rPr>
      <w:caps/>
    </w:rPr>
  </w:style>
  <w:style w:type="paragraph" w:customStyle="1" w:styleId="MIBEAutor">
    <w:name w:val="MIBEAutor"/>
    <w:basedOn w:val="Normalny"/>
    <w:rsid w:val="00863871"/>
    <w:rPr>
      <w:sz w:val="22"/>
    </w:rPr>
  </w:style>
  <w:style w:type="paragraph" w:customStyle="1" w:styleId="MIBEAdres">
    <w:name w:val="MIBEAdres"/>
    <w:next w:val="Normalny"/>
    <w:rsid w:val="00863871"/>
    <w:rPr>
      <w:sz w:val="22"/>
      <w:szCs w:val="24"/>
    </w:rPr>
  </w:style>
  <w:style w:type="paragraph" w:customStyle="1" w:styleId="MIBEstreszczenie">
    <w:name w:val="MIBEstreszczenie"/>
    <w:basedOn w:val="MIBEAutor"/>
    <w:next w:val="Normalny"/>
    <w:rsid w:val="00863871"/>
    <w:pPr>
      <w:spacing w:after="240"/>
      <w:ind w:left="567" w:right="567"/>
      <w:jc w:val="both"/>
    </w:pPr>
    <w:rPr>
      <w:sz w:val="20"/>
    </w:rPr>
  </w:style>
  <w:style w:type="paragraph" w:customStyle="1" w:styleId="MIBETytulrozdzialu">
    <w:name w:val="MIBETytul_rozdzialu"/>
    <w:basedOn w:val="Normalny"/>
    <w:next w:val="Normalny"/>
    <w:rsid w:val="00863871"/>
    <w:pPr>
      <w:spacing w:before="240" w:after="240"/>
    </w:pPr>
    <w:rPr>
      <w:caps/>
    </w:rPr>
  </w:style>
  <w:style w:type="paragraph" w:customStyle="1" w:styleId="MIBETrescrozdzialow">
    <w:name w:val="MIBETresc_rozdzialow"/>
    <w:basedOn w:val="Normalny"/>
    <w:rsid w:val="00863871"/>
    <w:pPr>
      <w:ind w:firstLine="567"/>
      <w:jc w:val="both"/>
    </w:pPr>
    <w:rPr>
      <w:sz w:val="22"/>
    </w:rPr>
  </w:style>
  <w:style w:type="paragraph" w:customStyle="1" w:styleId="MIBEtabela">
    <w:name w:val="MIBEtabela"/>
    <w:rsid w:val="00863871"/>
    <w:pPr>
      <w:ind w:left="851" w:hanging="851"/>
      <w:jc w:val="both"/>
    </w:pPr>
  </w:style>
  <w:style w:type="paragraph" w:customStyle="1" w:styleId="MIBEwzor">
    <w:name w:val="MIBEwzor"/>
    <w:basedOn w:val="MIBETrescrozdzialow"/>
    <w:rsid w:val="00863871"/>
    <w:pPr>
      <w:tabs>
        <w:tab w:val="center" w:pos="3402"/>
        <w:tab w:val="right" w:pos="7371"/>
      </w:tabs>
    </w:pPr>
    <w:rPr>
      <w:sz w:val="20"/>
    </w:rPr>
  </w:style>
  <w:style w:type="paragraph" w:customStyle="1" w:styleId="MIBEtytulangielski">
    <w:name w:val="MIBEtytulangielski"/>
    <w:basedOn w:val="MIBETrescrozdzialow"/>
    <w:next w:val="Normalny"/>
    <w:rsid w:val="00863871"/>
    <w:pPr>
      <w:jc w:val="center"/>
    </w:pPr>
    <w:rPr>
      <w:b/>
      <w:bCs/>
    </w:rPr>
  </w:style>
  <w:style w:type="paragraph" w:styleId="Nagwek">
    <w:name w:val="header"/>
    <w:basedOn w:val="Normalny"/>
    <w:link w:val="NagwekZnak1"/>
    <w:rsid w:val="00863871"/>
    <w:pPr>
      <w:tabs>
        <w:tab w:val="center" w:pos="4536"/>
        <w:tab w:val="right" w:pos="9072"/>
      </w:tabs>
    </w:pPr>
    <w:rPr>
      <w:szCs w:val="20"/>
    </w:rPr>
  </w:style>
  <w:style w:type="character" w:customStyle="1" w:styleId="ZnakZnak12">
    <w:name w:val=" Znak Znak12"/>
    <w:link w:val="Nagwek"/>
    <w:locked/>
    <w:rsid w:val="00826A49"/>
    <w:rPr>
      <w:sz w:val="24"/>
      <w:lang w:val="pl-PL" w:eastAsia="pl-PL"/>
    </w:rPr>
  </w:style>
  <w:style w:type="character" w:customStyle="1" w:styleId="HeaderChar">
    <w:name w:val="Header Char"/>
    <w:semiHidden/>
    <w:locked/>
    <w:rsid w:val="00863871"/>
    <w:rPr>
      <w:rFonts w:cs="Times New Roman"/>
      <w:sz w:val="24"/>
      <w:szCs w:val="24"/>
    </w:rPr>
  </w:style>
  <w:style w:type="paragraph" w:customStyle="1" w:styleId="MIBEliteratura">
    <w:name w:val="MIBEliteratura"/>
    <w:next w:val="Normalny"/>
    <w:rsid w:val="00863871"/>
    <w:rPr>
      <w:sz w:val="22"/>
      <w:szCs w:val="24"/>
    </w:rPr>
  </w:style>
  <w:style w:type="character" w:styleId="Numerstrony">
    <w:name w:val="page number"/>
    <w:rsid w:val="00863871"/>
    <w:rPr>
      <w:rFonts w:cs="Times New Roman"/>
    </w:rPr>
  </w:style>
  <w:style w:type="paragraph" w:customStyle="1" w:styleId="MIBEslowakluczowe">
    <w:name w:val="MIBEslowakluczowe"/>
    <w:basedOn w:val="MIBEstreszczenie"/>
    <w:rsid w:val="00863871"/>
    <w:pPr>
      <w:spacing w:after="720"/>
    </w:pPr>
  </w:style>
  <w:style w:type="paragraph" w:styleId="Tekstpodstawowy3">
    <w:name w:val="Body Text 3"/>
    <w:basedOn w:val="Normalny"/>
    <w:link w:val="Tekstpodstawowy3Znak1"/>
    <w:rsid w:val="00863871"/>
    <w:pPr>
      <w:spacing w:after="120"/>
    </w:pPr>
    <w:rPr>
      <w:sz w:val="16"/>
      <w:szCs w:val="16"/>
    </w:rPr>
  </w:style>
  <w:style w:type="character" w:customStyle="1" w:styleId="ZnakZnak11">
    <w:name w:val=" Znak Znak11"/>
    <w:link w:val="Tekstpodstawowy3"/>
    <w:semiHidden/>
    <w:locked/>
    <w:rPr>
      <w:rFonts w:cs="Times New Roman"/>
      <w:sz w:val="16"/>
      <w:szCs w:val="16"/>
    </w:rPr>
  </w:style>
  <w:style w:type="character" w:styleId="Numerwiersza">
    <w:name w:val="line number"/>
    <w:rsid w:val="00863871"/>
    <w:rPr>
      <w:rFonts w:cs="Times New Roman"/>
    </w:rPr>
  </w:style>
  <w:style w:type="paragraph" w:styleId="Stopka">
    <w:name w:val="footer"/>
    <w:basedOn w:val="Normalny"/>
    <w:link w:val="StopkaZnak"/>
    <w:rsid w:val="00863871"/>
    <w:pPr>
      <w:tabs>
        <w:tab w:val="center" w:pos="4536"/>
        <w:tab w:val="right" w:pos="9072"/>
      </w:tabs>
    </w:pPr>
  </w:style>
  <w:style w:type="character" w:customStyle="1" w:styleId="ZnakZnak10">
    <w:name w:val=" Znak Znak10"/>
    <w:link w:val="Stopka"/>
    <w:semiHidden/>
    <w:locked/>
    <w:rPr>
      <w:rFonts w:cs="Times New Roman"/>
      <w:sz w:val="24"/>
      <w:szCs w:val="24"/>
    </w:rPr>
  </w:style>
  <w:style w:type="table" w:styleId="Tabela-Siatka">
    <w:name w:val="Table Grid"/>
    <w:basedOn w:val="Standardowy"/>
    <w:rsid w:val="00863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2">
    <w:name w:val="N 2"/>
    <w:basedOn w:val="Normalny"/>
    <w:rsid w:val="00863871"/>
    <w:pPr>
      <w:spacing w:before="240" w:after="240" w:line="312" w:lineRule="auto"/>
      <w:jc w:val="both"/>
    </w:pPr>
    <w:rPr>
      <w:b/>
      <w:bCs/>
      <w:sz w:val="26"/>
      <w:szCs w:val="26"/>
    </w:rPr>
  </w:style>
  <w:style w:type="paragraph" w:customStyle="1" w:styleId="Styl1Znak">
    <w:name w:val="Styl1 Znak"/>
    <w:basedOn w:val="Normalny"/>
    <w:link w:val="Styl1ZnakZnak"/>
    <w:rsid w:val="00863871"/>
    <w:pPr>
      <w:spacing w:line="360" w:lineRule="auto"/>
      <w:jc w:val="both"/>
    </w:pPr>
    <w:rPr>
      <w:szCs w:val="20"/>
    </w:rPr>
  </w:style>
  <w:style w:type="character" w:customStyle="1" w:styleId="Styl1ZnakZnak">
    <w:name w:val="Styl1 Znak Znak"/>
    <w:link w:val="Styl1Znak"/>
    <w:locked/>
    <w:rsid w:val="00863871"/>
    <w:rPr>
      <w:sz w:val="24"/>
      <w:lang w:val="pl-PL" w:eastAsia="pl-PL"/>
    </w:rPr>
  </w:style>
  <w:style w:type="paragraph" w:styleId="Tekstdymka">
    <w:name w:val="Balloon Text"/>
    <w:basedOn w:val="Normalny"/>
    <w:link w:val="TekstdymkaZnak"/>
    <w:rsid w:val="00863871"/>
    <w:pPr>
      <w:autoSpaceDE w:val="0"/>
      <w:autoSpaceDN w:val="0"/>
    </w:pPr>
    <w:rPr>
      <w:rFonts w:ascii="Tahoma" w:hAnsi="Tahoma"/>
      <w:sz w:val="16"/>
      <w:szCs w:val="20"/>
    </w:rPr>
  </w:style>
  <w:style w:type="character" w:customStyle="1" w:styleId="ZnakZnak9">
    <w:name w:val=" Znak Znak9"/>
    <w:link w:val="Tekstdymka"/>
    <w:semiHidden/>
    <w:locked/>
    <w:rPr>
      <w:rFonts w:cs="Times New Roman"/>
      <w:sz w:val="2"/>
    </w:rPr>
  </w:style>
  <w:style w:type="character" w:styleId="Odwoaniedokomentarza">
    <w:name w:val="annotation reference"/>
    <w:semiHidden/>
    <w:rsid w:val="0086387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semiHidden/>
    <w:rsid w:val="00863871"/>
    <w:rPr>
      <w:sz w:val="20"/>
      <w:szCs w:val="20"/>
      <w:lang w:val="pl-PL" w:eastAsia="pl-PL"/>
    </w:rPr>
  </w:style>
  <w:style w:type="character" w:customStyle="1" w:styleId="ZnakZnak8">
    <w:name w:val=" Znak Znak8"/>
    <w:link w:val="Tekstkomentarza"/>
    <w:semiHidden/>
    <w:locked/>
    <w:rsid w:val="007742E2"/>
    <w:rPr>
      <w:lang w:val="pl-PL" w:eastAsia="pl-PL" w:bidi="ar-SA"/>
    </w:rPr>
  </w:style>
  <w:style w:type="character" w:customStyle="1" w:styleId="CommentTextChar">
    <w:name w:val="Comment Text Char"/>
    <w:semiHidden/>
    <w:locked/>
    <w:rsid w:val="00863871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863871"/>
    <w:pPr>
      <w:numPr>
        <w:ilvl w:val="2"/>
        <w:numId w:val="4"/>
      </w:numPr>
      <w:autoSpaceDE w:val="0"/>
      <w:autoSpaceDN w:val="0"/>
    </w:pPr>
    <w:rPr>
      <w:b/>
      <w:lang w:val="pl-PL" w:eastAsia="pl-PL"/>
    </w:rPr>
  </w:style>
  <w:style w:type="character" w:customStyle="1" w:styleId="ZnakZnak7">
    <w:name w:val=" Znak Znak7"/>
    <w:link w:val="Tematkomentarza"/>
    <w:semiHidden/>
    <w:locked/>
    <w:rsid w:val="007742E2"/>
    <w:rPr>
      <w:b/>
    </w:rPr>
  </w:style>
  <w:style w:type="character" w:customStyle="1" w:styleId="CommentSubjectChar">
    <w:name w:val="Comment Subject Char"/>
    <w:semiHidden/>
    <w:locked/>
    <w:rsid w:val="00863871"/>
    <w:rPr>
      <w:rFonts w:cs="Times New Roman"/>
      <w:b/>
      <w:bCs/>
      <w:sz w:val="20"/>
      <w:szCs w:val="20"/>
    </w:rPr>
  </w:style>
  <w:style w:type="paragraph" w:customStyle="1" w:styleId="Spistreci-tytu">
    <w:name w:val="Spis treści - tytuł"/>
    <w:basedOn w:val="Normalny"/>
    <w:next w:val="Spistreci1"/>
    <w:rsid w:val="00863871"/>
    <w:pPr>
      <w:pageBreakBefore/>
      <w:widowControl w:val="0"/>
      <w:tabs>
        <w:tab w:val="right" w:pos="8085"/>
      </w:tabs>
      <w:adjustRightInd w:val="0"/>
      <w:spacing w:before="600" w:after="480" w:line="360" w:lineRule="atLeast"/>
      <w:jc w:val="both"/>
      <w:textAlignment w:val="baseline"/>
      <w:outlineLvl w:val="0"/>
    </w:pPr>
    <w:rPr>
      <w:rFonts w:ascii="SwitzerlandBlack" w:hAnsi="SwitzerlandBlack"/>
      <w:smallCaps/>
      <w:color w:val="000080"/>
      <w:sz w:val="44"/>
      <w:szCs w:val="20"/>
      <w:lang w:eastAsia="en-US"/>
    </w:rPr>
  </w:style>
  <w:style w:type="paragraph" w:styleId="Spistreci1">
    <w:name w:val="toc 1"/>
    <w:basedOn w:val="Normalny"/>
    <w:next w:val="Normalny"/>
    <w:link w:val="Spistreci1Znak"/>
    <w:autoRedefine/>
    <w:uiPriority w:val="39"/>
    <w:rsid w:val="005D0E41"/>
    <w:pPr>
      <w:tabs>
        <w:tab w:val="right" w:leader="dot" w:pos="9060"/>
      </w:tabs>
      <w:spacing w:before="120" w:after="120"/>
      <w:ind w:left="425" w:hanging="425"/>
    </w:pPr>
    <w:rPr>
      <w:b/>
      <w:bCs/>
      <w:sz w:val="20"/>
      <w:szCs w:val="20"/>
    </w:rPr>
  </w:style>
  <w:style w:type="paragraph" w:customStyle="1" w:styleId="Modyfikacje-tabela">
    <w:name w:val="Modyfikacje - tabela"/>
    <w:basedOn w:val="Normalny"/>
    <w:rsid w:val="00863871"/>
    <w:pPr>
      <w:widowControl w:val="0"/>
      <w:suppressAutoHyphens/>
      <w:adjustRightInd w:val="0"/>
      <w:spacing w:before="120" w:after="120" w:line="360" w:lineRule="atLeast"/>
      <w:jc w:val="both"/>
      <w:textAlignment w:val="baseline"/>
    </w:pPr>
    <w:rPr>
      <w:rFonts w:ascii="Arial" w:hAnsi="Arial"/>
      <w:sz w:val="20"/>
      <w:szCs w:val="20"/>
      <w:lang w:eastAsia="en-US"/>
    </w:rPr>
  </w:style>
  <w:style w:type="paragraph" w:customStyle="1" w:styleId="Przykadtre">
    <w:name w:val="Przykład treść"/>
    <w:basedOn w:val="Tekstpodstawowy"/>
    <w:rsid w:val="00863871"/>
    <w:pPr>
      <w:widowControl w:val="0"/>
      <w:tabs>
        <w:tab w:val="left" w:pos="1134"/>
      </w:tabs>
      <w:adjustRightInd w:val="0"/>
      <w:spacing w:before="80" w:line="360" w:lineRule="atLeast"/>
      <w:ind w:left="1134" w:right="1134"/>
      <w:textAlignment w:val="baseline"/>
    </w:pPr>
    <w:rPr>
      <w:rFonts w:ascii="Arial" w:hAnsi="Arial"/>
      <w:sz w:val="20"/>
      <w:szCs w:val="20"/>
      <w:lang w:eastAsia="en-US"/>
    </w:rPr>
  </w:style>
  <w:style w:type="paragraph" w:styleId="Tytu">
    <w:name w:val="Title"/>
    <w:aliases w:val="Styl3"/>
    <w:basedOn w:val="Nagwek3"/>
    <w:link w:val="TytuZnak1"/>
    <w:qFormat/>
    <w:rsid w:val="00863871"/>
    <w:pPr>
      <w:numPr>
        <w:ilvl w:val="0"/>
        <w:numId w:val="0"/>
      </w:numPr>
      <w:spacing w:before="200" w:after="0"/>
      <w:jc w:val="both"/>
    </w:pPr>
    <w:rPr>
      <w:rFonts w:ascii="Arial" w:hAnsi="Arial"/>
      <w:bCs/>
      <w:smallCaps/>
      <w:color w:val="C00000"/>
      <w:u w:val="single"/>
    </w:rPr>
  </w:style>
  <w:style w:type="character" w:customStyle="1" w:styleId="Styl3ZnakZnak">
    <w:name w:val="Styl3 Znak Znak"/>
    <w:link w:val="Tytu"/>
    <w:locked/>
    <w:rsid w:val="007742E2"/>
    <w:rPr>
      <w:rFonts w:ascii="Arial" w:hAnsi="Arial"/>
      <w:b/>
      <w:bCs/>
      <w:smallCaps/>
      <w:color w:val="C00000"/>
      <w:sz w:val="28"/>
      <w:u w:val="single"/>
      <w:lang w:val="pl-PL" w:eastAsia="zh-CN" w:bidi="ar-SA"/>
    </w:rPr>
  </w:style>
  <w:style w:type="character" w:customStyle="1" w:styleId="TitleChar">
    <w:name w:val="Title Char"/>
    <w:aliases w:val="Styl3 Char"/>
    <w:locked/>
    <w:rsid w:val="00863871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WW8Num1z0">
    <w:name w:val="WW8Num1z0"/>
    <w:rsid w:val="00863871"/>
  </w:style>
  <w:style w:type="character" w:customStyle="1" w:styleId="WW8Num1z1">
    <w:name w:val="WW8Num1z1"/>
    <w:rsid w:val="00863871"/>
  </w:style>
  <w:style w:type="character" w:customStyle="1" w:styleId="WW8Num1z2">
    <w:name w:val="WW8Num1z2"/>
    <w:rsid w:val="00863871"/>
  </w:style>
  <w:style w:type="character" w:customStyle="1" w:styleId="WW8Num1z3">
    <w:name w:val="WW8Num1z3"/>
    <w:rsid w:val="00863871"/>
  </w:style>
  <w:style w:type="character" w:customStyle="1" w:styleId="WW8Num1z4">
    <w:name w:val="WW8Num1z4"/>
    <w:rsid w:val="00863871"/>
  </w:style>
  <w:style w:type="character" w:customStyle="1" w:styleId="WW8Num1z5">
    <w:name w:val="WW8Num1z5"/>
    <w:rsid w:val="00863871"/>
  </w:style>
  <w:style w:type="character" w:customStyle="1" w:styleId="WW8Num1z6">
    <w:name w:val="WW8Num1z6"/>
    <w:rsid w:val="00863871"/>
  </w:style>
  <w:style w:type="character" w:customStyle="1" w:styleId="WW8Num1z7">
    <w:name w:val="WW8Num1z7"/>
    <w:rsid w:val="00863871"/>
  </w:style>
  <w:style w:type="character" w:customStyle="1" w:styleId="WW8Num1z8">
    <w:name w:val="WW8Num1z8"/>
    <w:rsid w:val="00863871"/>
  </w:style>
  <w:style w:type="character" w:customStyle="1" w:styleId="WW8Num2z0">
    <w:name w:val="WW8Num2z0"/>
    <w:rsid w:val="00863871"/>
  </w:style>
  <w:style w:type="character" w:customStyle="1" w:styleId="WW8Num3z0">
    <w:name w:val="WW8Num3z0"/>
    <w:rsid w:val="00863871"/>
  </w:style>
  <w:style w:type="character" w:customStyle="1" w:styleId="WW8Num3z1">
    <w:name w:val="WW8Num3z1"/>
    <w:rsid w:val="00863871"/>
  </w:style>
  <w:style w:type="character" w:customStyle="1" w:styleId="WW8Num3z2">
    <w:name w:val="WW8Num3z2"/>
    <w:rsid w:val="00863871"/>
  </w:style>
  <w:style w:type="character" w:customStyle="1" w:styleId="WW8Num3z3">
    <w:name w:val="WW8Num3z3"/>
    <w:rsid w:val="00863871"/>
  </w:style>
  <w:style w:type="character" w:customStyle="1" w:styleId="WW8Num3z4">
    <w:name w:val="WW8Num3z4"/>
    <w:rsid w:val="00863871"/>
  </w:style>
  <w:style w:type="character" w:customStyle="1" w:styleId="WW8Num3z5">
    <w:name w:val="WW8Num3z5"/>
    <w:rsid w:val="00863871"/>
  </w:style>
  <w:style w:type="character" w:customStyle="1" w:styleId="WW8Num3z6">
    <w:name w:val="WW8Num3z6"/>
    <w:rsid w:val="00863871"/>
  </w:style>
  <w:style w:type="character" w:customStyle="1" w:styleId="WW8Num3z7">
    <w:name w:val="WW8Num3z7"/>
    <w:rsid w:val="00863871"/>
  </w:style>
  <w:style w:type="character" w:customStyle="1" w:styleId="WW8Num3z8">
    <w:name w:val="WW8Num3z8"/>
    <w:rsid w:val="00863871"/>
  </w:style>
  <w:style w:type="character" w:customStyle="1" w:styleId="Domylnaczcionkaakapitu1">
    <w:name w:val="Domyślna czcionka akapitu1"/>
    <w:rsid w:val="00863871"/>
  </w:style>
  <w:style w:type="character" w:customStyle="1" w:styleId="TekstpodstawowyZnak">
    <w:name w:val="Tekst podstawowy Znak"/>
    <w:rsid w:val="00863871"/>
    <w:rPr>
      <w:sz w:val="24"/>
      <w:lang w:val="pl-PL" w:eastAsia="zh-CN"/>
    </w:rPr>
  </w:style>
  <w:style w:type="paragraph" w:customStyle="1" w:styleId="Nagwek10">
    <w:name w:val="Nagłówek1"/>
    <w:basedOn w:val="Normalny"/>
    <w:next w:val="Tekstpodstawowy"/>
    <w:rsid w:val="00863871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Lista">
    <w:name w:val="List"/>
    <w:aliases w:val="Lista abc OPP"/>
    <w:basedOn w:val="Tekstpodstawowy"/>
    <w:link w:val="ListaZnak1"/>
    <w:rsid w:val="00863871"/>
    <w:pPr>
      <w:ind w:firstLine="0"/>
    </w:pPr>
    <w:rPr>
      <w:b/>
    </w:rPr>
  </w:style>
  <w:style w:type="character" w:customStyle="1" w:styleId="ListaabcOPPZnakZnak">
    <w:name w:val="Lista abc OPP Znak Znak"/>
    <w:link w:val="Lista"/>
    <w:locked/>
    <w:rsid w:val="00F715B3"/>
    <w:rPr>
      <w:b/>
      <w:sz w:val="24"/>
      <w:lang w:val="pl-PL" w:eastAsia="zh-CN"/>
    </w:rPr>
  </w:style>
  <w:style w:type="paragraph" w:styleId="Legenda">
    <w:name w:val="caption"/>
    <w:basedOn w:val="Normalny"/>
    <w:qFormat/>
    <w:rsid w:val="00863871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Indeks">
    <w:name w:val="Indeks"/>
    <w:basedOn w:val="Normalny"/>
    <w:rsid w:val="00863871"/>
    <w:pPr>
      <w:suppressLineNumbers/>
      <w:suppressAutoHyphens/>
    </w:pPr>
    <w:rPr>
      <w:rFonts w:cs="Arial"/>
      <w:lang w:eastAsia="zh-CN"/>
    </w:rPr>
  </w:style>
  <w:style w:type="paragraph" w:customStyle="1" w:styleId="TytuEtapuOPP">
    <w:name w:val="Tytuł Etapu OPP"/>
    <w:basedOn w:val="Normalny"/>
    <w:rsid w:val="00863871"/>
    <w:pPr>
      <w:tabs>
        <w:tab w:val="left" w:pos="709"/>
      </w:tabs>
      <w:suppressAutoHyphens/>
      <w:spacing w:before="360"/>
      <w:jc w:val="center"/>
    </w:pPr>
    <w:rPr>
      <w:b/>
      <w:sz w:val="28"/>
      <w:szCs w:val="28"/>
      <w:lang w:eastAsia="zh-CN"/>
    </w:rPr>
  </w:style>
  <w:style w:type="paragraph" w:customStyle="1" w:styleId="TytuOPP">
    <w:name w:val="Tytuł OPP"/>
    <w:basedOn w:val="TytuEtapuOPP"/>
    <w:rsid w:val="00863871"/>
    <w:pPr>
      <w:spacing w:before="1134"/>
    </w:pPr>
  </w:style>
  <w:style w:type="paragraph" w:customStyle="1" w:styleId="ListParagraph">
    <w:name w:val="List Paragraph"/>
    <w:basedOn w:val="Normalny"/>
    <w:rsid w:val="0086387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5D0E41"/>
    <w:pPr>
      <w:tabs>
        <w:tab w:val="right" w:leader="dot" w:pos="9061"/>
      </w:tabs>
      <w:ind w:left="567" w:hanging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5D0E41"/>
    <w:pPr>
      <w:tabs>
        <w:tab w:val="right" w:leader="dot" w:pos="9061"/>
      </w:tabs>
      <w:ind w:left="1134" w:hanging="708"/>
    </w:pPr>
    <w:rPr>
      <w:iCs/>
      <w:noProof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rsid w:val="00863871"/>
    <w:pPr>
      <w:tabs>
        <w:tab w:val="left" w:pos="1276"/>
        <w:tab w:val="right" w:leader="dot" w:pos="9061"/>
      </w:tabs>
      <w:ind w:left="1276" w:hanging="709"/>
    </w:pPr>
    <w:rPr>
      <w:noProof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863871"/>
    <w:pPr>
      <w:tabs>
        <w:tab w:val="left" w:pos="1701"/>
        <w:tab w:val="right" w:leader="dot" w:pos="9060"/>
      </w:tabs>
      <w:ind w:left="1701" w:hanging="850"/>
    </w:pPr>
    <w:rPr>
      <w:i/>
      <w:noProof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863871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863871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863871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link w:val="Spistreci9Znak"/>
    <w:autoRedefine/>
    <w:uiPriority w:val="39"/>
    <w:rsid w:val="005D0E41"/>
    <w:pPr>
      <w:tabs>
        <w:tab w:val="right" w:leader="dot" w:pos="9060"/>
      </w:tabs>
      <w:spacing w:before="240" w:after="120"/>
      <w:ind w:left="1276" w:hanging="1276"/>
    </w:pPr>
    <w:rPr>
      <w:b/>
      <w:noProof/>
      <w:sz w:val="22"/>
      <w:szCs w:val="20"/>
    </w:rPr>
  </w:style>
  <w:style w:type="character" w:styleId="Hipercze">
    <w:name w:val="Hyperlink"/>
    <w:uiPriority w:val="99"/>
    <w:rsid w:val="00863871"/>
    <w:rPr>
      <w:rFonts w:cs="Times New Roman"/>
      <w:color w:val="0000FF"/>
      <w:u w:val="single"/>
    </w:rPr>
  </w:style>
  <w:style w:type="paragraph" w:customStyle="1" w:styleId="Styl1">
    <w:name w:val="Styl1"/>
    <w:basedOn w:val="Nagwek1"/>
    <w:rsid w:val="00863871"/>
    <w:pPr>
      <w:numPr>
        <w:numId w:val="0"/>
      </w:numPr>
    </w:pPr>
  </w:style>
  <w:style w:type="paragraph" w:customStyle="1" w:styleId="NagwekB1">
    <w:name w:val="Nagłówek B1"/>
    <w:basedOn w:val="Normalny"/>
    <w:rsid w:val="00863871"/>
  </w:style>
  <w:style w:type="paragraph" w:customStyle="1" w:styleId="NagwekB111">
    <w:name w:val="Nagłówek B111"/>
    <w:basedOn w:val="Normalny"/>
    <w:rsid w:val="00863871"/>
  </w:style>
  <w:style w:type="paragraph" w:customStyle="1" w:styleId="WyliczankaSkrypt">
    <w:name w:val="WyliczankaSkrypt"/>
    <w:basedOn w:val="Normalny"/>
    <w:rsid w:val="00863871"/>
  </w:style>
  <w:style w:type="paragraph" w:styleId="Lista2">
    <w:name w:val="List 2"/>
    <w:aliases w:val="Lista - OPP"/>
    <w:basedOn w:val="Lista"/>
    <w:next w:val="Tekstpodstawowy"/>
    <w:rsid w:val="00863871"/>
    <w:pPr>
      <w:spacing w:after="120"/>
    </w:pPr>
  </w:style>
  <w:style w:type="paragraph" w:customStyle="1" w:styleId="WyliczankaabcOPP">
    <w:name w:val="Wyliczanka abc OPP"/>
    <w:basedOn w:val="Lista2"/>
    <w:rsid w:val="00BC5224"/>
    <w:pPr>
      <w:numPr>
        <w:numId w:val="19"/>
      </w:numPr>
      <w:spacing w:after="0"/>
    </w:pPr>
    <w:rPr>
      <w:b w:val="0"/>
      <w:szCs w:val="20"/>
    </w:rPr>
  </w:style>
  <w:style w:type="paragraph" w:customStyle="1" w:styleId="Wyliczanka-OPP">
    <w:name w:val="Wyliczanka - OPP"/>
    <w:basedOn w:val="Lista2"/>
    <w:rsid w:val="000231DD"/>
    <w:pPr>
      <w:numPr>
        <w:numId w:val="5"/>
      </w:numPr>
      <w:tabs>
        <w:tab w:val="num" w:pos="284"/>
      </w:tabs>
      <w:spacing w:after="0"/>
      <w:ind w:left="284"/>
    </w:pPr>
    <w:rPr>
      <w:b w:val="0"/>
      <w:szCs w:val="20"/>
    </w:rPr>
  </w:style>
  <w:style w:type="paragraph" w:customStyle="1" w:styleId="Wyliczanka2-OPP">
    <w:name w:val="Wyliczanka 2 - OPP"/>
    <w:basedOn w:val="Wyliczanka-OPP"/>
    <w:rsid w:val="00863871"/>
    <w:pPr>
      <w:numPr>
        <w:numId w:val="0"/>
      </w:numPr>
    </w:pPr>
  </w:style>
  <w:style w:type="paragraph" w:customStyle="1" w:styleId="Wyliczanka123OPP">
    <w:name w:val="Wyliczanka 123 OPP"/>
    <w:basedOn w:val="Wyliczanka2-OPP"/>
    <w:rsid w:val="00863871"/>
    <w:pPr>
      <w:numPr>
        <w:numId w:val="15"/>
      </w:numPr>
      <w:tabs>
        <w:tab w:val="left" w:pos="357"/>
      </w:tabs>
    </w:pPr>
    <w:rPr>
      <w:rFonts w:eastAsia="Symbol"/>
    </w:rPr>
  </w:style>
  <w:style w:type="character" w:customStyle="1" w:styleId="NagwekZnak">
    <w:name w:val="Nagłówek Znak"/>
    <w:rsid w:val="00863871"/>
    <w:rPr>
      <w:sz w:val="24"/>
      <w:lang w:val="pl-PL" w:eastAsia="pl-PL"/>
    </w:rPr>
  </w:style>
  <w:style w:type="paragraph" w:customStyle="1" w:styleId="Default">
    <w:name w:val="Default"/>
    <w:rsid w:val="00863871"/>
    <w:rPr>
      <w:rFonts w:ascii="Times" w:hAnsi="Times"/>
      <w:color w:val="000000"/>
      <w:sz w:val="24"/>
    </w:rPr>
  </w:style>
  <w:style w:type="character" w:customStyle="1" w:styleId="TytuZnak">
    <w:name w:val="Tytuł Znak"/>
    <w:aliases w:val="Styl3 Znak"/>
    <w:rsid w:val="00863871"/>
    <w:rPr>
      <w:rFonts w:ascii="Arial" w:hAnsi="Arial"/>
      <w:b/>
      <w:smallCaps/>
      <w:color w:val="C00000"/>
      <w:sz w:val="28"/>
      <w:u w:val="single"/>
      <w:lang w:val="x-none" w:eastAsia="zh-CN"/>
    </w:rPr>
  </w:style>
  <w:style w:type="character" w:customStyle="1" w:styleId="Nagwek3Znak">
    <w:name w:val="Nagłówek 3 Znak"/>
    <w:rsid w:val="00863871"/>
    <w:rPr>
      <w:b/>
      <w:sz w:val="28"/>
      <w:lang w:val="x-none" w:eastAsia="zh-CN"/>
    </w:rPr>
  </w:style>
  <w:style w:type="character" w:customStyle="1" w:styleId="Nagwek1Znak">
    <w:name w:val="Nagłówek 1 Znak"/>
    <w:rsid w:val="00863871"/>
    <w:rPr>
      <w:b/>
      <w:sz w:val="28"/>
      <w:lang w:val="x-none" w:eastAsia="zh-CN"/>
    </w:rPr>
  </w:style>
  <w:style w:type="character" w:customStyle="1" w:styleId="TekstpodstawowyZnak1">
    <w:name w:val="Tekst podstawowy Znak1"/>
    <w:rsid w:val="00863871"/>
    <w:rPr>
      <w:b/>
      <w:sz w:val="24"/>
      <w:lang w:val="pl-PL" w:eastAsia="zh-CN"/>
    </w:rPr>
  </w:style>
  <w:style w:type="character" w:customStyle="1" w:styleId="ListaZnak">
    <w:name w:val="Lista Znak"/>
    <w:aliases w:val="Lista abc OPP Znak"/>
    <w:rsid w:val="00863871"/>
    <w:rPr>
      <w:b/>
      <w:sz w:val="24"/>
      <w:lang w:val="pl-PL" w:eastAsia="zh-CN"/>
    </w:rPr>
  </w:style>
  <w:style w:type="paragraph" w:styleId="Akapitzlist">
    <w:name w:val="List Paragraph"/>
    <w:basedOn w:val="Normalny"/>
    <w:link w:val="AkapitzlistZnak"/>
    <w:qFormat/>
    <w:rsid w:val="008638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rsid w:val="00863871"/>
    <w:rPr>
      <w:b/>
      <w:sz w:val="28"/>
    </w:rPr>
  </w:style>
  <w:style w:type="character" w:customStyle="1" w:styleId="Nagwek2Znak">
    <w:name w:val="Nagłówek 2 Znak"/>
    <w:rsid w:val="00863871"/>
    <w:rPr>
      <w:b/>
      <w:sz w:val="28"/>
      <w:lang w:val="x-none" w:eastAsia="zh-CN"/>
    </w:rPr>
  </w:style>
  <w:style w:type="paragraph" w:customStyle="1" w:styleId="StylNagwek1Punkt">
    <w:name w:val="Styl Nagłówek 1 + Punkt"/>
    <w:basedOn w:val="Normalny"/>
    <w:rsid w:val="00863871"/>
  </w:style>
  <w:style w:type="paragraph" w:customStyle="1" w:styleId="StylNagwek2Punkt">
    <w:name w:val="Styl Nagłówek 2 + Punkt"/>
    <w:basedOn w:val="Normalny"/>
    <w:rsid w:val="00863871"/>
  </w:style>
  <w:style w:type="paragraph" w:customStyle="1" w:styleId="StylNagwek3Punkt">
    <w:name w:val="Styl Nagłówek 3 + Punkt"/>
    <w:basedOn w:val="Normalny"/>
    <w:rsid w:val="00863871"/>
    <w:pPr>
      <w:numPr>
        <w:numId w:val="2"/>
      </w:numPr>
    </w:pPr>
  </w:style>
  <w:style w:type="paragraph" w:customStyle="1" w:styleId="StylNagwek4Punkt">
    <w:name w:val="Styl Nagłówek 4 + Punkt"/>
    <w:basedOn w:val="Normalny"/>
    <w:rsid w:val="00863871"/>
    <w:pPr>
      <w:numPr>
        <w:ilvl w:val="1"/>
        <w:numId w:val="2"/>
      </w:numPr>
    </w:pPr>
  </w:style>
  <w:style w:type="paragraph" w:customStyle="1" w:styleId="StylNagwek5Punkt">
    <w:name w:val="Styl Nagłówek 5 + Punkt"/>
    <w:basedOn w:val="Normalny"/>
    <w:rsid w:val="00863871"/>
    <w:pPr>
      <w:numPr>
        <w:ilvl w:val="2"/>
        <w:numId w:val="2"/>
      </w:numPr>
    </w:pPr>
  </w:style>
  <w:style w:type="paragraph" w:customStyle="1" w:styleId="StylNagwek6Punkt">
    <w:name w:val="Styl Nagłówek 6 + Punkt"/>
    <w:basedOn w:val="Normalny"/>
    <w:rsid w:val="00863871"/>
    <w:pPr>
      <w:numPr>
        <w:ilvl w:val="3"/>
        <w:numId w:val="2"/>
      </w:numPr>
    </w:pPr>
  </w:style>
  <w:style w:type="paragraph" w:styleId="Tekstpodstawowywcity3">
    <w:name w:val="Body Text Indent 3"/>
    <w:basedOn w:val="Normalny"/>
    <w:link w:val="Tekstpodstawowywcity3Znak1"/>
    <w:semiHidden/>
    <w:rsid w:val="00863871"/>
    <w:pPr>
      <w:spacing w:after="120"/>
      <w:ind w:left="283"/>
    </w:pPr>
    <w:rPr>
      <w:sz w:val="16"/>
      <w:szCs w:val="16"/>
    </w:rPr>
  </w:style>
  <w:style w:type="character" w:customStyle="1" w:styleId="ZnakZnak6">
    <w:name w:val=" Znak Znak6"/>
    <w:link w:val="Tekstpodstawowywcity3"/>
    <w:semiHidden/>
    <w:locked/>
    <w:rPr>
      <w:sz w:val="16"/>
      <w:szCs w:val="16"/>
      <w:lang w:val="pl-PL" w:eastAsia="pl-PL" w:bidi="ar-SA"/>
    </w:rPr>
  </w:style>
  <w:style w:type="character" w:customStyle="1" w:styleId="Tekstpodstawowywcity3Znak">
    <w:name w:val="Tekst podstawowy wcięty 3 Znak"/>
    <w:rsid w:val="00863871"/>
    <w:rPr>
      <w:sz w:val="16"/>
    </w:rPr>
  </w:style>
  <w:style w:type="paragraph" w:customStyle="1" w:styleId="WyliczankaN">
    <w:name w:val="Wyliczanka N"/>
    <w:basedOn w:val="Nagwek1"/>
    <w:link w:val="WyliczankaNZnak"/>
    <w:rsid w:val="00863871"/>
    <w:pPr>
      <w:numPr>
        <w:numId w:val="0"/>
      </w:numPr>
      <w:spacing w:before="0" w:after="0" w:line="312" w:lineRule="auto"/>
      <w:jc w:val="both"/>
    </w:pPr>
    <w:rPr>
      <w:b w:val="0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863871"/>
    <w:pPr>
      <w:spacing w:after="120" w:line="480" w:lineRule="auto"/>
      <w:ind w:left="283"/>
    </w:pPr>
    <w:rPr>
      <w:sz w:val="20"/>
      <w:szCs w:val="20"/>
    </w:rPr>
  </w:style>
  <w:style w:type="character" w:customStyle="1" w:styleId="ZnakZnak5">
    <w:name w:val=" Znak Znak5"/>
    <w:link w:val="Tekstpodstawowywcity2"/>
    <w:semiHidden/>
    <w:locked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863871"/>
    <w:pPr>
      <w:spacing w:after="120" w:line="480" w:lineRule="auto"/>
    </w:pPr>
    <w:rPr>
      <w:sz w:val="20"/>
      <w:szCs w:val="20"/>
    </w:rPr>
  </w:style>
  <w:style w:type="character" w:customStyle="1" w:styleId="ZnakZnak4">
    <w:name w:val=" Znak Znak4"/>
    <w:link w:val="Tekstpodstawowy2"/>
    <w:semiHidden/>
    <w:locked/>
    <w:rPr>
      <w:rFonts w:cs="Times New Roman"/>
      <w:sz w:val="24"/>
      <w:szCs w:val="24"/>
    </w:rPr>
  </w:style>
  <w:style w:type="character" w:customStyle="1" w:styleId="Nagwek7Znak">
    <w:name w:val="Nagłówek 7 Znak"/>
    <w:rsid w:val="00863871"/>
    <w:rPr>
      <w:rFonts w:ascii="Calibri" w:hAnsi="Calibri"/>
      <w:sz w:val="24"/>
    </w:rPr>
  </w:style>
  <w:style w:type="paragraph" w:styleId="Tekstpodstawowywcity">
    <w:name w:val="Body Text Indent"/>
    <w:basedOn w:val="Normalny"/>
    <w:link w:val="TekstpodstawowywcityZnak"/>
    <w:semiHidden/>
    <w:rsid w:val="00863871"/>
    <w:pPr>
      <w:spacing w:after="120"/>
      <w:ind w:left="283"/>
    </w:pPr>
  </w:style>
  <w:style w:type="character" w:customStyle="1" w:styleId="ZnakZnak2">
    <w:name w:val=" Znak Znak2"/>
    <w:link w:val="Tekstpodstawowywcity"/>
    <w:semiHidden/>
    <w:locked/>
    <w:rPr>
      <w:rFonts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863871"/>
    <w:pPr>
      <w:autoSpaceDE w:val="0"/>
      <w:autoSpaceDN w:val="0"/>
    </w:pPr>
    <w:rPr>
      <w:sz w:val="20"/>
      <w:szCs w:val="20"/>
    </w:rPr>
  </w:style>
  <w:style w:type="character" w:customStyle="1" w:styleId="ZnakZnak">
    <w:name w:val=" Znak Znak"/>
    <w:link w:val="Tekstprzypisudolnego"/>
    <w:semiHidden/>
    <w:locked/>
    <w:rPr>
      <w:rFonts w:cs="Times New Roman"/>
      <w:sz w:val="20"/>
      <w:szCs w:val="20"/>
    </w:rPr>
  </w:style>
  <w:style w:type="character" w:customStyle="1" w:styleId="Tekstpodstawowy3Znak">
    <w:name w:val="Tekst podstawowy 3 Znak"/>
    <w:rsid w:val="00863871"/>
    <w:rPr>
      <w:sz w:val="16"/>
    </w:rPr>
  </w:style>
  <w:style w:type="character" w:customStyle="1" w:styleId="Nagwek8Znak">
    <w:name w:val="Nagłówek 8 Znak"/>
    <w:rsid w:val="00863871"/>
    <w:rPr>
      <w:rFonts w:ascii="Calibri" w:hAnsi="Calibri"/>
      <w:i/>
      <w:sz w:val="24"/>
    </w:rPr>
  </w:style>
  <w:style w:type="character" w:customStyle="1" w:styleId="Nagwek5Znak">
    <w:name w:val="Nagłówek 5 Znak"/>
    <w:rsid w:val="00863871"/>
    <w:rPr>
      <w:b/>
      <w:i/>
      <w:sz w:val="26"/>
    </w:rPr>
  </w:style>
  <w:style w:type="character" w:customStyle="1" w:styleId="Nagwek6Znak">
    <w:name w:val="Nagłówek 6 Znak"/>
    <w:rsid w:val="00863871"/>
    <w:rPr>
      <w:b/>
      <w:sz w:val="22"/>
    </w:rPr>
  </w:style>
  <w:style w:type="paragraph" w:customStyle="1" w:styleId="StylNagwek1Tahoma11pt">
    <w:name w:val="Styl Nagłówek 1 + Tahoma 11 pt"/>
    <w:basedOn w:val="Nagwek1"/>
    <w:rsid w:val="00863871"/>
    <w:pPr>
      <w:keepNext/>
      <w:numPr>
        <w:numId w:val="0"/>
      </w:numPr>
      <w:suppressAutoHyphens w:val="0"/>
      <w:autoSpaceDE w:val="0"/>
      <w:autoSpaceDN w:val="0"/>
      <w:spacing w:before="0" w:after="0"/>
    </w:pPr>
    <w:rPr>
      <w:rFonts w:ascii="Tahoma" w:hAnsi="Tahoma"/>
      <w:sz w:val="22"/>
    </w:rPr>
  </w:style>
  <w:style w:type="paragraph" w:customStyle="1" w:styleId="StylNagwek2Tahoma">
    <w:name w:val="Styl Nagłówek 2 + Tahoma"/>
    <w:basedOn w:val="Nagwek2"/>
    <w:autoRedefine/>
    <w:rsid w:val="00863871"/>
    <w:pPr>
      <w:keepNext/>
      <w:numPr>
        <w:ilvl w:val="0"/>
        <w:numId w:val="0"/>
      </w:numPr>
      <w:suppressAutoHyphens w:val="0"/>
      <w:autoSpaceDE w:val="0"/>
      <w:autoSpaceDN w:val="0"/>
      <w:spacing w:before="0" w:after="0"/>
      <w:jc w:val="both"/>
    </w:pPr>
    <w:rPr>
      <w:rFonts w:ascii="Tahoma" w:hAnsi="Tahoma"/>
      <w:sz w:val="20"/>
    </w:rPr>
  </w:style>
  <w:style w:type="paragraph" w:customStyle="1" w:styleId="Wyliczanka3-OPP">
    <w:name w:val="Wyliczanka 3 - OPP"/>
    <w:basedOn w:val="Wyliczanka-OPP"/>
    <w:rsid w:val="00863871"/>
    <w:pPr>
      <w:numPr>
        <w:numId w:val="0"/>
      </w:numPr>
      <w:spacing w:before="120" w:after="60"/>
    </w:pPr>
    <w:rPr>
      <w:i/>
    </w:rPr>
  </w:style>
  <w:style w:type="paragraph" w:customStyle="1" w:styleId="WyliczankaNOPP">
    <w:name w:val="Wyliczanka N OPP"/>
    <w:basedOn w:val="WyliczankaN"/>
    <w:link w:val="WyliczankaNOPPZnak"/>
    <w:rsid w:val="00DC4E3F"/>
    <w:pPr>
      <w:numPr>
        <w:ilvl w:val="1"/>
        <w:numId w:val="8"/>
      </w:numPr>
      <w:tabs>
        <w:tab w:val="clear" w:pos="2146"/>
        <w:tab w:val="num" w:pos="709"/>
      </w:tabs>
      <w:spacing w:before="120" w:after="60"/>
      <w:ind w:left="709"/>
    </w:pPr>
  </w:style>
  <w:style w:type="paragraph" w:customStyle="1" w:styleId="Tekstpodstawowy2OPP">
    <w:name w:val="Tekst podstawowy 2 OPP"/>
    <w:basedOn w:val="Tekstpodstawowy"/>
    <w:link w:val="Tekstpodstawowy2OPPZnak"/>
    <w:rsid w:val="00510A1E"/>
    <w:pPr>
      <w:ind w:firstLine="0"/>
    </w:pPr>
    <w:rPr>
      <w:szCs w:val="20"/>
    </w:rPr>
  </w:style>
  <w:style w:type="paragraph" w:customStyle="1" w:styleId="RysOPP">
    <w:name w:val="Rys OPP"/>
    <w:basedOn w:val="Normalny"/>
    <w:link w:val="RysOPPZnak"/>
    <w:rsid w:val="00863871"/>
    <w:pPr>
      <w:spacing w:before="567"/>
      <w:ind w:left="839" w:hanging="839"/>
      <w:jc w:val="both"/>
    </w:pPr>
    <w:rPr>
      <w:sz w:val="22"/>
    </w:rPr>
  </w:style>
  <w:style w:type="character" w:customStyle="1" w:styleId="RysOPPZnak">
    <w:name w:val="Rys OPP Znak"/>
    <w:link w:val="RysOPP"/>
    <w:rsid w:val="00863871"/>
    <w:rPr>
      <w:sz w:val="22"/>
      <w:szCs w:val="24"/>
      <w:lang w:val="pl-PL" w:eastAsia="pl-PL" w:bidi="ar-SA"/>
    </w:rPr>
  </w:style>
  <w:style w:type="paragraph" w:customStyle="1" w:styleId="RyswstawOPP">
    <w:name w:val="Rys wstaw OPP"/>
    <w:basedOn w:val="Akapitzlist"/>
    <w:link w:val="RyswstawOPPZnak"/>
    <w:rsid w:val="00863871"/>
    <w:pPr>
      <w:spacing w:after="0" w:line="240" w:lineRule="auto"/>
      <w:ind w:left="0"/>
      <w:jc w:val="center"/>
    </w:pPr>
  </w:style>
  <w:style w:type="paragraph" w:customStyle="1" w:styleId="Wyliczanka4-OPP">
    <w:name w:val="Wyliczanka 4 - OPP"/>
    <w:basedOn w:val="Wyliczanka2-OPP"/>
    <w:rsid w:val="00863871"/>
    <w:rPr>
      <w:snapToGrid w:val="0"/>
    </w:rPr>
  </w:style>
  <w:style w:type="paragraph" w:customStyle="1" w:styleId="Tekstpodstawowy3OPP">
    <w:name w:val="Tekst podstawowy 3 OPP"/>
    <w:basedOn w:val="Tekstpodstawowy"/>
    <w:rsid w:val="00A41A9E"/>
    <w:pPr>
      <w:spacing w:before="40" w:after="80" w:line="240" w:lineRule="auto"/>
      <w:ind w:firstLine="0"/>
    </w:pPr>
    <w:rPr>
      <w:i/>
      <w:sz w:val="22"/>
      <w:szCs w:val="22"/>
    </w:rPr>
  </w:style>
  <w:style w:type="paragraph" w:customStyle="1" w:styleId="Rys2OPP">
    <w:name w:val="Rys 2 OPP"/>
    <w:basedOn w:val="RysOPP"/>
    <w:link w:val="Rys2OPPZnak"/>
    <w:rsid w:val="00C54488"/>
    <w:pPr>
      <w:tabs>
        <w:tab w:val="left" w:pos="1560"/>
      </w:tabs>
      <w:spacing w:before="60"/>
      <w:ind w:left="1276" w:hanging="437"/>
    </w:pPr>
  </w:style>
  <w:style w:type="character" w:customStyle="1" w:styleId="Rys2OPPZnak">
    <w:name w:val="Rys 2 OPP Znak"/>
    <w:basedOn w:val="RysOPPZnak"/>
    <w:link w:val="Rys2OPP"/>
    <w:rsid w:val="00C54488"/>
    <w:rPr>
      <w:sz w:val="22"/>
      <w:szCs w:val="24"/>
      <w:lang w:val="pl-PL" w:eastAsia="pl-PL" w:bidi="ar-SA"/>
    </w:rPr>
  </w:style>
  <w:style w:type="paragraph" w:customStyle="1" w:styleId="Rys3OPP">
    <w:name w:val="Rys 3 OPP"/>
    <w:basedOn w:val="Rys2OPP"/>
    <w:link w:val="Rys3OPPZnak"/>
    <w:rsid w:val="00863871"/>
    <w:pPr>
      <w:ind w:left="851" w:hanging="12"/>
    </w:pPr>
  </w:style>
  <w:style w:type="character" w:customStyle="1" w:styleId="ZnakZnak3">
    <w:name w:val=" Znak Znak3"/>
    <w:rsid w:val="00863871"/>
    <w:rPr>
      <w:sz w:val="24"/>
      <w:szCs w:val="24"/>
      <w:lang w:val="pl-PL" w:eastAsia="pl-PL" w:bidi="ar-SA"/>
    </w:rPr>
  </w:style>
  <w:style w:type="paragraph" w:customStyle="1" w:styleId="Wyliczanka5-OPP">
    <w:name w:val="Wyliczanka 5 - OPP"/>
    <w:basedOn w:val="Tekstpodstawowy"/>
    <w:link w:val="Wyliczanka5-OPPZnak"/>
    <w:rsid w:val="00B60681"/>
    <w:pPr>
      <w:numPr>
        <w:ilvl w:val="1"/>
        <w:numId w:val="7"/>
      </w:numPr>
      <w:tabs>
        <w:tab w:val="clear" w:pos="1250"/>
        <w:tab w:val="left" w:pos="357"/>
      </w:tabs>
      <w:spacing w:after="60"/>
      <w:ind w:left="0"/>
    </w:pPr>
    <w:rPr>
      <w:rFonts w:eastAsia="Symbol"/>
      <w:szCs w:val="20"/>
    </w:rPr>
  </w:style>
  <w:style w:type="character" w:customStyle="1" w:styleId="Wyliczanka5-OPPZnak">
    <w:name w:val="Wyliczanka 5 - OPP Znak"/>
    <w:link w:val="Wyliczanka5-OPP"/>
    <w:rsid w:val="00B60681"/>
    <w:rPr>
      <w:rFonts w:eastAsia="Symbol"/>
      <w:sz w:val="24"/>
      <w:lang w:eastAsia="zh-CN"/>
    </w:rPr>
  </w:style>
  <w:style w:type="paragraph" w:customStyle="1" w:styleId="Wyliczankaabc1OPP">
    <w:name w:val="Wyliczanka abc 1 OPP"/>
    <w:basedOn w:val="Tekstpodstawowy"/>
    <w:link w:val="Wyliczankaabc1OPPZnakZnak"/>
    <w:rsid w:val="00F7559E"/>
    <w:pPr>
      <w:numPr>
        <w:numId w:val="20"/>
      </w:numPr>
      <w:spacing w:before="120" w:after="60"/>
    </w:pPr>
    <w:rPr>
      <w:szCs w:val="20"/>
    </w:rPr>
  </w:style>
  <w:style w:type="character" w:customStyle="1" w:styleId="Wyliczankaabc1OPPZnakZnak">
    <w:name w:val="Wyliczanka abc 1 OPP Znak Znak"/>
    <w:basedOn w:val="TekstpodstawowyZnak2"/>
    <w:link w:val="Wyliczankaabc1OPP"/>
    <w:rsid w:val="00F7559E"/>
    <w:rPr>
      <w:sz w:val="24"/>
      <w:lang w:val="pl-PL" w:eastAsia="zh-CN" w:bidi="ar-SA"/>
    </w:rPr>
  </w:style>
  <w:style w:type="paragraph" w:customStyle="1" w:styleId="Wyliczanka6-OPP">
    <w:name w:val="Wyliczanka 6 - OPP"/>
    <w:basedOn w:val="Wyliczanka5-OPP"/>
    <w:rsid w:val="001B1426"/>
    <w:pPr>
      <w:numPr>
        <w:ilvl w:val="0"/>
        <w:numId w:val="9"/>
      </w:numPr>
      <w:tabs>
        <w:tab w:val="left" w:pos="357"/>
      </w:tabs>
      <w:spacing w:after="0"/>
    </w:pPr>
  </w:style>
  <w:style w:type="paragraph" w:customStyle="1" w:styleId="Wyliczanka7-OPP">
    <w:name w:val="Wyliczanka 7 -OPP"/>
    <w:basedOn w:val="Tekstpodstawowy"/>
    <w:rsid w:val="00863871"/>
    <w:pPr>
      <w:numPr>
        <w:numId w:val="6"/>
      </w:numPr>
    </w:pPr>
    <w:rPr>
      <w:szCs w:val="20"/>
    </w:rPr>
  </w:style>
  <w:style w:type="paragraph" w:customStyle="1" w:styleId="Wyliczanka1232OPP">
    <w:name w:val="Wyliczanka 123  2OPP"/>
    <w:basedOn w:val="Wyliczanka123OPP"/>
    <w:rsid w:val="00863871"/>
    <w:pPr>
      <w:numPr>
        <w:numId w:val="0"/>
      </w:numPr>
      <w:tabs>
        <w:tab w:val="clear" w:pos="357"/>
      </w:tabs>
    </w:pPr>
  </w:style>
  <w:style w:type="paragraph" w:customStyle="1" w:styleId="BalloonText">
    <w:name w:val="Balloon Text"/>
    <w:basedOn w:val="Normalny"/>
    <w:rsid w:val="00863871"/>
    <w:pPr>
      <w:autoSpaceDE w:val="0"/>
      <w:autoSpaceDN w:val="0"/>
    </w:pPr>
    <w:rPr>
      <w:rFonts w:ascii="Tahoma" w:hAnsi="Tahoma"/>
      <w:sz w:val="16"/>
      <w:szCs w:val="20"/>
    </w:rPr>
  </w:style>
  <w:style w:type="paragraph" w:customStyle="1" w:styleId="CommentSubject">
    <w:name w:val="Comment Subject"/>
    <w:basedOn w:val="Tekstkomentarza"/>
    <w:next w:val="Tekstkomentarza"/>
    <w:rsid w:val="00863871"/>
    <w:pPr>
      <w:autoSpaceDE w:val="0"/>
      <w:autoSpaceDN w:val="0"/>
    </w:pPr>
    <w:rPr>
      <w:b/>
      <w:bCs/>
      <w:lang w:val="pl-PL" w:eastAsia="pl-PL"/>
    </w:rPr>
  </w:style>
  <w:style w:type="paragraph" w:customStyle="1" w:styleId="Gdzie-OPP">
    <w:name w:val="Gdzie - OPP"/>
    <w:basedOn w:val="Tekstpodstawowy"/>
    <w:rsid w:val="00863871"/>
    <w:pPr>
      <w:tabs>
        <w:tab w:val="left" w:pos="426"/>
        <w:tab w:val="left" w:pos="851"/>
      </w:tabs>
      <w:ind w:left="851" w:hanging="851"/>
      <w:jc w:val="left"/>
    </w:pPr>
  </w:style>
  <w:style w:type="paragraph" w:customStyle="1" w:styleId="Gdzie2-OPP">
    <w:name w:val="Gdzie 2 - OPP"/>
    <w:basedOn w:val="Gdzie-OPP"/>
    <w:rsid w:val="00863871"/>
    <w:pPr>
      <w:tabs>
        <w:tab w:val="clear" w:pos="426"/>
        <w:tab w:val="clear" w:pos="851"/>
        <w:tab w:val="left" w:pos="709"/>
        <w:tab w:val="left" w:pos="993"/>
      </w:tabs>
      <w:ind w:left="993" w:hanging="993"/>
    </w:pPr>
  </w:style>
  <w:style w:type="paragraph" w:customStyle="1" w:styleId="NagwekZ1">
    <w:name w:val="Nagłówek Z1"/>
    <w:basedOn w:val="Tekstpodstawowy"/>
    <w:rsid w:val="00303BB9"/>
    <w:pPr>
      <w:numPr>
        <w:numId w:val="10"/>
      </w:numPr>
      <w:spacing w:before="851" w:after="567" w:line="264" w:lineRule="auto"/>
      <w:jc w:val="left"/>
    </w:pPr>
    <w:rPr>
      <w:b/>
      <w:sz w:val="28"/>
    </w:rPr>
  </w:style>
  <w:style w:type="paragraph" w:customStyle="1" w:styleId="Zaa">
    <w:name w:val="Zał a"/>
    <w:basedOn w:val="Nagwek6"/>
    <w:rsid w:val="00863871"/>
    <w:pPr>
      <w:spacing w:line="312" w:lineRule="auto"/>
    </w:pPr>
    <w:rPr>
      <w:rFonts w:ascii="Arial" w:hAnsi="Arial"/>
    </w:rPr>
  </w:style>
  <w:style w:type="paragraph" w:styleId="Tekstmakra">
    <w:name w:val="macro"/>
    <w:semiHidden/>
    <w:rsid w:val="0086387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customStyle="1" w:styleId="WyliczankaP-OPP">
    <w:name w:val="Wyliczanka P - OPP"/>
    <w:basedOn w:val="Tekstpodstawowy"/>
    <w:link w:val="WyliczankaP-OPPZnak"/>
    <w:rsid w:val="006F04D7"/>
    <w:pPr>
      <w:numPr>
        <w:numId w:val="8"/>
      </w:numPr>
      <w:tabs>
        <w:tab w:val="clear" w:pos="1066"/>
        <w:tab w:val="num" w:pos="709"/>
      </w:tabs>
      <w:spacing w:before="120" w:after="60"/>
      <w:ind w:left="709"/>
    </w:pPr>
    <w:rPr>
      <w:szCs w:val="20"/>
    </w:rPr>
  </w:style>
  <w:style w:type="paragraph" w:customStyle="1" w:styleId="Tabela-OPP">
    <w:name w:val="Tabela - OPP"/>
    <w:basedOn w:val="Normalny"/>
    <w:rsid w:val="00863871"/>
    <w:pPr>
      <w:jc w:val="right"/>
    </w:pPr>
  </w:style>
  <w:style w:type="paragraph" w:customStyle="1" w:styleId="TabelaTytu-OPP">
    <w:name w:val="TabelaTytuł - OPP"/>
    <w:basedOn w:val="Normalny"/>
    <w:rsid w:val="00863871"/>
    <w:pPr>
      <w:spacing w:after="120"/>
      <w:jc w:val="center"/>
    </w:pPr>
  </w:style>
  <w:style w:type="paragraph" w:customStyle="1" w:styleId="Rys4OPP">
    <w:name w:val="Rys 4 OPP"/>
    <w:basedOn w:val="Rys3OPP"/>
    <w:rsid w:val="00C1205B"/>
    <w:pPr>
      <w:tabs>
        <w:tab w:val="clear" w:pos="1560"/>
        <w:tab w:val="left" w:pos="727"/>
        <w:tab w:val="left" w:pos="992"/>
        <w:tab w:val="left" w:pos="1134"/>
      </w:tabs>
      <w:ind w:left="727" w:hanging="739"/>
      <w:jc w:val="left"/>
    </w:pPr>
  </w:style>
  <w:style w:type="character" w:customStyle="1" w:styleId="ZnakZnak1">
    <w:name w:val=" Znak Znak1"/>
    <w:basedOn w:val="Domylnaczcionkaakapitu"/>
    <w:semiHidden/>
    <w:rsid w:val="00863871"/>
  </w:style>
  <w:style w:type="paragraph" w:customStyle="1" w:styleId="TabelaStopka-OPP">
    <w:name w:val="TabelaStopka - OPP"/>
    <w:basedOn w:val="Normalny"/>
    <w:rsid w:val="00863871"/>
    <w:pPr>
      <w:tabs>
        <w:tab w:val="left" w:pos="284"/>
      </w:tabs>
      <w:ind w:left="284" w:hanging="284"/>
    </w:pPr>
    <w:rPr>
      <w:sz w:val="22"/>
    </w:rPr>
  </w:style>
  <w:style w:type="character" w:customStyle="1" w:styleId="TekstpodstawowyZnak2">
    <w:name w:val="Tekst podstawowy Znak2"/>
    <w:link w:val="Tekstpodstawowy"/>
    <w:locked/>
    <w:rsid w:val="00863871"/>
    <w:rPr>
      <w:sz w:val="24"/>
      <w:lang w:val="pl-PL" w:eastAsia="zh-CN" w:bidi="ar-SA"/>
    </w:rPr>
  </w:style>
  <w:style w:type="paragraph" w:customStyle="1" w:styleId="Gdzie3-OPP">
    <w:name w:val="Gdzie 3 - OPP"/>
    <w:basedOn w:val="Gdzie-OPP"/>
    <w:rsid w:val="008924F1"/>
    <w:pPr>
      <w:tabs>
        <w:tab w:val="clear" w:pos="851"/>
        <w:tab w:val="left" w:pos="709"/>
      </w:tabs>
      <w:ind w:left="709" w:hanging="709"/>
    </w:pPr>
  </w:style>
  <w:style w:type="paragraph" w:customStyle="1" w:styleId="Wyliczanka1233OPP">
    <w:name w:val="Wyliczanka 123 3OPP"/>
    <w:basedOn w:val="Wyliczanka123OPP"/>
    <w:rsid w:val="007567A1"/>
    <w:pPr>
      <w:numPr>
        <w:numId w:val="0"/>
      </w:numPr>
    </w:pPr>
  </w:style>
  <w:style w:type="paragraph" w:customStyle="1" w:styleId="Wyliczanka1234OPP">
    <w:name w:val="Wyliczanka 123 4OPP"/>
    <w:basedOn w:val="Wyliczanka1233OPP"/>
    <w:rsid w:val="00BB6D91"/>
    <w:pPr>
      <w:tabs>
        <w:tab w:val="clear" w:pos="357"/>
        <w:tab w:val="left" w:pos="709"/>
        <w:tab w:val="left" w:pos="993"/>
      </w:tabs>
      <w:ind w:left="993" w:hanging="567"/>
    </w:pPr>
  </w:style>
  <w:style w:type="character" w:customStyle="1" w:styleId="TekstdymkaZnak">
    <w:name w:val="Tekst dymka Znak"/>
    <w:link w:val="Tekstdymka"/>
    <w:locked/>
    <w:rsid w:val="00863871"/>
    <w:rPr>
      <w:rFonts w:ascii="Tahoma" w:hAnsi="Tahoma"/>
      <w:sz w:val="16"/>
      <w:lang w:val="pl-PL" w:eastAsia="pl-PL" w:bidi="ar-SA"/>
    </w:rPr>
  </w:style>
  <w:style w:type="character" w:customStyle="1" w:styleId="Tekstpodstawowy2Znak">
    <w:name w:val="Tekst podstawowy 2 Znak"/>
    <w:link w:val="Tekstpodstawowy2"/>
    <w:semiHidden/>
    <w:locked/>
    <w:rsid w:val="00863871"/>
    <w:rPr>
      <w:lang w:val="pl-PL" w:eastAsia="pl-PL" w:bidi="ar-SA"/>
    </w:rPr>
  </w:style>
  <w:style w:type="character" w:customStyle="1" w:styleId="Tekstpodstawowy3Znak1">
    <w:name w:val="Tekst podstawowy 3 Znak1"/>
    <w:link w:val="Tekstpodstawowy3"/>
    <w:semiHidden/>
    <w:locked/>
    <w:rsid w:val="00863871"/>
    <w:rPr>
      <w:sz w:val="16"/>
      <w:szCs w:val="16"/>
      <w:lang w:val="pl-PL" w:eastAsia="pl-PL" w:bidi="ar-SA"/>
    </w:rPr>
  </w:style>
  <w:style w:type="character" w:customStyle="1" w:styleId="Tekstpodstawowywcity2Znak">
    <w:name w:val="Tekst podstawowy wcięty 2 Znak"/>
    <w:link w:val="Tekstpodstawowywcity2"/>
    <w:semiHidden/>
    <w:locked/>
    <w:rsid w:val="00863871"/>
    <w:rPr>
      <w:lang w:val="pl-PL" w:eastAsia="pl-PL" w:bidi="ar-SA"/>
    </w:rPr>
  </w:style>
  <w:style w:type="character" w:customStyle="1" w:styleId="Tekstpodstawowywcity3Znak1">
    <w:name w:val="Tekst podstawowy wcięty 3 Znak1"/>
    <w:link w:val="Tekstpodstawowywcity3"/>
    <w:semiHidden/>
    <w:locked/>
    <w:rsid w:val="00863871"/>
    <w:rPr>
      <w:sz w:val="16"/>
      <w:szCs w:val="16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semiHidden/>
    <w:locked/>
    <w:rsid w:val="00863871"/>
    <w:rPr>
      <w:sz w:val="24"/>
      <w:szCs w:val="24"/>
      <w:lang w:val="pl-PL" w:eastAsia="pl-PL" w:bidi="ar-SA"/>
    </w:rPr>
  </w:style>
  <w:style w:type="character" w:customStyle="1" w:styleId="TekstkomentarzaZnak">
    <w:name w:val="Tekst komentarza Znak"/>
    <w:link w:val="Tekstkomentarza"/>
    <w:semiHidden/>
    <w:locked/>
    <w:rsid w:val="00863871"/>
    <w:rPr>
      <w:rFonts w:cs="Times New Roman"/>
    </w:rPr>
  </w:style>
  <w:style w:type="character" w:customStyle="1" w:styleId="TematkomentarzaZnak">
    <w:name w:val="Temat komentarza Znak"/>
    <w:link w:val="Tematkomentarza"/>
    <w:locked/>
    <w:rsid w:val="00863871"/>
    <w:rPr>
      <w:b/>
    </w:rPr>
  </w:style>
  <w:style w:type="character" w:customStyle="1" w:styleId="StopkaZnak">
    <w:name w:val="Stopka Znak"/>
    <w:link w:val="Stopka"/>
    <w:semiHidden/>
    <w:locked/>
    <w:rsid w:val="00863871"/>
    <w:rPr>
      <w:sz w:val="24"/>
      <w:szCs w:val="24"/>
      <w:lang w:val="pl-PL" w:eastAsia="pl-PL" w:bidi="ar-SA"/>
    </w:rPr>
  </w:style>
  <w:style w:type="character" w:customStyle="1" w:styleId="TekstprzypisudolnegoZnak">
    <w:name w:val="Tekst przypisu dolnego Znak"/>
    <w:link w:val="Tekstprzypisudolnego"/>
    <w:semiHidden/>
    <w:locked/>
    <w:rsid w:val="00863871"/>
    <w:rPr>
      <w:lang w:val="pl-PL" w:eastAsia="pl-PL" w:bidi="ar-SA"/>
    </w:rPr>
  </w:style>
  <w:style w:type="character" w:customStyle="1" w:styleId="NagwekZnak1">
    <w:name w:val="Nagłówek Znak1"/>
    <w:link w:val="Nagwek"/>
    <w:locked/>
    <w:rsid w:val="00863871"/>
    <w:rPr>
      <w:sz w:val="24"/>
      <w:lang w:val="pl-PL" w:eastAsia="pl-PL" w:bidi="ar-SA"/>
    </w:rPr>
  </w:style>
  <w:style w:type="character" w:customStyle="1" w:styleId="Nagwek6Znak1">
    <w:name w:val="Nagłówek 6 Znak1"/>
    <w:link w:val="Nagwek6"/>
    <w:semiHidden/>
    <w:locked/>
    <w:rsid w:val="00863871"/>
    <w:rPr>
      <w:b/>
      <w:bCs/>
      <w:sz w:val="22"/>
      <w:szCs w:val="22"/>
      <w:lang w:val="pl-PL" w:eastAsia="pl-PL" w:bidi="ar-SA"/>
    </w:rPr>
  </w:style>
  <w:style w:type="character" w:customStyle="1" w:styleId="Nagwek7Znak1">
    <w:name w:val="Nagłówek 7 Znak1"/>
    <w:link w:val="Nagwek7"/>
    <w:semiHidden/>
    <w:locked/>
    <w:rsid w:val="00863871"/>
    <w:rPr>
      <w:rFonts w:ascii="Calibri" w:hAnsi="Calibri"/>
      <w:sz w:val="24"/>
      <w:szCs w:val="24"/>
      <w:lang w:val="pl-PL" w:eastAsia="pl-PL" w:bidi="ar-SA"/>
    </w:rPr>
  </w:style>
  <w:style w:type="character" w:customStyle="1" w:styleId="Nagwek8Znak1">
    <w:name w:val="Nagłówek 8 Znak1"/>
    <w:link w:val="Nagwek8"/>
    <w:semiHidden/>
    <w:locked/>
    <w:rsid w:val="00863871"/>
    <w:rPr>
      <w:rFonts w:ascii="Calibri" w:hAnsi="Calibri"/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semiHidden/>
    <w:locked/>
    <w:rsid w:val="00863871"/>
    <w:rPr>
      <w:b/>
      <w:color w:val="FF0000"/>
      <w:sz w:val="24"/>
      <w:szCs w:val="24"/>
      <w:lang w:val="pl-PL" w:eastAsia="pl-PL" w:bidi="ar-SA"/>
    </w:rPr>
  </w:style>
  <w:style w:type="character" w:customStyle="1" w:styleId="ListaZnak1">
    <w:name w:val="Lista Znak1"/>
    <w:aliases w:val="Lista abc OPP Znak1"/>
    <w:link w:val="Lista"/>
    <w:locked/>
    <w:rsid w:val="00863871"/>
    <w:rPr>
      <w:b/>
      <w:sz w:val="24"/>
      <w:lang w:val="pl-PL" w:eastAsia="zh-CN" w:bidi="ar-SA"/>
    </w:rPr>
  </w:style>
  <w:style w:type="paragraph" w:customStyle="1" w:styleId="Nagwek100">
    <w:name w:val="Nagłówek 1 _0"/>
    <w:basedOn w:val="Tekstpodstawowy"/>
    <w:next w:val="Tekstpodstawowy"/>
    <w:rsid w:val="00863871"/>
    <w:pPr>
      <w:spacing w:before="851" w:after="567"/>
      <w:ind w:firstLine="0"/>
    </w:pPr>
    <w:rPr>
      <w:b/>
      <w:sz w:val="28"/>
    </w:rPr>
  </w:style>
  <w:style w:type="character" w:customStyle="1" w:styleId="Nagwek1Znak1">
    <w:name w:val="Nagłówek 1 Znak1"/>
    <w:link w:val="Nagwek1"/>
    <w:locked/>
    <w:rsid w:val="00690446"/>
    <w:rPr>
      <w:b/>
      <w:sz w:val="28"/>
      <w:lang w:eastAsia="zh-CN"/>
    </w:rPr>
  </w:style>
  <w:style w:type="paragraph" w:customStyle="1" w:styleId="Nagwek20">
    <w:name w:val="Nagłówek 2 _0"/>
    <w:basedOn w:val="Nagwek100"/>
    <w:next w:val="Tekstpodstawowy"/>
    <w:rsid w:val="00CA3045"/>
    <w:pPr>
      <w:numPr>
        <w:numId w:val="1"/>
      </w:numPr>
      <w:tabs>
        <w:tab w:val="clear" w:pos="738"/>
        <w:tab w:val="num" w:pos="567"/>
      </w:tabs>
      <w:ind w:left="567" w:hanging="567"/>
      <w:jc w:val="left"/>
    </w:pPr>
    <w:rPr>
      <w:szCs w:val="20"/>
    </w:rPr>
  </w:style>
  <w:style w:type="character" w:customStyle="1" w:styleId="Nagwek2Znak1">
    <w:name w:val="Nagłówek 2 Znak1"/>
    <w:link w:val="Nagwek2"/>
    <w:locked/>
    <w:rsid w:val="00FD779E"/>
    <w:rPr>
      <w:b/>
      <w:sz w:val="28"/>
      <w:lang w:eastAsia="zh-CN"/>
    </w:rPr>
  </w:style>
  <w:style w:type="paragraph" w:customStyle="1" w:styleId="Nagwek30">
    <w:name w:val="Nagłówek 3 _0"/>
    <w:basedOn w:val="Nagwek20"/>
    <w:next w:val="Tekstpodstawowy"/>
    <w:rsid w:val="0009242E"/>
    <w:pPr>
      <w:numPr>
        <w:ilvl w:val="1"/>
      </w:numPr>
    </w:pPr>
  </w:style>
  <w:style w:type="character" w:customStyle="1" w:styleId="Nagwek3Znak1">
    <w:name w:val="Nagłówek 3 Znak1"/>
    <w:link w:val="Nagwek3"/>
    <w:locked/>
    <w:rsid w:val="00C060BF"/>
    <w:rPr>
      <w:b/>
      <w:sz w:val="28"/>
      <w:lang w:eastAsia="zh-CN"/>
    </w:rPr>
  </w:style>
  <w:style w:type="character" w:customStyle="1" w:styleId="Nagwek4Znak1">
    <w:name w:val="Nagłówek 4 Znak1"/>
    <w:link w:val="Nagwek4"/>
    <w:locked/>
    <w:rsid w:val="00690446"/>
    <w:rPr>
      <w:b/>
      <w:bCs/>
      <w:sz w:val="24"/>
      <w:szCs w:val="28"/>
    </w:rPr>
  </w:style>
  <w:style w:type="character" w:customStyle="1" w:styleId="Nagwek5Znak1">
    <w:name w:val="Nagłówek 5 Znak1"/>
    <w:link w:val="Nagwek5"/>
    <w:locked/>
    <w:rsid w:val="00690446"/>
    <w:rPr>
      <w:b/>
      <w:sz w:val="24"/>
      <w:szCs w:val="24"/>
    </w:rPr>
  </w:style>
  <w:style w:type="paragraph" w:customStyle="1" w:styleId="RysZaOPP">
    <w:name w:val="Rys Zał OPP"/>
    <w:basedOn w:val="RysOPP"/>
    <w:rsid w:val="00863871"/>
    <w:pPr>
      <w:ind w:left="1134" w:hanging="1134"/>
    </w:pPr>
  </w:style>
  <w:style w:type="paragraph" w:styleId="Spisilustracji">
    <w:name w:val="table of figures"/>
    <w:basedOn w:val="Normalny"/>
    <w:next w:val="Normalny"/>
    <w:semiHidden/>
    <w:rsid w:val="00863871"/>
  </w:style>
  <w:style w:type="character" w:customStyle="1" w:styleId="Tekstpodstawowy2OPPZnak">
    <w:name w:val="Tekst podstawowy 2 OPP Znak"/>
    <w:basedOn w:val="TekstpodstawowyZnak2"/>
    <w:link w:val="Tekstpodstawowy2OPP"/>
    <w:rsid w:val="00510A1E"/>
    <w:rPr>
      <w:sz w:val="24"/>
      <w:lang w:val="pl-PL" w:eastAsia="zh-CN" w:bidi="ar-SA"/>
    </w:rPr>
  </w:style>
  <w:style w:type="character" w:customStyle="1" w:styleId="TytuZnak1">
    <w:name w:val="Tytuł Znak1"/>
    <w:aliases w:val="Styl3 Znak1"/>
    <w:link w:val="Tytu"/>
    <w:locked/>
    <w:rsid w:val="00863871"/>
    <w:rPr>
      <w:rFonts w:ascii="Arial" w:hAnsi="Arial"/>
      <w:b/>
      <w:bCs/>
      <w:smallCaps/>
      <w:color w:val="C00000"/>
      <w:sz w:val="28"/>
      <w:u w:val="single"/>
      <w:lang w:val="pl-PL" w:eastAsia="zh-CN" w:bidi="ar-SA"/>
    </w:rPr>
  </w:style>
  <w:style w:type="paragraph" w:customStyle="1" w:styleId="ZaKomentarz">
    <w:name w:val="Zał Komentarz"/>
    <w:basedOn w:val="Tekstpodstawowy2OPP"/>
    <w:link w:val="ZaKomentarzZnak"/>
    <w:rsid w:val="00CB7A1C"/>
    <w:pPr>
      <w:tabs>
        <w:tab w:val="left" w:pos="1560"/>
      </w:tabs>
    </w:pPr>
    <w:rPr>
      <w:i/>
      <w:color w:val="000000"/>
      <w:sz w:val="22"/>
      <w:szCs w:val="22"/>
    </w:rPr>
  </w:style>
  <w:style w:type="character" w:customStyle="1" w:styleId="ZaKomentarzZnak">
    <w:name w:val="Zał Komentarz Znak"/>
    <w:link w:val="ZaKomentarz"/>
    <w:rsid w:val="00CB7A1C"/>
    <w:rPr>
      <w:i/>
      <w:color w:val="000000"/>
      <w:sz w:val="22"/>
      <w:szCs w:val="22"/>
      <w:lang w:val="pl-PL" w:eastAsia="zh-CN" w:bidi="ar-SA"/>
    </w:rPr>
  </w:style>
  <w:style w:type="paragraph" w:customStyle="1" w:styleId="NagwekZ12">
    <w:name w:val="Nagłówek Z1 2"/>
    <w:basedOn w:val="NagwekZ1"/>
    <w:rsid w:val="00390F0D"/>
    <w:pPr>
      <w:numPr>
        <w:ilvl w:val="1"/>
      </w:numPr>
      <w:tabs>
        <w:tab w:val="clear" w:pos="198"/>
        <w:tab w:val="left" w:pos="992"/>
      </w:tabs>
      <w:spacing w:before="0" w:after="284"/>
      <w:ind w:left="993" w:hanging="993"/>
    </w:pPr>
    <w:rPr>
      <w:rFonts w:eastAsia="Symbol" w:cs="Symbol"/>
    </w:rPr>
  </w:style>
  <w:style w:type="paragraph" w:customStyle="1" w:styleId="RysOPPZ">
    <w:name w:val="Rys OPP Z"/>
    <w:basedOn w:val="RysOPP"/>
    <w:link w:val="RysOPPZZnak"/>
    <w:rsid w:val="008A2EEC"/>
    <w:pPr>
      <w:ind w:left="1134" w:hanging="1134"/>
    </w:pPr>
  </w:style>
  <w:style w:type="paragraph" w:customStyle="1" w:styleId="Rys3OPPZ">
    <w:name w:val="Rys 3 OPP Z"/>
    <w:basedOn w:val="Rys3OPP"/>
    <w:link w:val="Rys3OPPZZnak"/>
    <w:rsid w:val="008A2EEC"/>
    <w:pPr>
      <w:ind w:left="1134" w:firstLine="0"/>
    </w:pPr>
  </w:style>
  <w:style w:type="character" w:customStyle="1" w:styleId="RysOPPZZnak">
    <w:name w:val="Rys OPP Z Znak"/>
    <w:basedOn w:val="RysOPPZnak"/>
    <w:link w:val="RysOPPZ"/>
    <w:rsid w:val="00CB079F"/>
    <w:rPr>
      <w:sz w:val="22"/>
      <w:szCs w:val="24"/>
      <w:lang w:val="pl-PL" w:eastAsia="pl-PL" w:bidi="ar-SA"/>
    </w:rPr>
  </w:style>
  <w:style w:type="paragraph" w:customStyle="1" w:styleId="Rys4OPPZ">
    <w:name w:val="Rys 4 OPP Z"/>
    <w:basedOn w:val="Rys3OPPZ"/>
    <w:link w:val="Rys4OPPZZnak"/>
    <w:rsid w:val="004720F4"/>
    <w:pPr>
      <w:ind w:left="1418" w:hanging="284"/>
    </w:pPr>
  </w:style>
  <w:style w:type="paragraph" w:customStyle="1" w:styleId="Tekstpodstawowy22">
    <w:name w:val="Tekst podstawowy 22"/>
    <w:basedOn w:val="Normalny"/>
    <w:rsid w:val="00B66F7B"/>
    <w:pPr>
      <w:spacing w:after="120" w:line="480" w:lineRule="auto"/>
    </w:pPr>
    <w:rPr>
      <w:sz w:val="20"/>
      <w:szCs w:val="20"/>
      <w:lang w:eastAsia="zh-CN"/>
    </w:rPr>
  </w:style>
  <w:style w:type="character" w:customStyle="1" w:styleId="AkapitzlistZnak">
    <w:name w:val="Akapit z listą Znak"/>
    <w:link w:val="Akapitzlist"/>
    <w:rsid w:val="00B66F7B"/>
    <w:rPr>
      <w:rFonts w:ascii="Calibri" w:hAnsi="Calibri"/>
      <w:sz w:val="22"/>
      <w:szCs w:val="22"/>
      <w:lang w:val="pl-PL" w:eastAsia="en-US" w:bidi="ar-SA"/>
    </w:rPr>
  </w:style>
  <w:style w:type="character" w:customStyle="1" w:styleId="RyswstawOPPZnak">
    <w:name w:val="Rys wstaw OPP Znak"/>
    <w:basedOn w:val="AkapitzlistZnak"/>
    <w:link w:val="RyswstawOPP"/>
    <w:rsid w:val="00B66F7B"/>
    <w:rPr>
      <w:rFonts w:ascii="Calibri" w:hAnsi="Calibri"/>
      <w:sz w:val="22"/>
      <w:szCs w:val="22"/>
      <w:lang w:val="pl-PL" w:eastAsia="en-US" w:bidi="ar-SA"/>
    </w:rPr>
  </w:style>
  <w:style w:type="paragraph" w:customStyle="1" w:styleId="NagwekZ13">
    <w:name w:val="Nagłówek Z1 3"/>
    <w:basedOn w:val="NagwekZ12"/>
    <w:rsid w:val="00D50797"/>
    <w:pPr>
      <w:numPr>
        <w:ilvl w:val="2"/>
      </w:numPr>
      <w:tabs>
        <w:tab w:val="clear" w:pos="283"/>
      </w:tabs>
      <w:ind w:left="993" w:hanging="993"/>
    </w:pPr>
  </w:style>
  <w:style w:type="paragraph" w:customStyle="1" w:styleId="Wyliczankaabc3OPP">
    <w:name w:val="Wyliczanka abc 3 OPP"/>
    <w:basedOn w:val="Wyliczankaabc1OPP"/>
    <w:rsid w:val="00740861"/>
    <w:pPr>
      <w:tabs>
        <w:tab w:val="num" w:pos="851"/>
      </w:tabs>
      <w:ind w:left="851" w:hanging="425"/>
    </w:pPr>
  </w:style>
  <w:style w:type="paragraph" w:styleId="Mapadokumentu">
    <w:name w:val="Document Map"/>
    <w:basedOn w:val="Normalny"/>
    <w:semiHidden/>
    <w:rsid w:val="0009242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alnyWeb">
    <w:name w:val="Normal (Web)"/>
    <w:basedOn w:val="Normalny"/>
    <w:rsid w:val="00705F35"/>
    <w:pPr>
      <w:spacing w:before="100" w:beforeAutospacing="1" w:after="119"/>
      <w:jc w:val="both"/>
    </w:pPr>
  </w:style>
  <w:style w:type="paragraph" w:customStyle="1" w:styleId="Wyliczanka-OPP2">
    <w:name w:val="Wyliczanka - OPP 2"/>
    <w:basedOn w:val="Wyliczanka-OPP"/>
    <w:rsid w:val="000231DD"/>
    <w:pPr>
      <w:tabs>
        <w:tab w:val="clear" w:pos="284"/>
        <w:tab w:val="clear" w:pos="1420"/>
        <w:tab w:val="num" w:pos="709"/>
      </w:tabs>
      <w:ind w:left="709"/>
    </w:pPr>
  </w:style>
  <w:style w:type="paragraph" w:customStyle="1" w:styleId="Wyliczanka123OPPW">
    <w:name w:val="Wyliczanka 123 OPP W"/>
    <w:basedOn w:val="Tekstpodstawowy"/>
    <w:next w:val="Tekstpodstawowy"/>
    <w:rsid w:val="00DD67D6"/>
    <w:pPr>
      <w:numPr>
        <w:numId w:val="22"/>
      </w:numPr>
    </w:pPr>
  </w:style>
  <w:style w:type="paragraph" w:customStyle="1" w:styleId="Wyliczanka-OPP3">
    <w:name w:val="Wyliczanka - OPP 3"/>
    <w:basedOn w:val="Wyliczanka-OPP"/>
    <w:rsid w:val="0052631A"/>
    <w:pPr>
      <w:tabs>
        <w:tab w:val="clear" w:pos="1420"/>
      </w:tabs>
      <w:ind w:left="0" w:firstLine="0"/>
    </w:pPr>
    <w:rPr>
      <w:i/>
    </w:rPr>
  </w:style>
  <w:style w:type="character" w:customStyle="1" w:styleId="ZnakZnak34">
    <w:name w:val=" Znak Znak34"/>
    <w:locked/>
    <w:rsid w:val="000C335E"/>
    <w:rPr>
      <w:sz w:val="24"/>
      <w:lang w:val="pl-PL" w:eastAsia="zh-CN" w:bidi="ar-SA"/>
    </w:rPr>
  </w:style>
  <w:style w:type="character" w:customStyle="1" w:styleId="Wyliczankaabc1OPPZnak">
    <w:name w:val="Wyliczanka abc 1 OPP Znak"/>
    <w:basedOn w:val="ZnakZnak34"/>
    <w:rsid w:val="00BA1FA2"/>
    <w:rPr>
      <w:sz w:val="24"/>
      <w:lang w:val="pl-PL" w:eastAsia="zh-CN" w:bidi="ar-SA"/>
    </w:rPr>
  </w:style>
  <w:style w:type="character" w:customStyle="1" w:styleId="ZnakZnak32">
    <w:name w:val=" Znak Znak32"/>
    <w:semiHidden/>
    <w:locked/>
    <w:rsid w:val="009C665B"/>
    <w:rPr>
      <w:sz w:val="16"/>
      <w:szCs w:val="16"/>
      <w:lang w:val="x-none" w:eastAsia="x-none" w:bidi="ar-SA"/>
    </w:rPr>
  </w:style>
  <w:style w:type="paragraph" w:customStyle="1" w:styleId="Wyliczanka8-OPP">
    <w:name w:val="Wyliczanka 8 -OPP"/>
    <w:basedOn w:val="Wyliczanka7-OPP"/>
    <w:rsid w:val="009C3126"/>
    <w:pPr>
      <w:tabs>
        <w:tab w:val="num" w:pos="993"/>
      </w:tabs>
      <w:ind w:left="993" w:hanging="284"/>
    </w:pPr>
  </w:style>
  <w:style w:type="paragraph" w:customStyle="1" w:styleId="Wyliczanka-OPP4">
    <w:name w:val="Wyliczanka - OPP 4"/>
    <w:basedOn w:val="Wyliczanka-OPP"/>
    <w:rsid w:val="00C060BF"/>
    <w:pPr>
      <w:tabs>
        <w:tab w:val="clear" w:pos="284"/>
        <w:tab w:val="clear" w:pos="1420"/>
        <w:tab w:val="left" w:pos="317"/>
      </w:tabs>
      <w:spacing w:line="240" w:lineRule="auto"/>
      <w:ind w:left="34" w:firstLine="0"/>
      <w:jc w:val="left"/>
      <w:outlineLvl w:val="9"/>
    </w:pPr>
  </w:style>
  <w:style w:type="paragraph" w:customStyle="1" w:styleId="KomentarzOPP">
    <w:name w:val="Komentarz OPP"/>
    <w:basedOn w:val="Tekstpodstawowy"/>
    <w:link w:val="KomentarzOPPZnak"/>
    <w:rsid w:val="00F51F77"/>
    <w:pPr>
      <w:spacing w:after="60"/>
      <w:ind w:left="709" w:firstLine="425"/>
    </w:pPr>
    <w:rPr>
      <w:i/>
      <w:sz w:val="22"/>
      <w:szCs w:val="22"/>
    </w:rPr>
  </w:style>
  <w:style w:type="paragraph" w:customStyle="1" w:styleId="KomentarzOPP2">
    <w:name w:val="Komentarz OPP 2"/>
    <w:basedOn w:val="Tekstpodstawowy"/>
    <w:rsid w:val="00484025"/>
    <w:pPr>
      <w:tabs>
        <w:tab w:val="left" w:pos="426"/>
      </w:tabs>
    </w:pPr>
    <w:rPr>
      <w:i/>
      <w:sz w:val="22"/>
      <w:szCs w:val="22"/>
    </w:rPr>
  </w:style>
  <w:style w:type="paragraph" w:customStyle="1" w:styleId="WyliczankaKomentarzOPP2">
    <w:name w:val="Wyliczanka Komentarz OPP 2"/>
    <w:basedOn w:val="KomentarzOPP2"/>
    <w:rsid w:val="00F925DB"/>
    <w:pPr>
      <w:numPr>
        <w:numId w:val="21"/>
      </w:numPr>
      <w:tabs>
        <w:tab w:val="clear" w:pos="426"/>
      </w:tabs>
      <w:ind w:left="0" w:firstLine="0"/>
    </w:pPr>
  </w:style>
  <w:style w:type="paragraph" w:customStyle="1" w:styleId="Wyliczanka-OPP5">
    <w:name w:val="Wyliczanka - OPP 5"/>
    <w:basedOn w:val="Wyliczanka-OPP"/>
    <w:rsid w:val="000C0796"/>
    <w:pPr>
      <w:tabs>
        <w:tab w:val="clear" w:pos="1420"/>
        <w:tab w:val="left" w:pos="284"/>
        <w:tab w:val="left" w:pos="1276"/>
      </w:tabs>
      <w:ind w:left="1418" w:hanging="1418"/>
    </w:pPr>
  </w:style>
  <w:style w:type="paragraph" w:customStyle="1" w:styleId="Wyliczanka9-OPP">
    <w:name w:val="Wyliczanka 9 - OPP"/>
    <w:basedOn w:val="Wyliczanka6-OPP"/>
    <w:rsid w:val="0084006E"/>
    <w:pPr>
      <w:ind w:left="170" w:hanging="170"/>
    </w:pPr>
  </w:style>
  <w:style w:type="paragraph" w:customStyle="1" w:styleId="CzciOPP">
    <w:name w:val="Części_OPP"/>
    <w:basedOn w:val="Normalny"/>
    <w:rsid w:val="00EB4B78"/>
    <w:pPr>
      <w:jc w:val="center"/>
    </w:pPr>
    <w:rPr>
      <w:b/>
      <w:sz w:val="40"/>
      <w:szCs w:val="32"/>
    </w:rPr>
  </w:style>
  <w:style w:type="paragraph" w:customStyle="1" w:styleId="KomentarzOPP3">
    <w:name w:val="Komentarz OPP 3"/>
    <w:basedOn w:val="KomentarzOPP2"/>
    <w:rsid w:val="00B15685"/>
    <w:pPr>
      <w:tabs>
        <w:tab w:val="clear" w:pos="426"/>
        <w:tab w:val="left" w:pos="851"/>
      </w:tabs>
      <w:ind w:firstLine="0"/>
    </w:pPr>
  </w:style>
  <w:style w:type="paragraph" w:customStyle="1" w:styleId="KomentarzOPP4">
    <w:name w:val="Komentarz OPP 4"/>
    <w:basedOn w:val="Rys2OPP"/>
    <w:rsid w:val="0060287A"/>
    <w:pPr>
      <w:tabs>
        <w:tab w:val="clear" w:pos="1560"/>
      </w:tabs>
      <w:ind w:left="1134" w:hanging="295"/>
      <w:jc w:val="left"/>
    </w:pPr>
    <w:rPr>
      <w:i/>
    </w:rPr>
  </w:style>
  <w:style w:type="paragraph" w:customStyle="1" w:styleId="KomentarzOPP5">
    <w:name w:val="Komentarz OPP 5"/>
    <w:basedOn w:val="KomentarzOPP4"/>
    <w:rsid w:val="0060287A"/>
  </w:style>
  <w:style w:type="paragraph" w:customStyle="1" w:styleId="Spistreci1b">
    <w:name w:val="Spis treści 1b"/>
    <w:basedOn w:val="Spistreci1"/>
    <w:rsid w:val="00101610"/>
    <w:pPr>
      <w:spacing w:before="360"/>
    </w:pPr>
    <w:rPr>
      <w:noProof/>
      <w:sz w:val="24"/>
    </w:rPr>
  </w:style>
  <w:style w:type="paragraph" w:customStyle="1" w:styleId="Wyliczanka-OPP6">
    <w:name w:val="Wyliczanka - OPP 6"/>
    <w:basedOn w:val="Tekstpodstawowy3OPP"/>
    <w:rsid w:val="006A005E"/>
    <w:pPr>
      <w:ind w:left="283" w:hanging="283"/>
    </w:pPr>
  </w:style>
  <w:style w:type="character" w:customStyle="1" w:styleId="Rys3OPPZnak">
    <w:name w:val="Rys 3 OPP Znak"/>
    <w:basedOn w:val="Rys2OPPZnak"/>
    <w:link w:val="Rys3OPP"/>
    <w:rsid w:val="00D72089"/>
    <w:rPr>
      <w:sz w:val="22"/>
      <w:szCs w:val="24"/>
      <w:lang w:val="pl-PL" w:eastAsia="pl-PL" w:bidi="ar-SA"/>
    </w:rPr>
  </w:style>
  <w:style w:type="character" w:customStyle="1" w:styleId="Rys3OPPZZnak">
    <w:name w:val="Rys 3 OPP Z Znak"/>
    <w:basedOn w:val="Rys3OPPZnak"/>
    <w:link w:val="Rys3OPPZ"/>
    <w:rsid w:val="00D72089"/>
    <w:rPr>
      <w:sz w:val="22"/>
      <w:szCs w:val="24"/>
      <w:lang w:val="pl-PL" w:eastAsia="pl-PL" w:bidi="ar-SA"/>
    </w:rPr>
  </w:style>
  <w:style w:type="character" w:customStyle="1" w:styleId="Rys4OPPZZnak">
    <w:name w:val="Rys 4 OPP Z Znak"/>
    <w:basedOn w:val="Rys3OPPZZnak"/>
    <w:link w:val="Rys4OPPZ"/>
    <w:rsid w:val="00D72089"/>
    <w:rPr>
      <w:sz w:val="22"/>
      <w:szCs w:val="24"/>
      <w:lang w:val="pl-PL" w:eastAsia="pl-PL" w:bidi="ar-SA"/>
    </w:rPr>
  </w:style>
  <w:style w:type="paragraph" w:customStyle="1" w:styleId="NagwekD1">
    <w:name w:val="Nagłówek D1"/>
    <w:basedOn w:val="Tekstpodstawowy"/>
    <w:rsid w:val="009F0DE1"/>
    <w:pPr>
      <w:numPr>
        <w:numId w:val="23"/>
      </w:numPr>
      <w:spacing w:before="851" w:after="567" w:line="264" w:lineRule="auto"/>
      <w:jc w:val="left"/>
    </w:pPr>
    <w:rPr>
      <w:b/>
      <w:sz w:val="28"/>
    </w:rPr>
  </w:style>
  <w:style w:type="paragraph" w:customStyle="1" w:styleId="NagwekD12">
    <w:name w:val="Nagłówek D12"/>
    <w:basedOn w:val="NagwekD1"/>
    <w:rsid w:val="00753398"/>
    <w:pPr>
      <w:numPr>
        <w:ilvl w:val="1"/>
      </w:numPr>
      <w:ind w:hanging="924"/>
    </w:pPr>
  </w:style>
  <w:style w:type="paragraph" w:customStyle="1" w:styleId="WyliczankaA">
    <w:name w:val="Wyliczanka A"/>
    <w:basedOn w:val="Normalny"/>
    <w:link w:val="WyliczankaAZnak"/>
    <w:rsid w:val="00B773FC"/>
    <w:pPr>
      <w:numPr>
        <w:numId w:val="24"/>
      </w:numPr>
      <w:spacing w:line="312" w:lineRule="auto"/>
      <w:jc w:val="both"/>
    </w:pPr>
  </w:style>
  <w:style w:type="character" w:customStyle="1" w:styleId="WyliczankaAZnak">
    <w:name w:val="Wyliczanka A Znak"/>
    <w:link w:val="WyliczankaA"/>
    <w:rsid w:val="00B773FC"/>
    <w:rPr>
      <w:sz w:val="24"/>
      <w:szCs w:val="24"/>
    </w:rPr>
  </w:style>
  <w:style w:type="paragraph" w:customStyle="1" w:styleId="NagwekD13">
    <w:name w:val="Nagłówek D13"/>
    <w:basedOn w:val="NagwekD12"/>
    <w:rsid w:val="007328FE"/>
    <w:pPr>
      <w:numPr>
        <w:ilvl w:val="2"/>
      </w:numPr>
      <w:ind w:hanging="1009"/>
    </w:pPr>
    <w:rPr>
      <w:rFonts w:eastAsia="Symbol"/>
    </w:rPr>
  </w:style>
  <w:style w:type="paragraph" w:customStyle="1" w:styleId="WyliczankaabcOPPABC">
    <w:name w:val="Wyliczanka abc OPP ABC"/>
    <w:basedOn w:val="WyliczankaabcOPP"/>
    <w:rsid w:val="002E1EB4"/>
  </w:style>
  <w:style w:type="paragraph" w:customStyle="1" w:styleId="WyliczankaOPPABC">
    <w:name w:val="Wyliczanka OPP ABC"/>
    <w:basedOn w:val="WyliczankaabcOPPABC"/>
    <w:rsid w:val="002E1EB4"/>
  </w:style>
  <w:style w:type="character" w:customStyle="1" w:styleId="WyliczankaP-OPPZnak">
    <w:name w:val="Wyliczanka P - OPP Znak"/>
    <w:basedOn w:val="TekstpodstawowyZnak2"/>
    <w:link w:val="WyliczankaP-OPP"/>
    <w:rsid w:val="009925F7"/>
    <w:rPr>
      <w:sz w:val="24"/>
      <w:lang w:val="pl-PL" w:eastAsia="zh-CN" w:bidi="ar-SA"/>
    </w:rPr>
  </w:style>
  <w:style w:type="paragraph" w:customStyle="1" w:styleId="WyliczankaLitOPP">
    <w:name w:val="Wyliczanka Lit OPP"/>
    <w:basedOn w:val="WyliczankaN"/>
    <w:rsid w:val="00BB61AA"/>
    <w:pPr>
      <w:numPr>
        <w:numId w:val="25"/>
      </w:numPr>
      <w:ind w:hanging="720"/>
    </w:pPr>
  </w:style>
  <w:style w:type="character" w:customStyle="1" w:styleId="WyliczankaNZnak">
    <w:name w:val="Wyliczanka N Znak"/>
    <w:link w:val="WyliczankaN"/>
    <w:rsid w:val="00F62993"/>
    <w:rPr>
      <w:b/>
      <w:sz w:val="24"/>
      <w:szCs w:val="24"/>
      <w:lang w:val="pl-PL" w:eastAsia="zh-CN" w:bidi="ar-SA"/>
    </w:rPr>
  </w:style>
  <w:style w:type="character" w:customStyle="1" w:styleId="WyliczankaNOPPZnak">
    <w:name w:val="Wyliczanka N OPP Znak"/>
    <w:basedOn w:val="WyliczankaNZnak"/>
    <w:link w:val="WyliczankaNOPP"/>
    <w:rsid w:val="00F62993"/>
    <w:rPr>
      <w:b w:val="0"/>
      <w:sz w:val="24"/>
      <w:szCs w:val="24"/>
      <w:lang w:val="pl-PL" w:eastAsia="zh-CN" w:bidi="ar-SA"/>
    </w:rPr>
  </w:style>
  <w:style w:type="paragraph" w:customStyle="1" w:styleId="RodzajLit">
    <w:name w:val="RodzajLit"/>
    <w:basedOn w:val="Wyliczanka5-OPP"/>
    <w:rsid w:val="00882D5F"/>
    <w:pPr>
      <w:numPr>
        <w:ilvl w:val="0"/>
        <w:numId w:val="0"/>
      </w:numPr>
      <w:spacing w:after="240"/>
    </w:pPr>
    <w:rPr>
      <w:b/>
    </w:rPr>
  </w:style>
  <w:style w:type="paragraph" w:customStyle="1" w:styleId="Spistreci11">
    <w:name w:val="Spis treści 11"/>
    <w:basedOn w:val="Spistreci1"/>
    <w:link w:val="Spistreci11Znak"/>
    <w:rsid w:val="00DB562F"/>
    <w:pPr>
      <w:tabs>
        <w:tab w:val="left" w:pos="1134"/>
      </w:tabs>
      <w:ind w:left="1134" w:hanging="1134"/>
    </w:pPr>
  </w:style>
  <w:style w:type="character" w:customStyle="1" w:styleId="Spistreci1Znak">
    <w:name w:val="Spis treści 1 Znak"/>
    <w:link w:val="Spistreci1"/>
    <w:rsid w:val="005D0E41"/>
    <w:rPr>
      <w:b/>
      <w:bCs/>
      <w:lang w:val="pl-PL" w:eastAsia="pl-PL" w:bidi="ar-SA"/>
    </w:rPr>
  </w:style>
  <w:style w:type="character" w:customStyle="1" w:styleId="Spistreci11Znak">
    <w:name w:val="Spis treści 11 Znak"/>
    <w:basedOn w:val="Spistreci1Znak"/>
    <w:link w:val="Spistreci11"/>
    <w:rsid w:val="00DB562F"/>
    <w:rPr>
      <w:b/>
      <w:bCs/>
      <w:lang w:val="pl-PL" w:eastAsia="pl-PL" w:bidi="ar-SA"/>
    </w:rPr>
  </w:style>
  <w:style w:type="character" w:customStyle="1" w:styleId="Spistreci9Znak">
    <w:name w:val="Spis treści 9 Znak"/>
    <w:link w:val="Spistreci9"/>
    <w:rsid w:val="005D0E41"/>
    <w:rPr>
      <w:b/>
      <w:noProof/>
      <w:sz w:val="22"/>
      <w:lang w:val="pl-PL" w:eastAsia="pl-PL" w:bidi="ar-SA"/>
    </w:rPr>
  </w:style>
  <w:style w:type="paragraph" w:customStyle="1" w:styleId="Wyliczankaabc4OPP">
    <w:name w:val="Wyliczanka abc 4 OPP"/>
    <w:basedOn w:val="Wyliczankaabc1OPP"/>
    <w:rsid w:val="006667EB"/>
    <w:pPr>
      <w:numPr>
        <w:numId w:val="26"/>
      </w:numPr>
      <w:spacing w:before="60" w:after="0"/>
    </w:pPr>
  </w:style>
  <w:style w:type="paragraph" w:customStyle="1" w:styleId="Gdzie-OPPKomentarz">
    <w:name w:val="Gdzie - OPP Komentarz"/>
    <w:basedOn w:val="Gdzie-OPP"/>
    <w:rsid w:val="00CA3045"/>
    <w:rPr>
      <w:i/>
      <w:sz w:val="22"/>
    </w:rPr>
  </w:style>
  <w:style w:type="character" w:customStyle="1" w:styleId="ZnakZnak38">
    <w:name w:val=" Znak Znak38"/>
    <w:locked/>
    <w:rsid w:val="008220BE"/>
    <w:rPr>
      <w:sz w:val="24"/>
      <w:szCs w:val="28"/>
      <w:lang w:val="pl-PL" w:eastAsia="zh-CN" w:bidi="ar-SA"/>
    </w:rPr>
  </w:style>
  <w:style w:type="paragraph" w:styleId="Tekstprzypisukocowego">
    <w:name w:val="endnote text"/>
    <w:basedOn w:val="Normalny"/>
    <w:link w:val="TekstprzypisukocowegoZnak"/>
    <w:rsid w:val="006839E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839E6"/>
  </w:style>
  <w:style w:type="character" w:styleId="Odwoanieprzypisukocowego">
    <w:name w:val="endnote reference"/>
    <w:rsid w:val="006839E6"/>
    <w:rPr>
      <w:vertAlign w:val="superscript"/>
    </w:rPr>
  </w:style>
  <w:style w:type="paragraph" w:customStyle="1" w:styleId="Wyliczanka-OPP7">
    <w:name w:val="Wyliczanka - OPP 7"/>
    <w:basedOn w:val="Wyliczanka-OPP2"/>
    <w:qFormat/>
    <w:rsid w:val="006839E6"/>
    <w:pPr>
      <w:numPr>
        <w:numId w:val="0"/>
      </w:numPr>
      <w:tabs>
        <w:tab w:val="num" w:pos="1276"/>
      </w:tabs>
      <w:ind w:left="1276" w:hanging="284"/>
    </w:pPr>
  </w:style>
  <w:style w:type="paragraph" w:customStyle="1" w:styleId="Wyliczanka-OPP8">
    <w:name w:val="Wyliczanka - OPP 8"/>
    <w:basedOn w:val="Wyliczanka-OPP5"/>
    <w:link w:val="Wyliczanka-OPP8Znak"/>
    <w:rsid w:val="006839E6"/>
    <w:pPr>
      <w:numPr>
        <w:numId w:val="2"/>
      </w:numPr>
      <w:tabs>
        <w:tab w:val="clear" w:pos="284"/>
        <w:tab w:val="clear" w:pos="1276"/>
        <w:tab w:val="left" w:pos="170"/>
      </w:tabs>
      <w:ind w:left="170" w:hanging="170"/>
    </w:pPr>
  </w:style>
  <w:style w:type="paragraph" w:customStyle="1" w:styleId="Wyliczanka-OPP9">
    <w:name w:val="Wyliczanka - OPP 9"/>
    <w:basedOn w:val="Wyliczanka-OPP8"/>
    <w:rsid w:val="006839E6"/>
    <w:pPr>
      <w:ind w:left="0" w:firstLine="0"/>
    </w:pPr>
  </w:style>
  <w:style w:type="paragraph" w:customStyle="1" w:styleId="WyliczankaKomentarzOPP3">
    <w:name w:val="Wyliczanka Komentarz OPP 3"/>
    <w:basedOn w:val="WyliczankaKomentarzOPP2"/>
    <w:rsid w:val="006839E6"/>
    <w:pPr>
      <w:numPr>
        <w:numId w:val="13"/>
      </w:numPr>
      <w:tabs>
        <w:tab w:val="left" w:pos="851"/>
      </w:tabs>
      <w:ind w:left="851" w:hanging="851"/>
    </w:pPr>
  </w:style>
  <w:style w:type="character" w:customStyle="1" w:styleId="ZnakZnak31">
    <w:name w:val=" Znak Znak31"/>
    <w:semiHidden/>
    <w:locked/>
    <w:rsid w:val="006839E6"/>
    <w:rPr>
      <w:lang w:bidi="ar-SA"/>
    </w:rPr>
  </w:style>
  <w:style w:type="character" w:customStyle="1" w:styleId="ZnakZnak37">
    <w:name w:val=" Znak Znak37"/>
    <w:locked/>
    <w:rsid w:val="006839E6"/>
    <w:rPr>
      <w:sz w:val="24"/>
      <w:lang w:val="pl-PL" w:eastAsia="pl-PL" w:bidi="ar-SA"/>
    </w:rPr>
  </w:style>
  <w:style w:type="paragraph" w:customStyle="1" w:styleId="Rys5OPP">
    <w:name w:val="Rys 5 OPP"/>
    <w:basedOn w:val="Rys4OPP"/>
    <w:rsid w:val="006839E6"/>
    <w:pPr>
      <w:tabs>
        <w:tab w:val="clear" w:pos="727"/>
        <w:tab w:val="clear" w:pos="992"/>
        <w:tab w:val="clear" w:pos="1134"/>
        <w:tab w:val="left" w:pos="373"/>
        <w:tab w:val="left" w:pos="1417"/>
      </w:tabs>
      <w:ind w:left="515" w:hanging="515"/>
    </w:pPr>
    <w:rPr>
      <w:iCs/>
    </w:rPr>
  </w:style>
  <w:style w:type="character" w:styleId="Odwoanieprzypisudolnego">
    <w:name w:val="footnote reference"/>
    <w:rsid w:val="006839E6"/>
    <w:rPr>
      <w:vertAlign w:val="superscript"/>
    </w:rPr>
  </w:style>
  <w:style w:type="paragraph" w:customStyle="1" w:styleId="Wyliczanka1235OPP">
    <w:name w:val="Wyliczanka 123 5OPP"/>
    <w:basedOn w:val="Wyliczanka1233OPP"/>
    <w:qFormat/>
    <w:rsid w:val="006839E6"/>
    <w:pPr>
      <w:spacing w:before="60" w:line="240" w:lineRule="auto"/>
      <w:ind w:left="357" w:hanging="357"/>
    </w:pPr>
  </w:style>
  <w:style w:type="paragraph" w:customStyle="1" w:styleId="Wyliczanka10-OPP">
    <w:name w:val="Wyliczanka 10 - OPP"/>
    <w:basedOn w:val="Wyliczanka4-OPP"/>
    <w:rsid w:val="006839E6"/>
  </w:style>
  <w:style w:type="paragraph" w:customStyle="1" w:styleId="Wyliczanka11-OPP">
    <w:name w:val="Wyliczanka 11 - OPP"/>
    <w:basedOn w:val="Wyliczanka10-OPP"/>
    <w:rsid w:val="006839E6"/>
    <w:pPr>
      <w:ind w:left="3402" w:hanging="3402"/>
    </w:pPr>
  </w:style>
  <w:style w:type="paragraph" w:customStyle="1" w:styleId="Gdzie4-OPP">
    <w:name w:val="Gdzie 4 - OPP"/>
    <w:basedOn w:val="Gdzie3-OPP"/>
    <w:rsid w:val="006839E6"/>
    <w:pPr>
      <w:tabs>
        <w:tab w:val="clear" w:pos="426"/>
        <w:tab w:val="clear" w:pos="709"/>
        <w:tab w:val="left" w:pos="993"/>
      </w:tabs>
      <w:ind w:left="1276" w:hanging="1276"/>
    </w:pPr>
  </w:style>
  <w:style w:type="paragraph" w:customStyle="1" w:styleId="Gdzie10-OPP">
    <w:name w:val="Gdzie 10 - OPP"/>
    <w:basedOn w:val="Wyliczanka10-OPP"/>
    <w:rsid w:val="006839E6"/>
    <w:pPr>
      <w:tabs>
        <w:tab w:val="left" w:pos="3119"/>
      </w:tabs>
      <w:ind w:left="3402" w:hanging="3402"/>
    </w:pPr>
  </w:style>
  <w:style w:type="paragraph" w:customStyle="1" w:styleId="Gdzie11-OPP">
    <w:name w:val="Gdzie 11 - OPP"/>
    <w:basedOn w:val="Gdzie4-OPP"/>
    <w:rsid w:val="006839E6"/>
    <w:pPr>
      <w:tabs>
        <w:tab w:val="clear" w:pos="993"/>
        <w:tab w:val="left" w:pos="1843"/>
      </w:tabs>
      <w:ind w:left="2127" w:hanging="2127"/>
    </w:pPr>
  </w:style>
  <w:style w:type="paragraph" w:styleId="Poprawka">
    <w:name w:val="Revision"/>
    <w:hidden/>
    <w:uiPriority w:val="99"/>
    <w:semiHidden/>
    <w:rsid w:val="006839E6"/>
    <w:rPr>
      <w:sz w:val="24"/>
      <w:szCs w:val="24"/>
    </w:rPr>
  </w:style>
  <w:style w:type="character" w:customStyle="1" w:styleId="Nierozpoznanawzmianka">
    <w:name w:val="Nierozpoznana wzmianka"/>
    <w:uiPriority w:val="99"/>
    <w:semiHidden/>
    <w:unhideWhenUsed/>
    <w:rsid w:val="006839E6"/>
    <w:rPr>
      <w:color w:val="605E5C"/>
      <w:shd w:val="clear" w:color="auto" w:fill="E1DFDD"/>
    </w:rPr>
  </w:style>
  <w:style w:type="paragraph" w:customStyle="1" w:styleId="PrzypiswTabeli">
    <w:name w:val="Przypis w Tabeli"/>
    <w:basedOn w:val="Normalny"/>
    <w:qFormat/>
    <w:rsid w:val="006839E6"/>
    <w:pPr>
      <w:tabs>
        <w:tab w:val="left" w:pos="209"/>
      </w:tabs>
      <w:ind w:left="209" w:hanging="209"/>
    </w:pPr>
  </w:style>
  <w:style w:type="character" w:customStyle="1" w:styleId="KomentarzOPPZnak">
    <w:name w:val="Komentarz OPP Znak"/>
    <w:link w:val="KomentarzOPP"/>
    <w:rsid w:val="006839E6"/>
    <w:rPr>
      <w:i/>
      <w:sz w:val="22"/>
      <w:szCs w:val="22"/>
      <w:lang w:eastAsia="zh-CN"/>
    </w:rPr>
  </w:style>
  <w:style w:type="paragraph" w:customStyle="1" w:styleId="Gdzie6-OPP">
    <w:name w:val="Gdzie 6 - OPP"/>
    <w:basedOn w:val="Gdzie2-OPP"/>
    <w:qFormat/>
    <w:rsid w:val="006839E6"/>
    <w:pPr>
      <w:tabs>
        <w:tab w:val="clear" w:pos="709"/>
        <w:tab w:val="clear" w:pos="993"/>
        <w:tab w:val="left" w:pos="113"/>
        <w:tab w:val="left" w:pos="426"/>
      </w:tabs>
      <w:ind w:left="425" w:hanging="425"/>
    </w:pPr>
  </w:style>
  <w:style w:type="paragraph" w:customStyle="1" w:styleId="Gdzie5-OPP">
    <w:name w:val="Gdzie 5 - OPP"/>
    <w:basedOn w:val="Gdzie4-OPP"/>
    <w:qFormat/>
    <w:rsid w:val="006839E6"/>
    <w:pPr>
      <w:tabs>
        <w:tab w:val="clear" w:pos="993"/>
        <w:tab w:val="left" w:pos="1077"/>
      </w:tabs>
    </w:pPr>
  </w:style>
  <w:style w:type="character" w:customStyle="1" w:styleId="DefaultParagraphFont">
    <w:name w:val="Default Paragraph Font"/>
    <w:rsid w:val="006839E6"/>
  </w:style>
  <w:style w:type="character" w:customStyle="1" w:styleId="ListLabel82">
    <w:name w:val="ListLabel 82"/>
    <w:rsid w:val="006839E6"/>
    <w:rPr>
      <w:rFonts w:cs="Times New Roman"/>
    </w:rPr>
  </w:style>
  <w:style w:type="character" w:customStyle="1" w:styleId="Wyliczanka-OPP8Znak">
    <w:name w:val="Wyliczanka - OPP 8 Znak"/>
    <w:link w:val="Wyliczanka-OPP8"/>
    <w:rsid w:val="006839E6"/>
    <w:rPr>
      <w:sz w:val="24"/>
      <w:lang w:eastAsia="zh-CN"/>
    </w:rPr>
  </w:style>
  <w:style w:type="paragraph" w:customStyle="1" w:styleId="Wyliczanka-OPP10">
    <w:name w:val="Wyliczanka - OPP 10"/>
    <w:basedOn w:val="Wyliczanka-OPP5"/>
    <w:qFormat/>
    <w:rsid w:val="006839E6"/>
    <w:pPr>
      <w:tabs>
        <w:tab w:val="clear" w:pos="1276"/>
      </w:tabs>
      <w:ind w:left="284" w:hanging="284"/>
    </w:pPr>
  </w:style>
  <w:style w:type="paragraph" w:customStyle="1" w:styleId="Gdzie7">
    <w:name w:val="Gdzie 7"/>
    <w:basedOn w:val="Gdzie3-OPP"/>
    <w:qFormat/>
    <w:rsid w:val="006839E6"/>
    <w:pPr>
      <w:tabs>
        <w:tab w:val="clear" w:pos="426"/>
        <w:tab w:val="clear" w:pos="709"/>
        <w:tab w:val="left" w:pos="482"/>
      </w:tabs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oleObject" Target="embeddings/oleObject10.bin"/><Relationship Id="rId39" Type="http://schemas.openxmlformats.org/officeDocument/2006/relationships/header" Target="header5.xml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6.bin"/><Relationship Id="rId42" Type="http://schemas.openxmlformats.org/officeDocument/2006/relationships/oleObject" Target="embeddings/oleObject17.bin"/><Relationship Id="rId47" Type="http://schemas.openxmlformats.org/officeDocument/2006/relationships/header" Target="header9.xml"/><Relationship Id="rId50" Type="http://schemas.openxmlformats.org/officeDocument/2006/relationships/theme" Target="theme/theme1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4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5.bin"/><Relationship Id="rId37" Type="http://schemas.openxmlformats.org/officeDocument/2006/relationships/header" Target="header3.xml"/><Relationship Id="rId40" Type="http://schemas.openxmlformats.org/officeDocument/2006/relationships/header" Target="header6.xml"/><Relationship Id="rId45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8.wmf"/><Relationship Id="rId36" Type="http://schemas.openxmlformats.org/officeDocument/2006/relationships/header" Target="header2.xml"/><Relationship Id="rId49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4.bin"/><Relationship Id="rId44" Type="http://schemas.openxmlformats.org/officeDocument/2006/relationships/header" Target="header8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header" Target="header1.xml"/><Relationship Id="rId43" Type="http://schemas.openxmlformats.org/officeDocument/2006/relationships/header" Target="header7.xml"/><Relationship Id="rId48" Type="http://schemas.openxmlformats.org/officeDocument/2006/relationships/footer" Target="footer3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9.bin"/><Relationship Id="rId33" Type="http://schemas.openxmlformats.org/officeDocument/2006/relationships/image" Target="media/image9.wmf"/><Relationship Id="rId38" Type="http://schemas.openxmlformats.org/officeDocument/2006/relationships/header" Target="header4.xml"/><Relationship Id="rId46" Type="http://schemas.openxmlformats.org/officeDocument/2006/relationships/footer" Target="footer2.xml"/><Relationship Id="rId20" Type="http://schemas.openxmlformats.org/officeDocument/2006/relationships/image" Target="media/image6.wmf"/><Relationship Id="rId41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A38CD64BC6453A428039453A3A68849E" ma:contentTypeVersion="7" ma:contentTypeDescription="" ma:contentTypeScope="" ma:versionID="7f54d4541fb7acaf3332c1ef4756bd83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01e4d80406a4079f8459c324e701c702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rstPublicationDate xmlns="adbb02b9-1e9b-4438-9677-23cbaec65084" xsi:nil="true"/>
    <PublicationGuid xmlns="619efcc4-ffe2-433b-881f-cf9a2d03ee52" xsi:nil="true"/>
  </documentManagement>
</p:properties>
</file>

<file path=customXml/itemProps1.xml><?xml version="1.0" encoding="utf-8"?>
<ds:datastoreItem xmlns:ds="http://schemas.openxmlformats.org/officeDocument/2006/customXml" ds:itemID="{0247A786-8737-4340-90F6-878F0A59E878}"/>
</file>

<file path=customXml/itemProps2.xml><?xml version="1.0" encoding="utf-8"?>
<ds:datastoreItem xmlns:ds="http://schemas.openxmlformats.org/officeDocument/2006/customXml" ds:itemID="{C208DD13-FC7D-4AFA-9B10-B0BC727B4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C7CC58-F35C-4B99-BB9B-56E91ACAE742}">
  <ds:schemaRefs>
    <ds:schemaRef ds:uri="http://schemas.openxmlformats.org/package/2006/metadata/core-properties"/>
    <ds:schemaRef ds:uri="http://purl.org/dc/terms/"/>
    <ds:schemaRef ds:uri="92a21c69-8e07-4d9c-9454-6578e994d09a"/>
    <ds:schemaRef ds:uri="http://schemas.microsoft.com/office/2006/documentManagement/types"/>
    <ds:schemaRef ds:uri="http://schemas.microsoft.com/office/2006/metadata/properties"/>
    <ds:schemaRef ds:uri="2e85968a-9f41-4e5a-ad41-032941a7b2bb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50</Pages>
  <Words>7335</Words>
  <Characters>79046</Characters>
  <Application>Microsoft Office Word</Application>
  <DocSecurity>0</DocSecurity>
  <Lines>658</Lines>
  <Paragraphs>172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E1_E2_A_założenia do realizacji ochrony</vt:lpstr>
    </vt:vector>
  </TitlesOfParts>
  <Company/>
  <LinksUpToDate>false</LinksUpToDate>
  <CharactersWithSpaces>86209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E1_E2_A_założenia do realizacji ochrony</dc:title>
  <dc:subject/>
  <dc:creator>Krzysiek</dc:creator>
  <cp:keywords/>
  <dc:description/>
  <cp:lastModifiedBy>Konopka Grzegorz</cp:lastModifiedBy>
  <cp:revision>5</cp:revision>
  <cp:lastPrinted>2018-09-25T10:09:00Z</cp:lastPrinted>
  <dcterms:created xsi:type="dcterms:W3CDTF">2022-06-20T10:46:00Z</dcterms:created>
  <dcterms:modified xsi:type="dcterms:W3CDTF">2022-06-20T11:03:00Z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ingExpirationDate">
    <vt:lpwstr/>
  </property>
  <property fmtid="{D5CDD505-2E9C-101B-9397-08002B2CF9AE}" pid="3" name="PublishingStartDate">
    <vt:lpwstr/>
  </property>
  <property fmtid="{D5CDD505-2E9C-101B-9397-08002B2CF9AE}" pid="4" name="AreaDictionary">
    <vt:lpwstr/>
  </property>
  <property fmtid="{D5CDD505-2E9C-101B-9397-08002B2CF9AE}" pid="5" name="display_urn:schemas-microsoft-com:office:office#SubstantiveAuthor">
    <vt:lpwstr>Oleksa Janusz</vt:lpwstr>
  </property>
  <property fmtid="{D5CDD505-2E9C-101B-9397-08002B2CF9AE}" pid="6" name="a608ac1c40844f7e94d02d5ac12dbf52">
    <vt:lpwstr/>
  </property>
  <property fmtid="{D5CDD505-2E9C-101B-9397-08002B2CF9AE}" pid="7" name="f32c5391a0744b29a46e1aa455efecb6">
    <vt:lpwstr>Centrala|5da21389-d9a4-4c80-b391-3a5180be408f</vt:lpwstr>
  </property>
  <property fmtid="{D5CDD505-2E9C-101B-9397-08002B2CF9AE}" pid="8" name="CompanyDictionary">
    <vt:lpwstr>18;#Centrala|5da21389-d9a4-4c80-b391-3a5180be408f</vt:lpwstr>
  </property>
  <property fmtid="{D5CDD505-2E9C-101B-9397-08002B2CF9AE}" pid="9" name="SubstantiveAuthor">
    <vt:lpwstr>3331</vt:lpwstr>
  </property>
  <property fmtid="{D5CDD505-2E9C-101B-9397-08002B2CF9AE}" pid="10" name="TaxCatchAll">
    <vt:lpwstr/>
  </property>
  <property fmtid="{D5CDD505-2E9C-101B-9397-08002B2CF9AE}" pid="11" name="ContentTypeId">
    <vt:lpwstr>0x010100D432745D73C482428ECF3F27EB92AD6F00A38CD64BC6453A428039453A3A68849E</vt:lpwstr>
  </property>
  <property fmtid="{D5CDD505-2E9C-101B-9397-08002B2CF9AE}" pid="13" name="_NewReviewCycle">
    <vt:lpwstr/>
  </property>
  <property fmtid="{D5CDD505-2E9C-101B-9397-08002B2CF9AE}" pid="14" name="RegulationNotificationUnits">
    <vt:lpwstr/>
  </property>
  <property fmtid="{D5CDD505-2E9C-101B-9397-08002B2CF9AE}" pid="16" name="RegulationCategory">
    <vt:lpwstr/>
  </property>
  <property fmtid="{D5CDD505-2E9C-101B-9397-08002B2CF9AE}" pid="19" name="RegulationIssuedBy">
    <vt:lpwstr/>
  </property>
  <property fmtid="{D5CDD505-2E9C-101B-9397-08002B2CF9AE}" pid="20" name="RegulationTags">
    <vt:lpwstr/>
  </property>
  <property fmtid="{D5CDD505-2E9C-101B-9397-08002B2CF9AE}" pid="21" name="f6c3e40b458f49af98cc793acfc3a869">
    <vt:lpwstr/>
  </property>
  <property fmtid="{D5CDD505-2E9C-101B-9397-08002B2CF9AE}" pid="22" name="i8e907648d174ddfb806919021fa5921">
    <vt:lpwstr/>
  </property>
  <property fmtid="{D5CDD505-2E9C-101B-9397-08002B2CF9AE}" pid="23" name="a99386d877154b789eedc6f5ec9397ca">
    <vt:lpwstr/>
  </property>
  <property fmtid="{D5CDD505-2E9C-101B-9397-08002B2CF9AE}" pid="24" name="gfbab55eaa9246ecb650d605e54a5db0">
    <vt:lpwstr/>
  </property>
</Properties>
</file>